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370A" w:rsidRPr="00D84704" w:rsidRDefault="0075370A" w:rsidP="0075370A">
      <w:pPr>
        <w:spacing w:after="0"/>
        <w:jc w:val="center"/>
        <w:rPr>
          <w:b/>
          <w:sz w:val="28"/>
          <w:u w:val="single"/>
        </w:rPr>
      </w:pPr>
      <w:r w:rsidRPr="00D84704">
        <w:rPr>
          <w:b/>
          <w:sz w:val="28"/>
          <w:u w:val="single"/>
        </w:rPr>
        <w:t>ΤΕΧΝΙΚΕΣ ΠΡΟΔΙΑΓΡΑΦΕΣ – ΠΙΝΑΚΕΣ ΣΥΜΜΟΡΦΩΣΗΣ</w:t>
      </w:r>
    </w:p>
    <w:p w:rsidR="0075370A" w:rsidRDefault="0075370A" w:rsidP="0075370A">
      <w:pPr>
        <w:spacing w:before="60" w:after="60" w:line="276" w:lineRule="auto"/>
        <w:ind w:left="1134" w:hanging="1134"/>
        <w:jc w:val="center"/>
        <w:rPr>
          <w:b/>
          <w:sz w:val="24"/>
        </w:rPr>
      </w:pPr>
      <w:r w:rsidRPr="00F30006">
        <w:rPr>
          <w:b/>
          <w:sz w:val="24"/>
        </w:rPr>
        <w:t>ΤΜΗΜΑ 3</w:t>
      </w:r>
    </w:p>
    <w:p w:rsidR="0075370A" w:rsidRPr="00F30006" w:rsidRDefault="0075370A" w:rsidP="0075370A">
      <w:pPr>
        <w:spacing w:before="60" w:after="60" w:line="276" w:lineRule="auto"/>
        <w:jc w:val="center"/>
        <w:rPr>
          <w:b/>
          <w:sz w:val="24"/>
        </w:rPr>
      </w:pPr>
      <w:r w:rsidRPr="00F30006">
        <w:rPr>
          <w:b/>
          <w:sz w:val="24"/>
        </w:rPr>
        <w:t xml:space="preserve">Σταθεροί – Φορητοί Η/Υ, Σαρωτές, Οθόνες, </w:t>
      </w:r>
      <w:r w:rsidRPr="00F30006">
        <w:rPr>
          <w:b/>
          <w:sz w:val="24"/>
          <w:lang w:val="en-US"/>
        </w:rPr>
        <w:t>Docking</w:t>
      </w:r>
      <w:r w:rsidRPr="00F30006">
        <w:rPr>
          <w:b/>
          <w:sz w:val="24"/>
        </w:rPr>
        <w:t xml:space="preserve"> </w:t>
      </w:r>
      <w:r w:rsidRPr="00F30006">
        <w:rPr>
          <w:b/>
          <w:sz w:val="24"/>
          <w:lang w:val="en-US"/>
        </w:rPr>
        <w:t>station</w:t>
      </w:r>
      <w:r w:rsidRPr="00F30006">
        <w:rPr>
          <w:b/>
          <w:sz w:val="24"/>
        </w:rPr>
        <w:t xml:space="preserve">, Μονάδες αποθήκευσης </w:t>
      </w:r>
      <w:r w:rsidRPr="00F30006">
        <w:rPr>
          <w:b/>
          <w:sz w:val="24"/>
          <w:lang w:val="en-US"/>
        </w:rPr>
        <w:t>NAS</w:t>
      </w:r>
      <w:r w:rsidRPr="00F30006">
        <w:rPr>
          <w:b/>
          <w:sz w:val="24"/>
        </w:rPr>
        <w:t xml:space="preserve">, </w:t>
      </w:r>
      <w:proofErr w:type="spellStart"/>
      <w:r w:rsidRPr="00F30006">
        <w:rPr>
          <w:b/>
          <w:sz w:val="24"/>
          <w:lang w:val="en-US"/>
        </w:rPr>
        <w:t>usb</w:t>
      </w:r>
      <w:proofErr w:type="spellEnd"/>
      <w:r w:rsidRPr="00F30006">
        <w:rPr>
          <w:b/>
          <w:sz w:val="24"/>
        </w:rPr>
        <w:t xml:space="preserve"> </w:t>
      </w:r>
      <w:r w:rsidRPr="00F30006">
        <w:rPr>
          <w:b/>
          <w:sz w:val="24"/>
          <w:lang w:val="en-US"/>
        </w:rPr>
        <w:t>sticks</w:t>
      </w:r>
      <w:r w:rsidRPr="00F30006">
        <w:rPr>
          <w:b/>
          <w:sz w:val="24"/>
        </w:rPr>
        <w:t xml:space="preserve">, </w:t>
      </w:r>
      <w:r w:rsidRPr="0091196D">
        <w:rPr>
          <w:b/>
          <w:sz w:val="24"/>
        </w:rPr>
        <w:t>τροφοδοτικά</w:t>
      </w:r>
      <w:r w:rsidRPr="00F30006">
        <w:rPr>
          <w:b/>
          <w:sz w:val="24"/>
        </w:rPr>
        <w:t xml:space="preserve"> Η/Υ, πληκτρολόγια, ποντίκια και Άδειες </w:t>
      </w:r>
      <w:r w:rsidRPr="00F30006">
        <w:rPr>
          <w:b/>
          <w:sz w:val="24"/>
          <w:lang w:val="en-US"/>
        </w:rPr>
        <w:t>CAL</w:t>
      </w:r>
    </w:p>
    <w:p w:rsidR="0075370A" w:rsidRPr="00C319ED" w:rsidRDefault="0075370A" w:rsidP="0075370A">
      <w:pPr>
        <w:spacing w:line="276" w:lineRule="auto"/>
        <w:ind w:firstLine="284"/>
        <w:jc w:val="both"/>
        <w:rPr>
          <w:sz w:val="24"/>
        </w:rPr>
      </w:pPr>
      <w:r w:rsidRPr="003F63EC">
        <w:rPr>
          <w:sz w:val="24"/>
        </w:rPr>
        <w:t>Το Τμήμα 3 περιλαμβάνει την προμήθεια σταθερών και φορητών Η/Υ, οθονών Η/Υ, σαρωτώ</w:t>
      </w:r>
      <w:r>
        <w:rPr>
          <w:sz w:val="24"/>
        </w:rPr>
        <w:t>ν</w:t>
      </w:r>
      <w:r w:rsidRPr="003F63EC">
        <w:rPr>
          <w:sz w:val="24"/>
        </w:rPr>
        <w:t xml:space="preserve">, </w:t>
      </w:r>
      <w:r w:rsidRPr="003F63EC">
        <w:rPr>
          <w:sz w:val="24"/>
          <w:lang w:val="en-US"/>
        </w:rPr>
        <w:t>Docking</w:t>
      </w:r>
      <w:r w:rsidRPr="003F63EC">
        <w:rPr>
          <w:sz w:val="24"/>
        </w:rPr>
        <w:t xml:space="preserve"> </w:t>
      </w:r>
      <w:r w:rsidRPr="003F63EC">
        <w:rPr>
          <w:sz w:val="24"/>
          <w:lang w:val="en-US"/>
        </w:rPr>
        <w:t>station</w:t>
      </w:r>
      <w:r w:rsidRPr="003F63EC">
        <w:rPr>
          <w:sz w:val="24"/>
        </w:rPr>
        <w:t>, μονάδ</w:t>
      </w:r>
      <w:r>
        <w:rPr>
          <w:sz w:val="24"/>
        </w:rPr>
        <w:t>ων</w:t>
      </w:r>
      <w:r w:rsidRPr="003F63EC">
        <w:rPr>
          <w:sz w:val="24"/>
        </w:rPr>
        <w:t xml:space="preserve"> αποθήκευσης </w:t>
      </w:r>
      <w:r w:rsidRPr="003F63EC">
        <w:rPr>
          <w:sz w:val="24"/>
          <w:lang w:val="en-US"/>
        </w:rPr>
        <w:t>NAS</w:t>
      </w:r>
      <w:r w:rsidRPr="003F63EC">
        <w:rPr>
          <w:sz w:val="24"/>
        </w:rPr>
        <w:t xml:space="preserve">, </w:t>
      </w:r>
      <w:proofErr w:type="spellStart"/>
      <w:r w:rsidRPr="003F63EC">
        <w:rPr>
          <w:sz w:val="24"/>
          <w:lang w:val="en-US"/>
        </w:rPr>
        <w:t>usb</w:t>
      </w:r>
      <w:proofErr w:type="spellEnd"/>
      <w:r w:rsidRPr="003F63EC">
        <w:rPr>
          <w:sz w:val="24"/>
        </w:rPr>
        <w:t xml:space="preserve"> </w:t>
      </w:r>
      <w:r w:rsidRPr="003F63EC">
        <w:rPr>
          <w:sz w:val="24"/>
          <w:lang w:val="en-US"/>
        </w:rPr>
        <w:t>sticks</w:t>
      </w:r>
      <w:r w:rsidRPr="003F63EC">
        <w:rPr>
          <w:sz w:val="24"/>
        </w:rPr>
        <w:t xml:space="preserve">, </w:t>
      </w:r>
      <w:r>
        <w:rPr>
          <w:sz w:val="24"/>
        </w:rPr>
        <w:t>τροφοδοτικ</w:t>
      </w:r>
      <w:r>
        <w:rPr>
          <w:sz w:val="24"/>
        </w:rPr>
        <w:t>ών</w:t>
      </w:r>
      <w:r>
        <w:rPr>
          <w:sz w:val="24"/>
        </w:rPr>
        <w:t xml:space="preserve"> Η/Υ, </w:t>
      </w:r>
      <w:r w:rsidRPr="003F63EC">
        <w:rPr>
          <w:sz w:val="24"/>
        </w:rPr>
        <w:t>πληκτρολ</w:t>
      </w:r>
      <w:r>
        <w:rPr>
          <w:sz w:val="24"/>
        </w:rPr>
        <w:t>ογίων</w:t>
      </w:r>
      <w:r w:rsidRPr="003F63EC">
        <w:rPr>
          <w:sz w:val="24"/>
        </w:rPr>
        <w:t>, ποντ</w:t>
      </w:r>
      <w:r>
        <w:rPr>
          <w:sz w:val="24"/>
        </w:rPr>
        <w:t>ικιών</w:t>
      </w:r>
      <w:r w:rsidRPr="003F63EC">
        <w:rPr>
          <w:sz w:val="24"/>
        </w:rPr>
        <w:t xml:space="preserve">, </w:t>
      </w:r>
      <w:r>
        <w:rPr>
          <w:sz w:val="24"/>
        </w:rPr>
        <w:t>αδειών</w:t>
      </w:r>
      <w:r w:rsidRPr="003F63EC">
        <w:rPr>
          <w:sz w:val="24"/>
        </w:rPr>
        <w:t xml:space="preserve"> χρήσης λογισμικού </w:t>
      </w:r>
      <w:r>
        <w:rPr>
          <w:sz w:val="24"/>
        </w:rPr>
        <w:t>(</w:t>
      </w:r>
      <w:r w:rsidRPr="003F63EC">
        <w:rPr>
          <w:sz w:val="24"/>
          <w:lang w:val="en-US"/>
        </w:rPr>
        <w:t>CAL</w:t>
      </w:r>
      <w:r>
        <w:rPr>
          <w:sz w:val="24"/>
        </w:rPr>
        <w:t>)</w:t>
      </w:r>
      <w:r>
        <w:rPr>
          <w:sz w:val="24"/>
        </w:rPr>
        <w:t>.</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2729"/>
        <w:gridCol w:w="2127"/>
        <w:gridCol w:w="1505"/>
        <w:gridCol w:w="1613"/>
      </w:tblGrid>
      <w:tr w:rsidR="0075370A" w:rsidTr="0075370A">
        <w:trPr>
          <w:tblHeader/>
          <w:jc w:val="center"/>
        </w:trPr>
        <w:tc>
          <w:tcPr>
            <w:tcW w:w="8642" w:type="dxa"/>
            <w:gridSpan w:val="5"/>
            <w:shd w:val="clear" w:color="auto" w:fill="auto"/>
          </w:tcPr>
          <w:p w:rsidR="0075370A" w:rsidRDefault="0075370A" w:rsidP="003308BE">
            <w:pPr>
              <w:jc w:val="center"/>
            </w:pPr>
            <w:r w:rsidRPr="00806C4A">
              <w:rPr>
                <w:b/>
                <w:bCs/>
                <w:color w:val="000000"/>
                <w:sz w:val="24"/>
                <w:lang w:eastAsia="el-GR"/>
              </w:rPr>
              <w:t xml:space="preserve"> Πίνακας</w:t>
            </w:r>
            <w:r w:rsidRPr="00806C4A">
              <w:rPr>
                <w:b/>
                <w:bCs/>
                <w:color w:val="000000"/>
                <w:sz w:val="24"/>
                <w:lang w:val="en-US" w:eastAsia="el-GR"/>
              </w:rPr>
              <w:t xml:space="preserve"> </w:t>
            </w:r>
            <w:r w:rsidRPr="00806C4A">
              <w:rPr>
                <w:b/>
                <w:bCs/>
                <w:color w:val="000000"/>
                <w:sz w:val="24"/>
                <w:lang w:eastAsia="el-GR"/>
              </w:rPr>
              <w:t xml:space="preserve">Ε.3.1:  Ηλεκτρονικοί Υπολογιστές </w:t>
            </w:r>
          </w:p>
        </w:tc>
      </w:tr>
      <w:tr w:rsidR="0075370A" w:rsidTr="0075370A">
        <w:trPr>
          <w:tblHeader/>
          <w:jc w:val="center"/>
        </w:trPr>
        <w:tc>
          <w:tcPr>
            <w:tcW w:w="668" w:type="dxa"/>
            <w:shd w:val="clear" w:color="auto" w:fill="auto"/>
          </w:tcPr>
          <w:p w:rsidR="0075370A" w:rsidRPr="00806C4A" w:rsidRDefault="0075370A" w:rsidP="003308BE">
            <w:pPr>
              <w:jc w:val="center"/>
              <w:rPr>
                <w:b/>
                <w:bCs/>
                <w:color w:val="000000"/>
                <w:sz w:val="24"/>
                <w:lang w:eastAsia="el-GR"/>
              </w:rPr>
            </w:pPr>
            <w:r w:rsidRPr="00806C4A">
              <w:rPr>
                <w:b/>
                <w:bCs/>
                <w:color w:val="000000"/>
                <w:sz w:val="24"/>
                <w:lang w:eastAsia="el-GR"/>
              </w:rPr>
              <w:t>α/α</w:t>
            </w:r>
          </w:p>
        </w:tc>
        <w:tc>
          <w:tcPr>
            <w:tcW w:w="2729" w:type="dxa"/>
            <w:shd w:val="clear" w:color="auto" w:fill="auto"/>
            <w:vAlign w:val="center"/>
          </w:tcPr>
          <w:p w:rsidR="0075370A" w:rsidRPr="00806C4A" w:rsidRDefault="0075370A" w:rsidP="003308BE">
            <w:pPr>
              <w:jc w:val="center"/>
              <w:rPr>
                <w:b/>
                <w:bCs/>
                <w:color w:val="000000"/>
                <w:sz w:val="24"/>
                <w:lang w:eastAsia="el-GR"/>
              </w:rPr>
            </w:pPr>
            <w:r w:rsidRPr="00806C4A">
              <w:rPr>
                <w:b/>
                <w:bCs/>
                <w:color w:val="000000"/>
                <w:sz w:val="24"/>
                <w:lang w:eastAsia="el-GR"/>
              </w:rPr>
              <w:t>ΠΕΡΙΓΡΑΦΗ</w:t>
            </w:r>
          </w:p>
        </w:tc>
        <w:tc>
          <w:tcPr>
            <w:tcW w:w="2127" w:type="dxa"/>
            <w:shd w:val="clear" w:color="auto" w:fill="auto"/>
            <w:vAlign w:val="center"/>
          </w:tcPr>
          <w:p w:rsidR="0075370A" w:rsidRPr="00806C4A" w:rsidRDefault="0075370A" w:rsidP="003308BE">
            <w:pPr>
              <w:jc w:val="center"/>
              <w:rPr>
                <w:b/>
                <w:bCs/>
                <w:color w:val="000000"/>
                <w:sz w:val="24"/>
                <w:lang w:eastAsia="el-GR"/>
              </w:rPr>
            </w:pPr>
            <w:r w:rsidRPr="00806C4A">
              <w:rPr>
                <w:b/>
                <w:bCs/>
                <w:color w:val="000000"/>
                <w:sz w:val="24"/>
                <w:lang w:eastAsia="el-GR"/>
              </w:rPr>
              <w:t>ΑΠΑΙΤΗΣΗ</w:t>
            </w:r>
          </w:p>
        </w:tc>
        <w:tc>
          <w:tcPr>
            <w:tcW w:w="1505" w:type="dxa"/>
            <w:shd w:val="clear" w:color="auto" w:fill="auto"/>
            <w:vAlign w:val="center"/>
          </w:tcPr>
          <w:p w:rsidR="0075370A" w:rsidRPr="00806C4A" w:rsidRDefault="0075370A" w:rsidP="003308BE">
            <w:pPr>
              <w:jc w:val="center"/>
              <w:rPr>
                <w:b/>
                <w:bCs/>
                <w:color w:val="000000"/>
                <w:sz w:val="24"/>
                <w:lang w:eastAsia="el-GR"/>
              </w:rPr>
            </w:pPr>
            <w:r w:rsidRPr="00806C4A">
              <w:rPr>
                <w:b/>
                <w:bCs/>
                <w:color w:val="000000"/>
                <w:sz w:val="24"/>
                <w:lang w:eastAsia="el-GR"/>
              </w:rPr>
              <w:t>ΑΠΑΝΤΗΣΗ</w:t>
            </w:r>
          </w:p>
        </w:tc>
        <w:tc>
          <w:tcPr>
            <w:tcW w:w="1613" w:type="dxa"/>
            <w:shd w:val="clear" w:color="auto" w:fill="auto"/>
          </w:tcPr>
          <w:p w:rsidR="0075370A" w:rsidRPr="00806C4A" w:rsidRDefault="0075370A" w:rsidP="003308BE">
            <w:pPr>
              <w:jc w:val="center"/>
              <w:rPr>
                <w:b/>
              </w:rPr>
            </w:pPr>
            <w:r w:rsidRPr="00806C4A">
              <w:rPr>
                <w:b/>
                <w:sz w:val="24"/>
              </w:rPr>
              <w:t>ΠΑΡΑΠΟΜΠΗ</w:t>
            </w:r>
          </w:p>
        </w:tc>
      </w:tr>
      <w:tr w:rsidR="0075370A" w:rsidTr="0075370A">
        <w:trPr>
          <w:jc w:val="center"/>
        </w:trPr>
        <w:tc>
          <w:tcPr>
            <w:tcW w:w="668" w:type="dxa"/>
            <w:shd w:val="clear" w:color="auto" w:fill="auto"/>
            <w:vAlign w:val="center"/>
          </w:tcPr>
          <w:p w:rsidR="0075370A" w:rsidRPr="00806C4A" w:rsidRDefault="0075370A" w:rsidP="003308BE">
            <w:pPr>
              <w:jc w:val="center"/>
              <w:rPr>
                <w:b/>
                <w:bCs/>
                <w:color w:val="000000"/>
                <w:sz w:val="24"/>
                <w:lang w:eastAsia="el-GR"/>
              </w:rPr>
            </w:pPr>
            <w:r w:rsidRPr="00806C4A">
              <w:rPr>
                <w:b/>
                <w:bCs/>
                <w:color w:val="000000"/>
                <w:sz w:val="24"/>
                <w:lang w:eastAsia="el-GR"/>
              </w:rPr>
              <w:t>1.1</w:t>
            </w:r>
          </w:p>
        </w:tc>
        <w:tc>
          <w:tcPr>
            <w:tcW w:w="2729" w:type="dxa"/>
            <w:shd w:val="clear" w:color="auto" w:fill="auto"/>
            <w:vAlign w:val="center"/>
          </w:tcPr>
          <w:p w:rsidR="0075370A" w:rsidRPr="00806C4A" w:rsidRDefault="0075370A" w:rsidP="003308BE">
            <w:pPr>
              <w:rPr>
                <w:b/>
                <w:bCs/>
                <w:color w:val="000000"/>
                <w:sz w:val="24"/>
                <w:lang w:eastAsia="el-GR"/>
              </w:rPr>
            </w:pPr>
            <w:r w:rsidRPr="00806C4A">
              <w:rPr>
                <w:b/>
                <w:bCs/>
                <w:color w:val="000000"/>
                <w:sz w:val="24"/>
                <w:lang w:eastAsia="el-GR"/>
              </w:rPr>
              <w:t xml:space="preserve">ΥΛΙΚΟ: ΗΛΕΚΤΡΟΝΙΚΟΙ ΥΠΟΛΟΓΙΣΤΕΣ </w:t>
            </w:r>
          </w:p>
        </w:tc>
        <w:tc>
          <w:tcPr>
            <w:tcW w:w="2127" w:type="dxa"/>
            <w:shd w:val="clear" w:color="auto" w:fill="auto"/>
            <w:vAlign w:val="center"/>
          </w:tcPr>
          <w:p w:rsidR="0075370A" w:rsidRPr="004A49F6" w:rsidRDefault="0075370A" w:rsidP="003308BE">
            <w:pPr>
              <w:jc w:val="center"/>
              <w:rPr>
                <w:b/>
                <w:bCs/>
                <w:color w:val="000000"/>
                <w:sz w:val="24"/>
                <w:lang w:eastAsia="el-GR"/>
              </w:rPr>
            </w:pPr>
            <w:r>
              <w:rPr>
                <w:b/>
                <w:bCs/>
                <w:color w:val="000000"/>
                <w:sz w:val="24"/>
                <w:lang w:eastAsia="el-GR"/>
              </w:rPr>
              <w:t>ΝΑΙ</w:t>
            </w:r>
          </w:p>
        </w:tc>
        <w:tc>
          <w:tcPr>
            <w:tcW w:w="1505" w:type="dxa"/>
            <w:shd w:val="clear" w:color="auto" w:fill="auto"/>
            <w:vAlign w:val="center"/>
          </w:tcPr>
          <w:p w:rsidR="0075370A" w:rsidRPr="00806C4A" w:rsidRDefault="0075370A" w:rsidP="003308BE">
            <w:pPr>
              <w:ind w:firstLineChars="100" w:firstLine="241"/>
              <w:rPr>
                <w:b/>
                <w:bCs/>
                <w:color w:val="000000"/>
                <w:sz w:val="24"/>
                <w:lang w:eastAsia="el-GR"/>
              </w:rPr>
            </w:pPr>
            <w:r w:rsidRPr="00806C4A">
              <w:rPr>
                <w:b/>
                <w:bCs/>
                <w:color w:val="000000"/>
                <w:sz w:val="24"/>
                <w:lang w:eastAsia="el-GR"/>
              </w:rPr>
              <w:t> </w:t>
            </w:r>
          </w:p>
        </w:tc>
        <w:tc>
          <w:tcPr>
            <w:tcW w:w="1613" w:type="dxa"/>
            <w:shd w:val="clear" w:color="auto" w:fill="auto"/>
          </w:tcPr>
          <w:p w:rsidR="0075370A" w:rsidRDefault="0075370A" w:rsidP="003308BE"/>
        </w:tc>
      </w:tr>
      <w:tr w:rsidR="0075370A" w:rsidTr="0075370A">
        <w:trPr>
          <w:jc w:val="center"/>
        </w:trPr>
        <w:tc>
          <w:tcPr>
            <w:tcW w:w="668"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1.2</w:t>
            </w:r>
          </w:p>
        </w:tc>
        <w:tc>
          <w:tcPr>
            <w:tcW w:w="2729"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Ποσότητα</w:t>
            </w:r>
          </w:p>
        </w:tc>
        <w:tc>
          <w:tcPr>
            <w:tcW w:w="2127" w:type="dxa"/>
            <w:shd w:val="clear" w:color="auto" w:fill="auto"/>
            <w:vAlign w:val="center"/>
          </w:tcPr>
          <w:p w:rsidR="0075370A" w:rsidRPr="00806C4A" w:rsidRDefault="0075370A" w:rsidP="003308BE">
            <w:pPr>
              <w:jc w:val="center"/>
              <w:rPr>
                <w:color w:val="000000"/>
                <w:sz w:val="24"/>
                <w:lang w:eastAsia="el-GR"/>
              </w:rPr>
            </w:pPr>
            <w:r>
              <w:rPr>
                <w:color w:val="000000"/>
                <w:sz w:val="24"/>
                <w:lang w:eastAsia="el-GR"/>
              </w:rPr>
              <w:t>27</w:t>
            </w:r>
          </w:p>
        </w:tc>
        <w:tc>
          <w:tcPr>
            <w:tcW w:w="1505"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c>
          <w:tcPr>
            <w:tcW w:w="1613" w:type="dxa"/>
            <w:shd w:val="clear" w:color="auto" w:fill="auto"/>
          </w:tcPr>
          <w:p w:rsidR="0075370A" w:rsidRDefault="0075370A" w:rsidP="003308BE"/>
        </w:tc>
      </w:tr>
      <w:tr w:rsidR="0075370A" w:rsidTr="0075370A">
        <w:trPr>
          <w:jc w:val="center"/>
        </w:trPr>
        <w:tc>
          <w:tcPr>
            <w:tcW w:w="668"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1.3</w:t>
            </w:r>
          </w:p>
        </w:tc>
        <w:tc>
          <w:tcPr>
            <w:tcW w:w="2729"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xml:space="preserve">Επώνυμο προϊόν. Να αναφερθεί ο Κατασκευαστής </w:t>
            </w:r>
          </w:p>
        </w:tc>
        <w:tc>
          <w:tcPr>
            <w:tcW w:w="2127" w:type="dxa"/>
            <w:shd w:val="clear" w:color="auto" w:fill="auto"/>
            <w:vAlign w:val="center"/>
          </w:tcPr>
          <w:p w:rsidR="0075370A" w:rsidRPr="00806C4A" w:rsidRDefault="0075370A" w:rsidP="003308BE">
            <w:pPr>
              <w:jc w:val="center"/>
              <w:rPr>
                <w:color w:val="000000"/>
                <w:sz w:val="24"/>
                <w:lang w:val="en-US" w:eastAsia="el-GR"/>
              </w:rPr>
            </w:pPr>
            <w:r w:rsidRPr="00806C4A">
              <w:rPr>
                <w:color w:val="000000"/>
                <w:sz w:val="24"/>
                <w:lang w:eastAsia="el-GR"/>
              </w:rPr>
              <w:t>ΝΑΙ</w:t>
            </w:r>
          </w:p>
        </w:tc>
        <w:tc>
          <w:tcPr>
            <w:tcW w:w="1505"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c>
          <w:tcPr>
            <w:tcW w:w="1613" w:type="dxa"/>
            <w:shd w:val="clear" w:color="auto" w:fill="auto"/>
          </w:tcPr>
          <w:p w:rsidR="0075370A" w:rsidRDefault="0075370A" w:rsidP="003308BE"/>
        </w:tc>
      </w:tr>
      <w:tr w:rsidR="0075370A" w:rsidTr="0075370A">
        <w:trPr>
          <w:jc w:val="center"/>
        </w:trPr>
        <w:tc>
          <w:tcPr>
            <w:tcW w:w="668"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1.4</w:t>
            </w:r>
          </w:p>
        </w:tc>
        <w:tc>
          <w:tcPr>
            <w:tcW w:w="2729"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xml:space="preserve">Να αναφερθεί το μοντέλο </w:t>
            </w:r>
          </w:p>
        </w:tc>
        <w:tc>
          <w:tcPr>
            <w:tcW w:w="2127"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ΝΑΙ</w:t>
            </w:r>
          </w:p>
        </w:tc>
        <w:tc>
          <w:tcPr>
            <w:tcW w:w="1505"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c>
          <w:tcPr>
            <w:tcW w:w="1613" w:type="dxa"/>
            <w:shd w:val="clear" w:color="auto" w:fill="auto"/>
          </w:tcPr>
          <w:p w:rsidR="0075370A" w:rsidRDefault="0075370A" w:rsidP="003308BE"/>
        </w:tc>
      </w:tr>
      <w:tr w:rsidR="0075370A" w:rsidTr="0075370A">
        <w:trPr>
          <w:jc w:val="center"/>
        </w:trPr>
        <w:tc>
          <w:tcPr>
            <w:tcW w:w="668"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1.5</w:t>
            </w:r>
          </w:p>
        </w:tc>
        <w:tc>
          <w:tcPr>
            <w:tcW w:w="2729"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xml:space="preserve">Κουτί </w:t>
            </w:r>
          </w:p>
        </w:tc>
        <w:tc>
          <w:tcPr>
            <w:tcW w:w="2127"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val="en-US" w:eastAsia="el-GR"/>
              </w:rPr>
              <w:t>Small Form Factor Tower</w:t>
            </w:r>
          </w:p>
        </w:tc>
        <w:tc>
          <w:tcPr>
            <w:tcW w:w="1505"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c>
          <w:tcPr>
            <w:tcW w:w="1613" w:type="dxa"/>
            <w:shd w:val="clear" w:color="auto" w:fill="auto"/>
          </w:tcPr>
          <w:p w:rsidR="0075370A" w:rsidRDefault="0075370A" w:rsidP="003308BE"/>
        </w:tc>
      </w:tr>
      <w:tr w:rsidR="0075370A" w:rsidTr="0075370A">
        <w:trPr>
          <w:jc w:val="center"/>
        </w:trPr>
        <w:tc>
          <w:tcPr>
            <w:tcW w:w="668" w:type="dxa"/>
            <w:shd w:val="clear" w:color="auto" w:fill="auto"/>
            <w:vAlign w:val="center"/>
          </w:tcPr>
          <w:p w:rsidR="0075370A" w:rsidRPr="00806C4A" w:rsidRDefault="0075370A" w:rsidP="003308BE">
            <w:pPr>
              <w:jc w:val="center"/>
              <w:rPr>
                <w:b/>
                <w:bCs/>
                <w:color w:val="000000"/>
                <w:sz w:val="24"/>
                <w:lang w:eastAsia="el-GR"/>
              </w:rPr>
            </w:pPr>
            <w:r w:rsidRPr="00806C4A">
              <w:rPr>
                <w:b/>
                <w:bCs/>
                <w:color w:val="000000"/>
                <w:sz w:val="24"/>
                <w:lang w:eastAsia="el-GR"/>
              </w:rPr>
              <w:t>1.6</w:t>
            </w:r>
          </w:p>
        </w:tc>
        <w:tc>
          <w:tcPr>
            <w:tcW w:w="2729" w:type="dxa"/>
            <w:shd w:val="clear" w:color="auto" w:fill="auto"/>
            <w:vAlign w:val="center"/>
          </w:tcPr>
          <w:p w:rsidR="0075370A" w:rsidRPr="00806C4A" w:rsidRDefault="0075370A" w:rsidP="003308BE">
            <w:pPr>
              <w:rPr>
                <w:b/>
                <w:bCs/>
                <w:color w:val="000000"/>
                <w:sz w:val="24"/>
                <w:lang w:eastAsia="el-GR"/>
              </w:rPr>
            </w:pPr>
            <w:r w:rsidRPr="00806C4A">
              <w:rPr>
                <w:b/>
                <w:bCs/>
                <w:color w:val="000000"/>
                <w:sz w:val="24"/>
                <w:lang w:eastAsia="el-GR"/>
              </w:rPr>
              <w:t>ΕΠΕΞΕΡΓΑΣΤΗΣ</w:t>
            </w:r>
          </w:p>
        </w:tc>
        <w:tc>
          <w:tcPr>
            <w:tcW w:w="2127" w:type="dxa"/>
            <w:shd w:val="clear" w:color="auto" w:fill="auto"/>
            <w:vAlign w:val="center"/>
          </w:tcPr>
          <w:p w:rsidR="0075370A" w:rsidRPr="00806C4A" w:rsidRDefault="0075370A" w:rsidP="003308BE">
            <w:pPr>
              <w:ind w:firstLineChars="100" w:firstLine="241"/>
              <w:rPr>
                <w:b/>
                <w:bCs/>
                <w:color w:val="000000"/>
                <w:sz w:val="24"/>
                <w:lang w:eastAsia="el-GR"/>
              </w:rPr>
            </w:pPr>
            <w:r w:rsidRPr="00806C4A">
              <w:rPr>
                <w:b/>
                <w:bCs/>
                <w:color w:val="000000"/>
                <w:sz w:val="24"/>
                <w:lang w:eastAsia="el-GR"/>
              </w:rPr>
              <w:t> </w:t>
            </w:r>
          </w:p>
        </w:tc>
        <w:tc>
          <w:tcPr>
            <w:tcW w:w="1505" w:type="dxa"/>
            <w:shd w:val="clear" w:color="auto" w:fill="auto"/>
            <w:vAlign w:val="center"/>
          </w:tcPr>
          <w:p w:rsidR="0075370A" w:rsidRPr="00806C4A" w:rsidRDefault="0075370A" w:rsidP="003308BE">
            <w:pPr>
              <w:ind w:firstLineChars="100" w:firstLine="241"/>
              <w:rPr>
                <w:b/>
                <w:bCs/>
                <w:color w:val="000000"/>
                <w:sz w:val="24"/>
                <w:lang w:eastAsia="el-GR"/>
              </w:rPr>
            </w:pPr>
            <w:r w:rsidRPr="00806C4A">
              <w:rPr>
                <w:b/>
                <w:bCs/>
                <w:color w:val="000000"/>
                <w:sz w:val="24"/>
                <w:lang w:eastAsia="el-GR"/>
              </w:rPr>
              <w:t> </w:t>
            </w:r>
          </w:p>
        </w:tc>
        <w:tc>
          <w:tcPr>
            <w:tcW w:w="1613" w:type="dxa"/>
            <w:shd w:val="clear" w:color="auto" w:fill="auto"/>
          </w:tcPr>
          <w:p w:rsidR="0075370A" w:rsidRDefault="0075370A" w:rsidP="003308BE"/>
        </w:tc>
      </w:tr>
      <w:tr w:rsidR="0075370A" w:rsidTr="0075370A">
        <w:trPr>
          <w:jc w:val="center"/>
        </w:trPr>
        <w:tc>
          <w:tcPr>
            <w:tcW w:w="668"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1.7</w:t>
            </w:r>
          </w:p>
        </w:tc>
        <w:tc>
          <w:tcPr>
            <w:tcW w:w="2729" w:type="dxa"/>
            <w:shd w:val="clear" w:color="auto" w:fill="auto"/>
            <w:vAlign w:val="center"/>
          </w:tcPr>
          <w:p w:rsidR="0075370A" w:rsidRPr="00806C4A" w:rsidRDefault="0075370A" w:rsidP="003308BE">
            <w:pPr>
              <w:rPr>
                <w:color w:val="000000"/>
                <w:sz w:val="24"/>
                <w:lang w:eastAsia="el-GR"/>
              </w:rPr>
            </w:pPr>
            <w:r w:rsidRPr="00806C4A">
              <w:rPr>
                <w:color w:val="000000"/>
                <w:sz w:val="24"/>
                <w:lang w:val="en-US" w:eastAsia="el-GR"/>
              </w:rPr>
              <w:t>Intel</w:t>
            </w:r>
            <w:r w:rsidRPr="00806C4A">
              <w:rPr>
                <w:color w:val="000000"/>
                <w:sz w:val="24"/>
                <w:lang w:eastAsia="el-GR"/>
              </w:rPr>
              <w:t xml:space="preserve"> </w:t>
            </w:r>
            <w:r w:rsidRPr="00806C4A">
              <w:rPr>
                <w:color w:val="000000"/>
                <w:sz w:val="24"/>
                <w:lang w:val="en-US" w:eastAsia="el-GR"/>
              </w:rPr>
              <w:t>Core</w:t>
            </w:r>
            <w:r w:rsidRPr="00806C4A">
              <w:rPr>
                <w:color w:val="000000"/>
                <w:sz w:val="24"/>
                <w:lang w:eastAsia="el-GR"/>
              </w:rPr>
              <w:t xml:space="preserve"> </w:t>
            </w:r>
            <w:proofErr w:type="spellStart"/>
            <w:r w:rsidRPr="00806C4A">
              <w:rPr>
                <w:color w:val="000000"/>
                <w:sz w:val="24"/>
                <w:lang w:val="en-US" w:eastAsia="el-GR"/>
              </w:rPr>
              <w:t>i</w:t>
            </w:r>
            <w:proofErr w:type="spellEnd"/>
            <w:r w:rsidRPr="00806C4A">
              <w:rPr>
                <w:color w:val="000000"/>
                <w:sz w:val="24"/>
                <w:lang w:eastAsia="el-GR"/>
              </w:rPr>
              <w:t xml:space="preserve">3-10100, μνήμη </w:t>
            </w:r>
            <w:r w:rsidRPr="00806C4A">
              <w:rPr>
                <w:color w:val="000000"/>
                <w:sz w:val="24"/>
                <w:lang w:val="en-US" w:eastAsia="el-GR"/>
              </w:rPr>
              <w:t>cache</w:t>
            </w:r>
            <w:r w:rsidRPr="00806C4A">
              <w:rPr>
                <w:color w:val="000000"/>
                <w:sz w:val="24"/>
                <w:lang w:eastAsia="el-GR"/>
              </w:rPr>
              <w:t xml:space="preserve"> 6 </w:t>
            </w:r>
            <w:r w:rsidRPr="00806C4A">
              <w:rPr>
                <w:color w:val="000000"/>
                <w:sz w:val="24"/>
                <w:lang w:val="en-US" w:eastAsia="el-GR"/>
              </w:rPr>
              <w:t>MB</w:t>
            </w:r>
            <w:r w:rsidRPr="00806C4A">
              <w:rPr>
                <w:color w:val="000000"/>
                <w:sz w:val="24"/>
                <w:lang w:eastAsia="el-GR"/>
              </w:rPr>
              <w:t xml:space="preserve">, </w:t>
            </w:r>
            <w:proofErr w:type="spellStart"/>
            <w:r w:rsidRPr="00806C4A">
              <w:rPr>
                <w:color w:val="000000"/>
                <w:sz w:val="24"/>
                <w:lang w:eastAsia="el-GR"/>
              </w:rPr>
              <w:t>τετραπύρηνος</w:t>
            </w:r>
            <w:proofErr w:type="spellEnd"/>
            <w:r w:rsidRPr="00806C4A">
              <w:rPr>
                <w:color w:val="000000"/>
                <w:sz w:val="24"/>
                <w:lang w:eastAsia="el-GR"/>
              </w:rPr>
              <w:t xml:space="preserve">, 3,6 </w:t>
            </w:r>
            <w:r w:rsidRPr="00806C4A">
              <w:rPr>
                <w:color w:val="000000"/>
                <w:sz w:val="24"/>
                <w:lang w:val="en-US" w:eastAsia="el-GR"/>
              </w:rPr>
              <w:t>GHz</w:t>
            </w:r>
            <w:r w:rsidRPr="00806C4A">
              <w:rPr>
                <w:color w:val="000000"/>
                <w:sz w:val="24"/>
                <w:lang w:eastAsia="el-GR"/>
              </w:rPr>
              <w:t xml:space="preserve"> ή ισοδύναμος</w:t>
            </w:r>
          </w:p>
        </w:tc>
        <w:tc>
          <w:tcPr>
            <w:tcW w:w="2127"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ναι</w:t>
            </w:r>
          </w:p>
        </w:tc>
        <w:tc>
          <w:tcPr>
            <w:tcW w:w="1505"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c>
          <w:tcPr>
            <w:tcW w:w="1613" w:type="dxa"/>
            <w:shd w:val="clear" w:color="auto" w:fill="auto"/>
          </w:tcPr>
          <w:p w:rsidR="0075370A" w:rsidRDefault="0075370A" w:rsidP="003308BE"/>
        </w:tc>
      </w:tr>
      <w:tr w:rsidR="0075370A" w:rsidTr="0075370A">
        <w:trPr>
          <w:jc w:val="center"/>
        </w:trPr>
        <w:tc>
          <w:tcPr>
            <w:tcW w:w="668"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1.8</w:t>
            </w:r>
          </w:p>
        </w:tc>
        <w:tc>
          <w:tcPr>
            <w:tcW w:w="2729"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Συχνότητα Επεξεργαστή</w:t>
            </w:r>
          </w:p>
        </w:tc>
        <w:tc>
          <w:tcPr>
            <w:tcW w:w="2127"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val="en-US" w:eastAsia="el-GR"/>
              </w:rPr>
              <w:t>≥ 3.</w:t>
            </w:r>
            <w:r w:rsidRPr="00806C4A">
              <w:rPr>
                <w:color w:val="000000"/>
                <w:sz w:val="24"/>
                <w:lang w:eastAsia="el-GR"/>
              </w:rPr>
              <w:t>3</w:t>
            </w:r>
            <w:r w:rsidRPr="00806C4A">
              <w:rPr>
                <w:color w:val="000000"/>
                <w:sz w:val="24"/>
                <w:lang w:val="en-US" w:eastAsia="el-GR"/>
              </w:rPr>
              <w:t>GHz</w:t>
            </w:r>
          </w:p>
        </w:tc>
        <w:tc>
          <w:tcPr>
            <w:tcW w:w="1505"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c>
          <w:tcPr>
            <w:tcW w:w="1613" w:type="dxa"/>
            <w:shd w:val="clear" w:color="auto" w:fill="auto"/>
          </w:tcPr>
          <w:p w:rsidR="0075370A" w:rsidRDefault="0075370A" w:rsidP="003308BE"/>
        </w:tc>
      </w:tr>
      <w:tr w:rsidR="0075370A" w:rsidTr="0075370A">
        <w:trPr>
          <w:jc w:val="center"/>
        </w:trPr>
        <w:tc>
          <w:tcPr>
            <w:tcW w:w="668" w:type="dxa"/>
            <w:shd w:val="clear" w:color="auto" w:fill="auto"/>
            <w:vAlign w:val="center"/>
          </w:tcPr>
          <w:p w:rsidR="0075370A" w:rsidRPr="00806C4A" w:rsidRDefault="0075370A" w:rsidP="003308BE">
            <w:pPr>
              <w:jc w:val="center"/>
              <w:rPr>
                <w:b/>
                <w:bCs/>
                <w:color w:val="000000"/>
                <w:sz w:val="24"/>
                <w:lang w:eastAsia="el-GR"/>
              </w:rPr>
            </w:pPr>
            <w:r w:rsidRPr="00806C4A">
              <w:rPr>
                <w:b/>
                <w:bCs/>
                <w:color w:val="000000"/>
                <w:sz w:val="24"/>
                <w:lang w:eastAsia="el-GR"/>
              </w:rPr>
              <w:t>1.9</w:t>
            </w:r>
          </w:p>
        </w:tc>
        <w:tc>
          <w:tcPr>
            <w:tcW w:w="2729" w:type="dxa"/>
            <w:shd w:val="clear" w:color="auto" w:fill="auto"/>
            <w:vAlign w:val="center"/>
          </w:tcPr>
          <w:p w:rsidR="0075370A" w:rsidRPr="00806C4A" w:rsidRDefault="0075370A" w:rsidP="003308BE">
            <w:pPr>
              <w:rPr>
                <w:b/>
                <w:bCs/>
                <w:color w:val="000000"/>
                <w:sz w:val="24"/>
                <w:lang w:eastAsia="el-GR"/>
              </w:rPr>
            </w:pPr>
            <w:r w:rsidRPr="00806C4A">
              <w:rPr>
                <w:b/>
                <w:bCs/>
                <w:color w:val="000000"/>
                <w:sz w:val="24"/>
                <w:lang w:eastAsia="el-GR"/>
              </w:rPr>
              <w:t>ΜΝΗΜΗ RAM</w:t>
            </w:r>
          </w:p>
        </w:tc>
        <w:tc>
          <w:tcPr>
            <w:tcW w:w="2127" w:type="dxa"/>
            <w:shd w:val="clear" w:color="auto" w:fill="auto"/>
            <w:vAlign w:val="center"/>
          </w:tcPr>
          <w:p w:rsidR="0075370A" w:rsidRPr="00806C4A" w:rsidRDefault="0075370A" w:rsidP="003308BE">
            <w:pPr>
              <w:ind w:firstLineChars="100" w:firstLine="241"/>
              <w:rPr>
                <w:b/>
                <w:bCs/>
                <w:color w:val="000000"/>
                <w:sz w:val="24"/>
                <w:lang w:eastAsia="el-GR"/>
              </w:rPr>
            </w:pPr>
            <w:r w:rsidRPr="00806C4A">
              <w:rPr>
                <w:b/>
                <w:bCs/>
                <w:color w:val="000000"/>
                <w:sz w:val="24"/>
                <w:lang w:eastAsia="el-GR"/>
              </w:rPr>
              <w:t> </w:t>
            </w:r>
          </w:p>
        </w:tc>
        <w:tc>
          <w:tcPr>
            <w:tcW w:w="1505" w:type="dxa"/>
            <w:shd w:val="clear" w:color="auto" w:fill="auto"/>
            <w:vAlign w:val="center"/>
          </w:tcPr>
          <w:p w:rsidR="0075370A" w:rsidRPr="00806C4A" w:rsidRDefault="0075370A" w:rsidP="003308BE">
            <w:pPr>
              <w:ind w:firstLineChars="100" w:firstLine="241"/>
              <w:rPr>
                <w:b/>
                <w:bCs/>
                <w:color w:val="000000"/>
                <w:sz w:val="24"/>
                <w:lang w:eastAsia="el-GR"/>
              </w:rPr>
            </w:pPr>
            <w:r w:rsidRPr="00806C4A">
              <w:rPr>
                <w:b/>
                <w:bCs/>
                <w:color w:val="000000"/>
                <w:sz w:val="24"/>
                <w:lang w:eastAsia="el-GR"/>
              </w:rPr>
              <w:t> </w:t>
            </w:r>
          </w:p>
        </w:tc>
        <w:tc>
          <w:tcPr>
            <w:tcW w:w="1613" w:type="dxa"/>
            <w:shd w:val="clear" w:color="auto" w:fill="auto"/>
          </w:tcPr>
          <w:p w:rsidR="0075370A" w:rsidRDefault="0075370A" w:rsidP="003308BE"/>
        </w:tc>
      </w:tr>
      <w:tr w:rsidR="0075370A" w:rsidTr="0075370A">
        <w:trPr>
          <w:jc w:val="center"/>
        </w:trPr>
        <w:tc>
          <w:tcPr>
            <w:tcW w:w="668"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1.10</w:t>
            </w:r>
          </w:p>
        </w:tc>
        <w:tc>
          <w:tcPr>
            <w:tcW w:w="2729"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Μέγεθος Μνήμης</w:t>
            </w:r>
          </w:p>
        </w:tc>
        <w:tc>
          <w:tcPr>
            <w:tcW w:w="2127"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val="en-US" w:eastAsia="el-GR"/>
              </w:rPr>
              <w:t xml:space="preserve">≥ </w:t>
            </w:r>
            <w:r w:rsidRPr="00806C4A">
              <w:rPr>
                <w:color w:val="000000"/>
                <w:sz w:val="24"/>
                <w:lang w:eastAsia="el-GR"/>
              </w:rPr>
              <w:t>8</w:t>
            </w:r>
            <w:r w:rsidRPr="00806C4A">
              <w:rPr>
                <w:color w:val="000000"/>
                <w:sz w:val="24"/>
                <w:lang w:val="en-US" w:eastAsia="el-GR"/>
              </w:rPr>
              <w:t xml:space="preserve">GB </w:t>
            </w:r>
          </w:p>
        </w:tc>
        <w:tc>
          <w:tcPr>
            <w:tcW w:w="1505"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c>
          <w:tcPr>
            <w:tcW w:w="1613" w:type="dxa"/>
            <w:shd w:val="clear" w:color="auto" w:fill="auto"/>
          </w:tcPr>
          <w:p w:rsidR="0075370A" w:rsidRDefault="0075370A" w:rsidP="003308BE"/>
        </w:tc>
      </w:tr>
      <w:tr w:rsidR="0075370A" w:rsidTr="0075370A">
        <w:trPr>
          <w:jc w:val="center"/>
        </w:trPr>
        <w:tc>
          <w:tcPr>
            <w:tcW w:w="668"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1.11</w:t>
            </w:r>
          </w:p>
        </w:tc>
        <w:tc>
          <w:tcPr>
            <w:tcW w:w="2729"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Τύπος Μνήμης</w:t>
            </w:r>
          </w:p>
        </w:tc>
        <w:tc>
          <w:tcPr>
            <w:tcW w:w="2127"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val="en-US" w:eastAsia="el-GR"/>
              </w:rPr>
              <w:t>DDR4</w:t>
            </w:r>
          </w:p>
        </w:tc>
        <w:tc>
          <w:tcPr>
            <w:tcW w:w="1505"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c>
          <w:tcPr>
            <w:tcW w:w="1613" w:type="dxa"/>
            <w:shd w:val="clear" w:color="auto" w:fill="auto"/>
          </w:tcPr>
          <w:p w:rsidR="0075370A" w:rsidRDefault="0075370A" w:rsidP="003308BE"/>
        </w:tc>
      </w:tr>
      <w:tr w:rsidR="0075370A" w:rsidTr="0075370A">
        <w:trPr>
          <w:jc w:val="center"/>
        </w:trPr>
        <w:tc>
          <w:tcPr>
            <w:tcW w:w="668"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1.12</w:t>
            </w:r>
          </w:p>
        </w:tc>
        <w:tc>
          <w:tcPr>
            <w:tcW w:w="2729"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Συχνότητα Μνήμης</w:t>
            </w:r>
          </w:p>
        </w:tc>
        <w:tc>
          <w:tcPr>
            <w:tcW w:w="2127"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 xml:space="preserve">2666 </w:t>
            </w:r>
            <w:proofErr w:type="spellStart"/>
            <w:r w:rsidRPr="00806C4A">
              <w:rPr>
                <w:color w:val="000000"/>
                <w:sz w:val="24"/>
                <w:lang w:eastAsia="el-GR"/>
              </w:rPr>
              <w:t>MHz</w:t>
            </w:r>
            <w:proofErr w:type="spellEnd"/>
          </w:p>
        </w:tc>
        <w:tc>
          <w:tcPr>
            <w:tcW w:w="1505"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c>
          <w:tcPr>
            <w:tcW w:w="1613" w:type="dxa"/>
            <w:shd w:val="clear" w:color="auto" w:fill="auto"/>
          </w:tcPr>
          <w:p w:rsidR="0075370A" w:rsidRDefault="0075370A" w:rsidP="003308BE"/>
        </w:tc>
      </w:tr>
      <w:tr w:rsidR="0075370A" w:rsidTr="0075370A">
        <w:trPr>
          <w:jc w:val="center"/>
        </w:trPr>
        <w:tc>
          <w:tcPr>
            <w:tcW w:w="668" w:type="dxa"/>
            <w:shd w:val="clear" w:color="auto" w:fill="auto"/>
            <w:vAlign w:val="center"/>
          </w:tcPr>
          <w:p w:rsidR="0075370A" w:rsidRPr="00806C4A" w:rsidRDefault="0075370A" w:rsidP="003308BE">
            <w:pPr>
              <w:jc w:val="center"/>
              <w:rPr>
                <w:b/>
                <w:bCs/>
                <w:color w:val="000000"/>
                <w:sz w:val="24"/>
                <w:lang w:eastAsia="el-GR"/>
              </w:rPr>
            </w:pPr>
            <w:r w:rsidRPr="00806C4A">
              <w:rPr>
                <w:b/>
                <w:bCs/>
                <w:color w:val="000000"/>
                <w:sz w:val="24"/>
                <w:lang w:eastAsia="el-GR"/>
              </w:rPr>
              <w:t>1.13</w:t>
            </w:r>
          </w:p>
        </w:tc>
        <w:tc>
          <w:tcPr>
            <w:tcW w:w="2729" w:type="dxa"/>
            <w:shd w:val="clear" w:color="auto" w:fill="auto"/>
            <w:vAlign w:val="center"/>
          </w:tcPr>
          <w:p w:rsidR="0075370A" w:rsidRPr="00806C4A" w:rsidRDefault="0075370A" w:rsidP="003308BE">
            <w:pPr>
              <w:rPr>
                <w:b/>
                <w:bCs/>
                <w:color w:val="000000"/>
                <w:sz w:val="24"/>
                <w:lang w:eastAsia="el-GR"/>
              </w:rPr>
            </w:pPr>
            <w:r w:rsidRPr="00806C4A">
              <w:rPr>
                <w:b/>
                <w:bCs/>
                <w:color w:val="000000"/>
                <w:sz w:val="24"/>
                <w:lang w:eastAsia="el-GR"/>
              </w:rPr>
              <w:t>ΣΚΛΗΡΟΣ ΔΙΣΚΟΣ</w:t>
            </w:r>
          </w:p>
        </w:tc>
        <w:tc>
          <w:tcPr>
            <w:tcW w:w="2127" w:type="dxa"/>
            <w:shd w:val="clear" w:color="auto" w:fill="auto"/>
            <w:vAlign w:val="center"/>
          </w:tcPr>
          <w:p w:rsidR="0075370A" w:rsidRPr="00806C4A" w:rsidRDefault="0075370A" w:rsidP="003308BE">
            <w:pPr>
              <w:ind w:firstLineChars="100" w:firstLine="241"/>
              <w:rPr>
                <w:b/>
                <w:bCs/>
                <w:color w:val="000000"/>
                <w:sz w:val="24"/>
                <w:lang w:eastAsia="el-GR"/>
              </w:rPr>
            </w:pPr>
          </w:p>
        </w:tc>
        <w:tc>
          <w:tcPr>
            <w:tcW w:w="1505" w:type="dxa"/>
            <w:shd w:val="clear" w:color="auto" w:fill="auto"/>
            <w:vAlign w:val="center"/>
          </w:tcPr>
          <w:p w:rsidR="0075370A" w:rsidRPr="00806C4A" w:rsidRDefault="0075370A" w:rsidP="003308BE">
            <w:pPr>
              <w:ind w:firstLineChars="100" w:firstLine="241"/>
              <w:rPr>
                <w:b/>
                <w:bCs/>
                <w:color w:val="000000"/>
                <w:sz w:val="24"/>
                <w:lang w:eastAsia="el-GR"/>
              </w:rPr>
            </w:pPr>
          </w:p>
        </w:tc>
        <w:tc>
          <w:tcPr>
            <w:tcW w:w="1613" w:type="dxa"/>
            <w:shd w:val="clear" w:color="auto" w:fill="auto"/>
          </w:tcPr>
          <w:p w:rsidR="0075370A" w:rsidRDefault="0075370A" w:rsidP="003308BE"/>
        </w:tc>
      </w:tr>
      <w:tr w:rsidR="0075370A" w:rsidTr="0075370A">
        <w:trPr>
          <w:jc w:val="center"/>
        </w:trPr>
        <w:tc>
          <w:tcPr>
            <w:tcW w:w="668" w:type="dxa"/>
            <w:shd w:val="clear" w:color="auto" w:fill="auto"/>
            <w:vAlign w:val="center"/>
          </w:tcPr>
          <w:p w:rsidR="0075370A" w:rsidRPr="00806C4A" w:rsidRDefault="0075370A" w:rsidP="003308BE">
            <w:pPr>
              <w:jc w:val="center"/>
              <w:rPr>
                <w:sz w:val="24"/>
                <w:lang w:eastAsia="el-GR"/>
              </w:rPr>
            </w:pPr>
            <w:r w:rsidRPr="00806C4A">
              <w:rPr>
                <w:sz w:val="24"/>
                <w:lang w:eastAsia="el-GR"/>
              </w:rPr>
              <w:t>1.14</w:t>
            </w:r>
          </w:p>
        </w:tc>
        <w:tc>
          <w:tcPr>
            <w:tcW w:w="2729" w:type="dxa"/>
            <w:shd w:val="clear" w:color="auto" w:fill="auto"/>
            <w:vAlign w:val="center"/>
          </w:tcPr>
          <w:p w:rsidR="0075370A" w:rsidRPr="00806C4A" w:rsidRDefault="0075370A" w:rsidP="003308BE">
            <w:pPr>
              <w:rPr>
                <w:sz w:val="24"/>
                <w:lang w:eastAsia="el-GR"/>
              </w:rPr>
            </w:pPr>
            <w:r w:rsidRPr="00806C4A">
              <w:rPr>
                <w:sz w:val="24"/>
                <w:lang w:eastAsia="el-GR"/>
              </w:rPr>
              <w:t>τύπος</w:t>
            </w:r>
          </w:p>
        </w:tc>
        <w:tc>
          <w:tcPr>
            <w:tcW w:w="2127" w:type="dxa"/>
            <w:shd w:val="clear" w:color="auto" w:fill="auto"/>
            <w:vAlign w:val="center"/>
          </w:tcPr>
          <w:p w:rsidR="0075370A" w:rsidRPr="00806C4A" w:rsidRDefault="0075370A" w:rsidP="003308BE">
            <w:pPr>
              <w:jc w:val="center"/>
              <w:rPr>
                <w:sz w:val="24"/>
                <w:lang w:val="en-US" w:eastAsia="el-GR"/>
              </w:rPr>
            </w:pPr>
            <w:r w:rsidRPr="00806C4A">
              <w:rPr>
                <w:sz w:val="24"/>
                <w:lang w:val="en-US" w:eastAsia="el-GR"/>
              </w:rPr>
              <w:t xml:space="preserve">SSD 2.5” </w:t>
            </w:r>
            <w:r w:rsidRPr="00806C4A">
              <w:rPr>
                <w:sz w:val="24"/>
                <w:lang w:eastAsia="el-GR"/>
              </w:rPr>
              <w:t>SATA</w:t>
            </w:r>
            <w:r w:rsidRPr="00806C4A">
              <w:rPr>
                <w:sz w:val="24"/>
                <w:lang w:val="en-US" w:eastAsia="el-GR"/>
              </w:rPr>
              <w:t xml:space="preserve"> III </w:t>
            </w:r>
          </w:p>
        </w:tc>
        <w:tc>
          <w:tcPr>
            <w:tcW w:w="1505"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c>
          <w:tcPr>
            <w:tcW w:w="1613" w:type="dxa"/>
            <w:shd w:val="clear" w:color="auto" w:fill="auto"/>
          </w:tcPr>
          <w:p w:rsidR="0075370A" w:rsidRDefault="0075370A" w:rsidP="003308BE"/>
        </w:tc>
      </w:tr>
      <w:tr w:rsidR="0075370A" w:rsidTr="0075370A">
        <w:trPr>
          <w:jc w:val="center"/>
        </w:trPr>
        <w:tc>
          <w:tcPr>
            <w:tcW w:w="668" w:type="dxa"/>
            <w:shd w:val="clear" w:color="auto" w:fill="auto"/>
            <w:vAlign w:val="center"/>
          </w:tcPr>
          <w:p w:rsidR="0075370A" w:rsidRPr="00806C4A" w:rsidRDefault="0075370A" w:rsidP="003308BE">
            <w:pPr>
              <w:jc w:val="center"/>
              <w:rPr>
                <w:sz w:val="24"/>
                <w:lang w:eastAsia="el-GR"/>
              </w:rPr>
            </w:pPr>
            <w:r w:rsidRPr="00806C4A">
              <w:rPr>
                <w:sz w:val="24"/>
                <w:lang w:eastAsia="el-GR"/>
              </w:rPr>
              <w:lastRenderedPageBreak/>
              <w:t>1.15</w:t>
            </w:r>
          </w:p>
        </w:tc>
        <w:tc>
          <w:tcPr>
            <w:tcW w:w="2729" w:type="dxa"/>
            <w:shd w:val="clear" w:color="auto" w:fill="auto"/>
            <w:vAlign w:val="center"/>
          </w:tcPr>
          <w:p w:rsidR="0075370A" w:rsidRPr="00806C4A" w:rsidRDefault="0075370A" w:rsidP="003308BE">
            <w:pPr>
              <w:rPr>
                <w:sz w:val="24"/>
                <w:lang w:eastAsia="el-GR"/>
              </w:rPr>
            </w:pPr>
            <w:r w:rsidRPr="00806C4A">
              <w:rPr>
                <w:sz w:val="24"/>
                <w:lang w:eastAsia="el-GR"/>
              </w:rPr>
              <w:t>Χωρητικότητα Σκληρού Δίσκου</w:t>
            </w:r>
          </w:p>
        </w:tc>
        <w:tc>
          <w:tcPr>
            <w:tcW w:w="2127" w:type="dxa"/>
            <w:shd w:val="clear" w:color="auto" w:fill="auto"/>
            <w:vAlign w:val="center"/>
          </w:tcPr>
          <w:p w:rsidR="0075370A" w:rsidRPr="00806C4A" w:rsidRDefault="0075370A" w:rsidP="003308BE">
            <w:pPr>
              <w:jc w:val="center"/>
              <w:rPr>
                <w:sz w:val="24"/>
                <w:lang w:eastAsia="el-GR"/>
              </w:rPr>
            </w:pPr>
            <w:r w:rsidRPr="00806C4A">
              <w:rPr>
                <w:sz w:val="24"/>
                <w:lang w:val="en-US" w:eastAsia="el-GR"/>
              </w:rPr>
              <w:t>&gt;=480GB</w:t>
            </w:r>
          </w:p>
        </w:tc>
        <w:tc>
          <w:tcPr>
            <w:tcW w:w="1505"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c>
          <w:tcPr>
            <w:tcW w:w="1613" w:type="dxa"/>
            <w:shd w:val="clear" w:color="auto" w:fill="auto"/>
          </w:tcPr>
          <w:p w:rsidR="0075370A" w:rsidRDefault="0075370A" w:rsidP="003308BE"/>
        </w:tc>
      </w:tr>
      <w:tr w:rsidR="0075370A" w:rsidTr="0075370A">
        <w:trPr>
          <w:jc w:val="center"/>
        </w:trPr>
        <w:tc>
          <w:tcPr>
            <w:tcW w:w="668"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1.16</w:t>
            </w:r>
          </w:p>
        </w:tc>
        <w:tc>
          <w:tcPr>
            <w:tcW w:w="2729"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Κάρτα Γραφικών</w:t>
            </w:r>
          </w:p>
        </w:tc>
        <w:tc>
          <w:tcPr>
            <w:tcW w:w="2127"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val="en-US" w:eastAsia="el-GR"/>
              </w:rPr>
              <w:t>On board</w:t>
            </w:r>
          </w:p>
        </w:tc>
        <w:tc>
          <w:tcPr>
            <w:tcW w:w="1505"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c>
          <w:tcPr>
            <w:tcW w:w="1613" w:type="dxa"/>
            <w:shd w:val="clear" w:color="auto" w:fill="auto"/>
          </w:tcPr>
          <w:p w:rsidR="0075370A" w:rsidRDefault="0075370A" w:rsidP="003308BE"/>
        </w:tc>
      </w:tr>
      <w:tr w:rsidR="0075370A" w:rsidTr="0075370A">
        <w:trPr>
          <w:jc w:val="center"/>
        </w:trPr>
        <w:tc>
          <w:tcPr>
            <w:tcW w:w="668" w:type="dxa"/>
            <w:shd w:val="clear" w:color="auto" w:fill="auto"/>
            <w:vAlign w:val="center"/>
          </w:tcPr>
          <w:p w:rsidR="0075370A" w:rsidRPr="00806C4A" w:rsidRDefault="0075370A" w:rsidP="003308BE">
            <w:pPr>
              <w:jc w:val="center"/>
              <w:rPr>
                <w:color w:val="000000"/>
              </w:rPr>
            </w:pPr>
            <w:r w:rsidRPr="00806C4A">
              <w:rPr>
                <w:color w:val="000000"/>
              </w:rPr>
              <w:t>1.17</w:t>
            </w:r>
          </w:p>
        </w:tc>
        <w:tc>
          <w:tcPr>
            <w:tcW w:w="2729" w:type="dxa"/>
            <w:shd w:val="clear" w:color="auto" w:fill="auto"/>
            <w:vAlign w:val="bottom"/>
          </w:tcPr>
          <w:p w:rsidR="0075370A" w:rsidRPr="00806C4A" w:rsidRDefault="0075370A" w:rsidP="003308BE">
            <w:pPr>
              <w:rPr>
                <w:color w:val="000000"/>
              </w:rPr>
            </w:pPr>
            <w:r w:rsidRPr="00806C4A">
              <w:rPr>
                <w:color w:val="000000"/>
              </w:rPr>
              <w:t>Οπτικά Μέσα</w:t>
            </w:r>
          </w:p>
        </w:tc>
        <w:tc>
          <w:tcPr>
            <w:tcW w:w="2127" w:type="dxa"/>
            <w:shd w:val="clear" w:color="auto" w:fill="auto"/>
            <w:vAlign w:val="bottom"/>
          </w:tcPr>
          <w:p w:rsidR="0075370A" w:rsidRPr="00806C4A" w:rsidRDefault="0075370A" w:rsidP="003308BE">
            <w:pPr>
              <w:jc w:val="center"/>
              <w:rPr>
                <w:color w:val="000000"/>
              </w:rPr>
            </w:pPr>
            <w:r w:rsidRPr="00806C4A">
              <w:rPr>
                <w:color w:val="000000"/>
              </w:rPr>
              <w:t>DVD-RW</w:t>
            </w:r>
          </w:p>
        </w:tc>
        <w:tc>
          <w:tcPr>
            <w:tcW w:w="1505"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c>
          <w:tcPr>
            <w:tcW w:w="1613" w:type="dxa"/>
            <w:shd w:val="clear" w:color="auto" w:fill="auto"/>
          </w:tcPr>
          <w:p w:rsidR="0075370A" w:rsidRDefault="0075370A" w:rsidP="003308BE"/>
        </w:tc>
      </w:tr>
      <w:tr w:rsidR="0075370A" w:rsidRPr="0075370A" w:rsidTr="0075370A">
        <w:trPr>
          <w:jc w:val="center"/>
        </w:trPr>
        <w:tc>
          <w:tcPr>
            <w:tcW w:w="668" w:type="dxa"/>
            <w:shd w:val="clear" w:color="auto" w:fill="auto"/>
            <w:vAlign w:val="center"/>
          </w:tcPr>
          <w:p w:rsidR="0075370A" w:rsidRPr="0075370A" w:rsidRDefault="0075370A" w:rsidP="003308BE">
            <w:pPr>
              <w:jc w:val="center"/>
              <w:rPr>
                <w:color w:val="000000"/>
                <w:sz w:val="24"/>
              </w:rPr>
            </w:pPr>
            <w:r w:rsidRPr="0075370A">
              <w:rPr>
                <w:color w:val="000000"/>
                <w:sz w:val="24"/>
              </w:rPr>
              <w:t>1.18</w:t>
            </w:r>
          </w:p>
        </w:tc>
        <w:tc>
          <w:tcPr>
            <w:tcW w:w="2729" w:type="dxa"/>
            <w:shd w:val="clear" w:color="auto" w:fill="auto"/>
            <w:vAlign w:val="center"/>
          </w:tcPr>
          <w:p w:rsidR="0075370A" w:rsidRPr="0075370A" w:rsidRDefault="0075370A" w:rsidP="0075370A">
            <w:pPr>
              <w:rPr>
                <w:color w:val="000000"/>
                <w:sz w:val="24"/>
              </w:rPr>
            </w:pPr>
            <w:r w:rsidRPr="0075370A">
              <w:rPr>
                <w:color w:val="000000"/>
                <w:sz w:val="24"/>
              </w:rPr>
              <w:t>Συνδεσιμότητα</w:t>
            </w:r>
          </w:p>
        </w:tc>
        <w:tc>
          <w:tcPr>
            <w:tcW w:w="2127" w:type="dxa"/>
            <w:shd w:val="clear" w:color="auto" w:fill="auto"/>
            <w:vAlign w:val="bottom"/>
          </w:tcPr>
          <w:p w:rsidR="0075370A" w:rsidRPr="0075370A" w:rsidRDefault="0075370A" w:rsidP="003308BE">
            <w:pPr>
              <w:jc w:val="center"/>
              <w:rPr>
                <w:color w:val="000000"/>
                <w:sz w:val="24"/>
                <w:lang w:val="en-US"/>
              </w:rPr>
            </w:pPr>
            <w:r w:rsidRPr="0075370A">
              <w:rPr>
                <w:color w:val="000000"/>
                <w:sz w:val="24"/>
                <w:lang w:val="en-US"/>
              </w:rPr>
              <w:t>4x USB 3.2 Gen 1, 2x USB 2.0, 1x Ethernet (RJ-45), 1x HDMI, 1x VGA</w:t>
            </w:r>
          </w:p>
        </w:tc>
        <w:tc>
          <w:tcPr>
            <w:tcW w:w="1505" w:type="dxa"/>
            <w:shd w:val="clear" w:color="auto" w:fill="auto"/>
            <w:vAlign w:val="bottom"/>
          </w:tcPr>
          <w:p w:rsidR="0075370A" w:rsidRPr="00806C4A" w:rsidRDefault="0075370A" w:rsidP="003308BE">
            <w:pPr>
              <w:rPr>
                <w:color w:val="000000"/>
                <w:lang w:val="en-US"/>
              </w:rPr>
            </w:pPr>
          </w:p>
        </w:tc>
        <w:tc>
          <w:tcPr>
            <w:tcW w:w="1613" w:type="dxa"/>
            <w:shd w:val="clear" w:color="auto" w:fill="auto"/>
          </w:tcPr>
          <w:p w:rsidR="0075370A" w:rsidRPr="00806C4A" w:rsidRDefault="0075370A" w:rsidP="003308BE">
            <w:pPr>
              <w:rPr>
                <w:lang w:val="en-US"/>
              </w:rPr>
            </w:pPr>
          </w:p>
        </w:tc>
      </w:tr>
      <w:tr w:rsidR="0075370A" w:rsidTr="0075370A">
        <w:trPr>
          <w:jc w:val="center"/>
        </w:trPr>
        <w:tc>
          <w:tcPr>
            <w:tcW w:w="668" w:type="dxa"/>
            <w:shd w:val="clear" w:color="auto" w:fill="auto"/>
            <w:vAlign w:val="center"/>
          </w:tcPr>
          <w:p w:rsidR="0075370A" w:rsidRPr="0075370A" w:rsidRDefault="0075370A" w:rsidP="003308BE">
            <w:pPr>
              <w:jc w:val="center"/>
              <w:rPr>
                <w:color w:val="000000"/>
                <w:sz w:val="24"/>
              </w:rPr>
            </w:pPr>
            <w:r w:rsidRPr="0075370A">
              <w:rPr>
                <w:color w:val="000000"/>
                <w:sz w:val="24"/>
              </w:rPr>
              <w:t>1.19</w:t>
            </w:r>
          </w:p>
        </w:tc>
        <w:tc>
          <w:tcPr>
            <w:tcW w:w="2729" w:type="dxa"/>
            <w:shd w:val="clear" w:color="auto" w:fill="auto"/>
            <w:vAlign w:val="center"/>
          </w:tcPr>
          <w:p w:rsidR="0075370A" w:rsidRPr="0075370A" w:rsidRDefault="0075370A" w:rsidP="0075370A">
            <w:pPr>
              <w:rPr>
                <w:color w:val="000000"/>
                <w:sz w:val="24"/>
              </w:rPr>
            </w:pPr>
            <w:r w:rsidRPr="0075370A">
              <w:rPr>
                <w:color w:val="000000"/>
                <w:sz w:val="24"/>
              </w:rPr>
              <w:t>Λειτουργικό Σύστημα</w:t>
            </w:r>
          </w:p>
        </w:tc>
        <w:tc>
          <w:tcPr>
            <w:tcW w:w="2127" w:type="dxa"/>
            <w:shd w:val="clear" w:color="auto" w:fill="auto"/>
            <w:vAlign w:val="bottom"/>
          </w:tcPr>
          <w:p w:rsidR="0075370A" w:rsidRPr="0075370A" w:rsidRDefault="0075370A" w:rsidP="003308BE">
            <w:pPr>
              <w:jc w:val="center"/>
              <w:rPr>
                <w:color w:val="000000"/>
                <w:sz w:val="24"/>
              </w:rPr>
            </w:pPr>
            <w:r w:rsidRPr="0075370A">
              <w:rPr>
                <w:color w:val="000000"/>
                <w:sz w:val="24"/>
              </w:rPr>
              <w:t xml:space="preserve">Microsoft Windows 10 </w:t>
            </w:r>
            <w:proofErr w:type="spellStart"/>
            <w:r w:rsidRPr="0075370A">
              <w:rPr>
                <w:color w:val="000000"/>
                <w:sz w:val="24"/>
              </w:rPr>
              <w:t>Pro</w:t>
            </w:r>
            <w:proofErr w:type="spellEnd"/>
            <w:r w:rsidRPr="0075370A">
              <w:rPr>
                <w:color w:val="000000"/>
                <w:sz w:val="24"/>
              </w:rPr>
              <w:t xml:space="preserve"> (64bit)</w:t>
            </w:r>
          </w:p>
        </w:tc>
        <w:tc>
          <w:tcPr>
            <w:tcW w:w="1505" w:type="dxa"/>
            <w:shd w:val="clear" w:color="auto" w:fill="auto"/>
            <w:vAlign w:val="bottom"/>
          </w:tcPr>
          <w:p w:rsidR="0075370A" w:rsidRPr="00806C4A" w:rsidRDefault="0075370A" w:rsidP="003308BE">
            <w:pPr>
              <w:rPr>
                <w:color w:val="000000"/>
              </w:rPr>
            </w:pPr>
          </w:p>
        </w:tc>
        <w:tc>
          <w:tcPr>
            <w:tcW w:w="1613" w:type="dxa"/>
            <w:shd w:val="clear" w:color="auto" w:fill="auto"/>
            <w:vAlign w:val="bottom"/>
          </w:tcPr>
          <w:p w:rsidR="0075370A" w:rsidRPr="00806C4A" w:rsidRDefault="0075370A" w:rsidP="003308BE">
            <w:pPr>
              <w:rPr>
                <w:color w:val="000000"/>
              </w:rPr>
            </w:pPr>
          </w:p>
        </w:tc>
      </w:tr>
      <w:tr w:rsidR="0075370A" w:rsidTr="0075370A">
        <w:trPr>
          <w:trHeight w:val="632"/>
          <w:jc w:val="center"/>
        </w:trPr>
        <w:tc>
          <w:tcPr>
            <w:tcW w:w="668"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1.20</w:t>
            </w:r>
          </w:p>
        </w:tc>
        <w:tc>
          <w:tcPr>
            <w:tcW w:w="2729"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Πληκτρολόγιο</w:t>
            </w:r>
          </w:p>
        </w:tc>
        <w:tc>
          <w:tcPr>
            <w:tcW w:w="2127"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val="en-US" w:eastAsia="el-GR"/>
              </w:rPr>
              <w:t>English/ Greek</w:t>
            </w:r>
          </w:p>
        </w:tc>
        <w:tc>
          <w:tcPr>
            <w:tcW w:w="1505"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c>
          <w:tcPr>
            <w:tcW w:w="1613" w:type="dxa"/>
            <w:shd w:val="clear" w:color="auto" w:fill="auto"/>
          </w:tcPr>
          <w:p w:rsidR="0075370A" w:rsidRDefault="0075370A" w:rsidP="003308BE"/>
        </w:tc>
      </w:tr>
      <w:tr w:rsidR="0075370A" w:rsidTr="0075370A">
        <w:trPr>
          <w:jc w:val="center"/>
        </w:trPr>
        <w:tc>
          <w:tcPr>
            <w:tcW w:w="668" w:type="dxa"/>
            <w:shd w:val="clear" w:color="auto" w:fill="auto"/>
            <w:vAlign w:val="center"/>
          </w:tcPr>
          <w:p w:rsidR="0075370A" w:rsidRPr="00806C4A" w:rsidRDefault="0075370A" w:rsidP="0075370A">
            <w:pPr>
              <w:spacing w:after="0"/>
              <w:jc w:val="center"/>
              <w:rPr>
                <w:color w:val="000000"/>
                <w:sz w:val="24"/>
                <w:lang w:eastAsia="el-GR"/>
              </w:rPr>
            </w:pPr>
            <w:r w:rsidRPr="00806C4A">
              <w:rPr>
                <w:color w:val="000000"/>
                <w:sz w:val="24"/>
                <w:lang w:eastAsia="el-GR"/>
              </w:rPr>
              <w:t>1.21</w:t>
            </w:r>
          </w:p>
        </w:tc>
        <w:tc>
          <w:tcPr>
            <w:tcW w:w="2729" w:type="dxa"/>
            <w:shd w:val="clear" w:color="auto" w:fill="auto"/>
            <w:vAlign w:val="center"/>
          </w:tcPr>
          <w:p w:rsidR="0075370A" w:rsidRPr="00806C4A" w:rsidRDefault="0075370A" w:rsidP="0075370A">
            <w:pPr>
              <w:spacing w:after="0"/>
              <w:rPr>
                <w:color w:val="000000"/>
                <w:sz w:val="24"/>
                <w:lang w:eastAsia="el-GR"/>
              </w:rPr>
            </w:pPr>
            <w:r w:rsidRPr="00806C4A">
              <w:rPr>
                <w:color w:val="000000"/>
                <w:sz w:val="24"/>
                <w:lang w:eastAsia="el-GR"/>
              </w:rPr>
              <w:t>Ποντίκι</w:t>
            </w:r>
          </w:p>
        </w:tc>
        <w:tc>
          <w:tcPr>
            <w:tcW w:w="2127" w:type="dxa"/>
            <w:shd w:val="clear" w:color="auto" w:fill="auto"/>
            <w:vAlign w:val="center"/>
          </w:tcPr>
          <w:p w:rsidR="0075370A" w:rsidRPr="00806C4A" w:rsidRDefault="0075370A" w:rsidP="0075370A">
            <w:pPr>
              <w:spacing w:after="0"/>
              <w:jc w:val="center"/>
              <w:rPr>
                <w:color w:val="000000"/>
                <w:sz w:val="24"/>
                <w:lang w:eastAsia="el-GR"/>
              </w:rPr>
            </w:pPr>
            <w:r w:rsidRPr="00806C4A">
              <w:rPr>
                <w:color w:val="000000"/>
                <w:sz w:val="24"/>
                <w:lang w:eastAsia="el-GR"/>
              </w:rPr>
              <w:t>Οπτικό</w:t>
            </w:r>
          </w:p>
        </w:tc>
        <w:tc>
          <w:tcPr>
            <w:tcW w:w="1505"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c>
          <w:tcPr>
            <w:tcW w:w="1613" w:type="dxa"/>
            <w:shd w:val="clear" w:color="auto" w:fill="auto"/>
          </w:tcPr>
          <w:p w:rsidR="0075370A" w:rsidRDefault="0075370A" w:rsidP="003308BE"/>
        </w:tc>
      </w:tr>
      <w:tr w:rsidR="0075370A" w:rsidTr="0075370A">
        <w:trPr>
          <w:jc w:val="center"/>
        </w:trPr>
        <w:tc>
          <w:tcPr>
            <w:tcW w:w="668"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1.22</w:t>
            </w:r>
          </w:p>
        </w:tc>
        <w:tc>
          <w:tcPr>
            <w:tcW w:w="2729"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Εγγύηση (έτη)</w:t>
            </w:r>
          </w:p>
        </w:tc>
        <w:tc>
          <w:tcPr>
            <w:tcW w:w="2127" w:type="dxa"/>
            <w:shd w:val="clear" w:color="auto" w:fill="auto"/>
            <w:vAlign w:val="center"/>
          </w:tcPr>
          <w:p w:rsidR="0075370A" w:rsidRPr="00806C4A" w:rsidRDefault="0075370A" w:rsidP="003308BE">
            <w:pPr>
              <w:jc w:val="center"/>
              <w:rPr>
                <w:color w:val="000000"/>
                <w:sz w:val="24"/>
                <w:lang w:eastAsia="el-GR"/>
              </w:rPr>
            </w:pPr>
            <w:r w:rsidRPr="00806C4A">
              <w:rPr>
                <w:sz w:val="24"/>
                <w:lang w:eastAsia="el-GR"/>
              </w:rPr>
              <w:t>≥ 5</w:t>
            </w:r>
            <w:r w:rsidRPr="00806C4A">
              <w:rPr>
                <w:sz w:val="24"/>
                <w:lang w:val="en-US" w:eastAsia="el-GR"/>
              </w:rPr>
              <w:t xml:space="preserve"> </w:t>
            </w:r>
            <w:r w:rsidRPr="00806C4A">
              <w:rPr>
                <w:sz w:val="24"/>
                <w:lang w:eastAsia="el-GR"/>
              </w:rPr>
              <w:t>(κατασκευαστή)</w:t>
            </w:r>
          </w:p>
        </w:tc>
        <w:tc>
          <w:tcPr>
            <w:tcW w:w="1505"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c>
          <w:tcPr>
            <w:tcW w:w="1613" w:type="dxa"/>
            <w:shd w:val="clear" w:color="auto" w:fill="auto"/>
          </w:tcPr>
          <w:p w:rsidR="0075370A" w:rsidRDefault="0075370A" w:rsidP="003308BE"/>
        </w:tc>
      </w:tr>
      <w:tr w:rsidR="0075370A" w:rsidTr="0075370A">
        <w:trPr>
          <w:jc w:val="center"/>
        </w:trPr>
        <w:tc>
          <w:tcPr>
            <w:tcW w:w="668"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1.23</w:t>
            </w:r>
          </w:p>
        </w:tc>
        <w:tc>
          <w:tcPr>
            <w:tcW w:w="2729" w:type="dxa"/>
            <w:shd w:val="clear" w:color="auto" w:fill="auto"/>
            <w:vAlign w:val="center"/>
          </w:tcPr>
          <w:p w:rsidR="0075370A" w:rsidRPr="00806C4A" w:rsidRDefault="0075370A" w:rsidP="003308BE">
            <w:pPr>
              <w:rPr>
                <w:lang w:eastAsia="zh-CN"/>
              </w:rPr>
            </w:pPr>
            <w:r w:rsidRPr="00806C4A">
              <w:rPr>
                <w:color w:val="000000"/>
                <w:sz w:val="24"/>
                <w:lang w:val="en-US" w:eastAsia="el-GR"/>
              </w:rPr>
              <w:t>Service</w:t>
            </w:r>
            <w:r w:rsidRPr="00806C4A">
              <w:rPr>
                <w:color w:val="000000"/>
                <w:sz w:val="24"/>
                <w:lang w:eastAsia="el-GR"/>
              </w:rPr>
              <w:t xml:space="preserve"> </w:t>
            </w:r>
            <w:r w:rsidRPr="00806C4A">
              <w:rPr>
                <w:color w:val="000000"/>
                <w:sz w:val="24"/>
                <w:lang w:val="en-US" w:eastAsia="el-GR"/>
              </w:rPr>
              <w:t>on</w:t>
            </w:r>
            <w:r w:rsidRPr="00806C4A">
              <w:rPr>
                <w:color w:val="000000"/>
                <w:sz w:val="24"/>
                <w:lang w:eastAsia="el-GR"/>
              </w:rPr>
              <w:t xml:space="preserve"> </w:t>
            </w:r>
            <w:r w:rsidRPr="00806C4A">
              <w:rPr>
                <w:color w:val="000000"/>
                <w:sz w:val="24"/>
                <w:lang w:val="en-US" w:eastAsia="el-GR"/>
              </w:rPr>
              <w:t>site</w:t>
            </w:r>
            <w:r w:rsidRPr="00806C4A">
              <w:rPr>
                <w:color w:val="000000"/>
                <w:sz w:val="24"/>
                <w:lang w:eastAsia="el-GR"/>
              </w:rPr>
              <w:t xml:space="preserve"> </w:t>
            </w:r>
            <w:r w:rsidRPr="00806C4A">
              <w:rPr>
                <w:lang w:eastAsia="zh-CN"/>
              </w:rPr>
              <w:t xml:space="preserve"> </w:t>
            </w:r>
          </w:p>
          <w:p w:rsidR="0075370A" w:rsidRPr="00806C4A" w:rsidRDefault="0075370A" w:rsidP="003308BE">
            <w:pPr>
              <w:rPr>
                <w:color w:val="000000"/>
                <w:sz w:val="24"/>
                <w:lang w:eastAsia="el-GR"/>
              </w:rPr>
            </w:pPr>
            <w:r w:rsidRPr="00806C4A">
              <w:rPr>
                <w:color w:val="000000"/>
                <w:sz w:val="24"/>
                <w:lang w:val="en-US" w:eastAsia="el-GR"/>
              </w:rPr>
              <w:t>H</w:t>
            </w:r>
            <w:r w:rsidRPr="00806C4A">
              <w:rPr>
                <w:color w:val="000000"/>
                <w:sz w:val="24"/>
                <w:lang w:eastAsia="el-GR"/>
              </w:rPr>
              <w:t xml:space="preserve"> αποκατάσταση των βλαβών θα γίνεται στο τόπο εγκατάστασης του υπό προμήθεια είδους. Τα ανταλλακτικά θα παρέχονται χωρίς καμία οικονομική επιβάρυνση και οι εργασίες αντικατάστασης θα εκτελούνται χωρίς επιπλέον κόστος στο πλαίσιο της εγγύησης. Η Εθνική Αρχή Διαφάνειας δεν θα επιβαρύνεται με άλλα έξοδα, πχ μεταφορικά.</w:t>
            </w:r>
          </w:p>
        </w:tc>
        <w:tc>
          <w:tcPr>
            <w:tcW w:w="2127"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ΝΑΙ</w:t>
            </w:r>
          </w:p>
        </w:tc>
        <w:tc>
          <w:tcPr>
            <w:tcW w:w="1505"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c>
          <w:tcPr>
            <w:tcW w:w="1613" w:type="dxa"/>
            <w:shd w:val="clear" w:color="auto" w:fill="auto"/>
          </w:tcPr>
          <w:p w:rsidR="0075370A" w:rsidRDefault="0075370A" w:rsidP="003308BE"/>
        </w:tc>
      </w:tr>
      <w:tr w:rsidR="0075370A" w:rsidTr="0075370A">
        <w:trPr>
          <w:jc w:val="center"/>
        </w:trPr>
        <w:tc>
          <w:tcPr>
            <w:tcW w:w="668" w:type="dxa"/>
            <w:shd w:val="clear" w:color="auto" w:fill="auto"/>
            <w:vAlign w:val="center"/>
          </w:tcPr>
          <w:p w:rsidR="0075370A" w:rsidRPr="00806C4A" w:rsidRDefault="0075370A" w:rsidP="003308BE">
            <w:pPr>
              <w:jc w:val="center"/>
              <w:rPr>
                <w:sz w:val="24"/>
                <w:lang w:eastAsia="zh-CN"/>
              </w:rPr>
            </w:pPr>
            <w:r w:rsidRPr="00806C4A">
              <w:rPr>
                <w:sz w:val="24"/>
                <w:lang w:eastAsia="zh-CN"/>
              </w:rPr>
              <w:lastRenderedPageBreak/>
              <w:t>1.24</w:t>
            </w:r>
          </w:p>
        </w:tc>
        <w:tc>
          <w:tcPr>
            <w:tcW w:w="2729" w:type="dxa"/>
            <w:shd w:val="clear" w:color="auto" w:fill="auto"/>
            <w:vAlign w:val="center"/>
          </w:tcPr>
          <w:p w:rsidR="0075370A" w:rsidRPr="00806C4A" w:rsidRDefault="0075370A" w:rsidP="003308BE">
            <w:pPr>
              <w:rPr>
                <w:sz w:val="24"/>
                <w:lang w:eastAsia="zh-CN"/>
              </w:rPr>
            </w:pPr>
            <w:r w:rsidRPr="00806C4A">
              <w:rPr>
                <w:sz w:val="24"/>
                <w:lang w:eastAsia="zh-CN"/>
              </w:rPr>
              <w:t>Κάθε σταθμός εργασίας να φέρει υποχρεωτικά το σήμα CE.</w:t>
            </w:r>
          </w:p>
        </w:tc>
        <w:tc>
          <w:tcPr>
            <w:tcW w:w="2127"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ΝΑΙ</w:t>
            </w:r>
          </w:p>
        </w:tc>
        <w:tc>
          <w:tcPr>
            <w:tcW w:w="1505" w:type="dxa"/>
            <w:shd w:val="clear" w:color="auto" w:fill="auto"/>
            <w:vAlign w:val="center"/>
          </w:tcPr>
          <w:p w:rsidR="0075370A" w:rsidRPr="00806C4A" w:rsidRDefault="0075370A" w:rsidP="003308BE">
            <w:pPr>
              <w:rPr>
                <w:color w:val="000000"/>
                <w:sz w:val="24"/>
                <w:lang w:eastAsia="el-GR"/>
              </w:rPr>
            </w:pPr>
          </w:p>
        </w:tc>
        <w:tc>
          <w:tcPr>
            <w:tcW w:w="1613" w:type="dxa"/>
            <w:shd w:val="clear" w:color="auto" w:fill="auto"/>
          </w:tcPr>
          <w:p w:rsidR="0075370A" w:rsidRDefault="0075370A" w:rsidP="003308BE"/>
        </w:tc>
      </w:tr>
      <w:tr w:rsidR="0075370A" w:rsidTr="0075370A">
        <w:trPr>
          <w:jc w:val="center"/>
        </w:trPr>
        <w:tc>
          <w:tcPr>
            <w:tcW w:w="668" w:type="dxa"/>
            <w:shd w:val="clear" w:color="auto" w:fill="auto"/>
            <w:vAlign w:val="center"/>
          </w:tcPr>
          <w:p w:rsidR="0075370A" w:rsidRPr="00806C4A" w:rsidRDefault="0075370A" w:rsidP="003308BE">
            <w:pPr>
              <w:jc w:val="center"/>
              <w:rPr>
                <w:sz w:val="24"/>
                <w:lang w:eastAsia="zh-CN"/>
              </w:rPr>
            </w:pPr>
            <w:r w:rsidRPr="00806C4A">
              <w:rPr>
                <w:sz w:val="24"/>
                <w:lang w:eastAsia="zh-CN"/>
              </w:rPr>
              <w:t>1.25</w:t>
            </w:r>
          </w:p>
        </w:tc>
        <w:tc>
          <w:tcPr>
            <w:tcW w:w="2729" w:type="dxa"/>
            <w:shd w:val="clear" w:color="auto" w:fill="auto"/>
            <w:vAlign w:val="center"/>
          </w:tcPr>
          <w:p w:rsidR="0075370A" w:rsidRPr="00806C4A" w:rsidRDefault="0075370A" w:rsidP="003308BE">
            <w:pPr>
              <w:rPr>
                <w:sz w:val="24"/>
                <w:lang w:eastAsia="zh-CN"/>
              </w:rPr>
            </w:pPr>
            <w:r w:rsidRPr="00806C4A">
              <w:rPr>
                <w:sz w:val="24"/>
                <w:lang w:eastAsia="zh-CN"/>
              </w:rPr>
              <w:t xml:space="preserve">Πιστοποιητικό συμβατότητας σύμφωνα με την οδηγία </w:t>
            </w:r>
            <w:proofErr w:type="spellStart"/>
            <w:r w:rsidRPr="00806C4A">
              <w:rPr>
                <w:sz w:val="24"/>
                <w:lang w:eastAsia="zh-CN"/>
              </w:rPr>
              <w:t>RoHS</w:t>
            </w:r>
            <w:proofErr w:type="spellEnd"/>
          </w:p>
          <w:p w:rsidR="0075370A" w:rsidRPr="00806C4A" w:rsidRDefault="0075370A" w:rsidP="003308BE">
            <w:pPr>
              <w:rPr>
                <w:color w:val="000000"/>
                <w:sz w:val="24"/>
                <w:lang w:eastAsia="el-GR"/>
              </w:rPr>
            </w:pPr>
            <w:r w:rsidRPr="00806C4A">
              <w:rPr>
                <w:b/>
                <w:sz w:val="24"/>
                <w:u w:val="single"/>
                <w:lang w:eastAsia="zh-CN"/>
              </w:rPr>
              <w:t>Επισήμανση</w:t>
            </w:r>
            <w:r w:rsidRPr="00806C4A">
              <w:rPr>
                <w:b/>
                <w:sz w:val="24"/>
                <w:lang w:eastAsia="zh-CN"/>
              </w:rPr>
              <w:t>: Το πιστοποιητικό θα προσκομιστεί από τον προσωρινό ανάδοχο με τα δικαιολογητικά κατακύρωσης.</w:t>
            </w:r>
          </w:p>
        </w:tc>
        <w:tc>
          <w:tcPr>
            <w:tcW w:w="2127"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ΝΑΙ</w:t>
            </w:r>
          </w:p>
        </w:tc>
        <w:tc>
          <w:tcPr>
            <w:tcW w:w="1505" w:type="dxa"/>
            <w:shd w:val="clear" w:color="auto" w:fill="auto"/>
            <w:vAlign w:val="center"/>
          </w:tcPr>
          <w:p w:rsidR="0075370A" w:rsidRPr="00806C4A" w:rsidRDefault="0075370A" w:rsidP="003308BE">
            <w:pPr>
              <w:rPr>
                <w:color w:val="000000"/>
                <w:sz w:val="24"/>
                <w:lang w:eastAsia="el-GR"/>
              </w:rPr>
            </w:pPr>
          </w:p>
        </w:tc>
        <w:tc>
          <w:tcPr>
            <w:tcW w:w="1613" w:type="dxa"/>
            <w:shd w:val="clear" w:color="auto" w:fill="auto"/>
          </w:tcPr>
          <w:p w:rsidR="0075370A" w:rsidRDefault="0075370A" w:rsidP="003308BE"/>
        </w:tc>
      </w:tr>
      <w:tr w:rsidR="0075370A" w:rsidTr="0075370A">
        <w:trPr>
          <w:jc w:val="center"/>
        </w:trPr>
        <w:tc>
          <w:tcPr>
            <w:tcW w:w="668" w:type="dxa"/>
            <w:shd w:val="clear" w:color="auto" w:fill="auto"/>
            <w:vAlign w:val="center"/>
          </w:tcPr>
          <w:p w:rsidR="0075370A" w:rsidRPr="00806C4A" w:rsidRDefault="0075370A" w:rsidP="003308BE">
            <w:pPr>
              <w:jc w:val="center"/>
              <w:rPr>
                <w:sz w:val="24"/>
                <w:lang w:eastAsia="zh-CN"/>
              </w:rPr>
            </w:pPr>
            <w:r w:rsidRPr="00806C4A">
              <w:rPr>
                <w:sz w:val="24"/>
                <w:lang w:eastAsia="zh-CN"/>
              </w:rPr>
              <w:t>1.26</w:t>
            </w:r>
          </w:p>
        </w:tc>
        <w:tc>
          <w:tcPr>
            <w:tcW w:w="2729" w:type="dxa"/>
            <w:shd w:val="clear" w:color="auto" w:fill="auto"/>
            <w:vAlign w:val="center"/>
          </w:tcPr>
          <w:p w:rsidR="0075370A" w:rsidRPr="00806C4A" w:rsidRDefault="0075370A" w:rsidP="003308BE">
            <w:pPr>
              <w:rPr>
                <w:sz w:val="24"/>
                <w:lang w:eastAsia="zh-CN"/>
              </w:rPr>
            </w:pPr>
            <w:r w:rsidRPr="00806C4A">
              <w:rPr>
                <w:sz w:val="24"/>
                <w:lang w:eastAsia="zh-CN"/>
              </w:rPr>
              <w:t xml:space="preserve">Ο κατασκευαστής πρέπει να διαθέτει </w:t>
            </w:r>
            <w:r w:rsidRPr="00806C4A">
              <w:rPr>
                <w:sz w:val="24"/>
                <w:u w:val="single"/>
                <w:lang w:eastAsia="zh-CN"/>
              </w:rPr>
              <w:t>ισχύον</w:t>
            </w:r>
            <w:r w:rsidRPr="00806C4A">
              <w:rPr>
                <w:sz w:val="24"/>
                <w:lang w:eastAsia="zh-CN"/>
              </w:rPr>
              <w:t xml:space="preserve"> πιστοποιητικό συστήματος διαχείρισης ποιότητας ISO 9001:20</w:t>
            </w:r>
            <w:r>
              <w:rPr>
                <w:sz w:val="24"/>
                <w:lang w:eastAsia="zh-CN"/>
              </w:rPr>
              <w:t>15</w:t>
            </w:r>
            <w:r w:rsidRPr="00806C4A">
              <w:rPr>
                <w:sz w:val="24"/>
                <w:lang w:eastAsia="zh-CN"/>
              </w:rPr>
              <w:t xml:space="preserve">  ή ισοδύναμο</w:t>
            </w:r>
            <w:r w:rsidRPr="00806C4A">
              <w:rPr>
                <w:sz w:val="24"/>
                <w:lang w:eastAsia="zh-CN"/>
              </w:rPr>
              <w:br/>
            </w:r>
            <w:r w:rsidRPr="00806C4A">
              <w:rPr>
                <w:b/>
                <w:sz w:val="24"/>
                <w:u w:val="single"/>
                <w:lang w:eastAsia="zh-CN"/>
              </w:rPr>
              <w:t>Επισήμανση</w:t>
            </w:r>
            <w:r w:rsidRPr="00806C4A">
              <w:rPr>
                <w:b/>
                <w:sz w:val="24"/>
                <w:lang w:eastAsia="zh-CN"/>
              </w:rPr>
              <w:t>: Το πιστοποιητικό θα προσκομιστεί από τον προσωρινό ανάδοχο με τα δικαιολογητικά κατακύρωσης.</w:t>
            </w:r>
          </w:p>
        </w:tc>
        <w:tc>
          <w:tcPr>
            <w:tcW w:w="2127"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ΝΑΙ</w:t>
            </w:r>
          </w:p>
        </w:tc>
        <w:tc>
          <w:tcPr>
            <w:tcW w:w="1505" w:type="dxa"/>
            <w:shd w:val="clear" w:color="auto" w:fill="auto"/>
            <w:vAlign w:val="center"/>
          </w:tcPr>
          <w:p w:rsidR="0075370A" w:rsidRPr="00806C4A" w:rsidRDefault="0075370A" w:rsidP="003308BE">
            <w:pPr>
              <w:rPr>
                <w:color w:val="000000"/>
                <w:sz w:val="24"/>
                <w:lang w:eastAsia="el-GR"/>
              </w:rPr>
            </w:pPr>
          </w:p>
        </w:tc>
        <w:tc>
          <w:tcPr>
            <w:tcW w:w="1613" w:type="dxa"/>
            <w:shd w:val="clear" w:color="auto" w:fill="auto"/>
          </w:tcPr>
          <w:p w:rsidR="0075370A" w:rsidRDefault="0075370A" w:rsidP="003308BE"/>
        </w:tc>
      </w:tr>
      <w:tr w:rsidR="0075370A" w:rsidTr="0075370A">
        <w:trPr>
          <w:jc w:val="center"/>
        </w:trPr>
        <w:tc>
          <w:tcPr>
            <w:tcW w:w="668" w:type="dxa"/>
            <w:shd w:val="clear" w:color="auto" w:fill="auto"/>
            <w:vAlign w:val="center"/>
          </w:tcPr>
          <w:p w:rsidR="0075370A" w:rsidRPr="00806C4A" w:rsidRDefault="0075370A" w:rsidP="003308BE">
            <w:pPr>
              <w:jc w:val="center"/>
              <w:rPr>
                <w:sz w:val="24"/>
                <w:lang w:eastAsia="zh-CN"/>
              </w:rPr>
            </w:pPr>
            <w:r w:rsidRPr="00806C4A">
              <w:rPr>
                <w:sz w:val="24"/>
                <w:lang w:eastAsia="zh-CN"/>
              </w:rPr>
              <w:t>1.27</w:t>
            </w:r>
          </w:p>
        </w:tc>
        <w:tc>
          <w:tcPr>
            <w:tcW w:w="2729" w:type="dxa"/>
            <w:shd w:val="clear" w:color="auto" w:fill="auto"/>
            <w:vAlign w:val="center"/>
          </w:tcPr>
          <w:p w:rsidR="0075370A" w:rsidRPr="00806C4A" w:rsidRDefault="0075370A" w:rsidP="003308BE">
            <w:pPr>
              <w:rPr>
                <w:color w:val="000000"/>
                <w:sz w:val="24"/>
                <w:lang w:eastAsia="el-GR"/>
              </w:rPr>
            </w:pPr>
            <w:r w:rsidRPr="00806C4A">
              <w:rPr>
                <w:sz w:val="24"/>
                <w:lang w:eastAsia="zh-CN"/>
              </w:rPr>
              <w:t>Το προσφερόμενο είδος είναι σε παραγωγή και δεν έχει ανακοινωθεί παύση παραγωγής του κατά την ημερομηνία υποβολής της προσφοράς. Ο προσφέρων αναλαμβάνει την υποχρέωση να προσκομίσει σχετική βεβαίωση του κατασκευαστή μετά από αίτημα της αναθέτουσας.</w:t>
            </w:r>
          </w:p>
        </w:tc>
        <w:tc>
          <w:tcPr>
            <w:tcW w:w="2127"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ΝΑΙ</w:t>
            </w:r>
          </w:p>
        </w:tc>
        <w:tc>
          <w:tcPr>
            <w:tcW w:w="1505" w:type="dxa"/>
            <w:shd w:val="clear" w:color="auto" w:fill="auto"/>
            <w:vAlign w:val="center"/>
          </w:tcPr>
          <w:p w:rsidR="0075370A" w:rsidRPr="00806C4A" w:rsidRDefault="0075370A" w:rsidP="003308BE">
            <w:pPr>
              <w:jc w:val="center"/>
              <w:rPr>
                <w:color w:val="000000"/>
                <w:sz w:val="24"/>
                <w:lang w:eastAsia="el-GR"/>
              </w:rPr>
            </w:pPr>
          </w:p>
        </w:tc>
        <w:tc>
          <w:tcPr>
            <w:tcW w:w="1613" w:type="dxa"/>
            <w:shd w:val="clear" w:color="auto" w:fill="auto"/>
          </w:tcPr>
          <w:p w:rsidR="0075370A" w:rsidRDefault="0075370A" w:rsidP="003308BE"/>
        </w:tc>
      </w:tr>
      <w:tr w:rsidR="0075370A" w:rsidTr="0075370A">
        <w:trPr>
          <w:trHeight w:val="327"/>
          <w:jc w:val="center"/>
        </w:trPr>
        <w:tc>
          <w:tcPr>
            <w:tcW w:w="668" w:type="dxa"/>
            <w:shd w:val="clear" w:color="auto" w:fill="auto"/>
            <w:vAlign w:val="center"/>
          </w:tcPr>
          <w:p w:rsidR="0075370A" w:rsidRPr="00806C4A" w:rsidRDefault="0075370A" w:rsidP="003308BE">
            <w:pPr>
              <w:jc w:val="center"/>
              <w:rPr>
                <w:sz w:val="24"/>
                <w:lang w:eastAsia="zh-CN"/>
              </w:rPr>
            </w:pPr>
            <w:r w:rsidRPr="00806C4A">
              <w:rPr>
                <w:sz w:val="24"/>
                <w:lang w:eastAsia="zh-CN"/>
              </w:rPr>
              <w:lastRenderedPageBreak/>
              <w:t>1.28</w:t>
            </w:r>
          </w:p>
        </w:tc>
        <w:tc>
          <w:tcPr>
            <w:tcW w:w="2729" w:type="dxa"/>
            <w:shd w:val="clear" w:color="auto" w:fill="auto"/>
            <w:vAlign w:val="center"/>
          </w:tcPr>
          <w:p w:rsidR="0075370A" w:rsidRPr="00806C4A" w:rsidRDefault="0075370A" w:rsidP="003308BE">
            <w:pPr>
              <w:rPr>
                <w:color w:val="000000"/>
                <w:sz w:val="24"/>
                <w:lang w:eastAsia="el-GR"/>
              </w:rPr>
            </w:pPr>
            <w:r w:rsidRPr="00806C4A">
              <w:rPr>
                <w:sz w:val="24"/>
                <w:lang w:eastAsia="zh-CN"/>
              </w:rPr>
              <w:t>Τα προσφερόμενα είδη θα είναι καινούργια και αμεταχείριστα, ενώ σε περίπτωση που στην περίοδο παράδοσης ανακοινωθεί παύση παραγωγής ή το είδος δεν είναι πλέον διαθέσιμο, ο Ανάδοχος είναι υποχρεωμένος να παραδώσει είδος αντίστοιχης ή καλύτερης τεχνολογίας χωρίς κανένα επιπλέον κόστος σύμφωνα με τους όρους και της προ</w:t>
            </w:r>
            <w:r>
              <w:rPr>
                <w:sz w:val="24"/>
                <w:lang w:eastAsia="zh-CN"/>
              </w:rPr>
              <w:t>ϋ</w:t>
            </w:r>
            <w:r w:rsidRPr="00806C4A">
              <w:rPr>
                <w:sz w:val="24"/>
                <w:lang w:eastAsia="zh-CN"/>
              </w:rPr>
              <w:t>ποθέσεις του Ν. 4412/2016.</w:t>
            </w:r>
          </w:p>
        </w:tc>
        <w:tc>
          <w:tcPr>
            <w:tcW w:w="2127"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ΝΑΙ</w:t>
            </w:r>
          </w:p>
        </w:tc>
        <w:tc>
          <w:tcPr>
            <w:tcW w:w="1505" w:type="dxa"/>
            <w:shd w:val="clear" w:color="auto" w:fill="auto"/>
            <w:vAlign w:val="center"/>
          </w:tcPr>
          <w:p w:rsidR="0075370A" w:rsidRPr="00806C4A" w:rsidRDefault="0075370A" w:rsidP="003308BE">
            <w:pPr>
              <w:jc w:val="center"/>
              <w:rPr>
                <w:color w:val="000000"/>
                <w:sz w:val="24"/>
                <w:lang w:eastAsia="el-GR"/>
              </w:rPr>
            </w:pPr>
          </w:p>
        </w:tc>
        <w:tc>
          <w:tcPr>
            <w:tcW w:w="1613" w:type="dxa"/>
            <w:shd w:val="clear" w:color="auto" w:fill="auto"/>
          </w:tcPr>
          <w:p w:rsidR="0075370A" w:rsidRDefault="0075370A" w:rsidP="003308BE"/>
        </w:tc>
      </w:tr>
    </w:tbl>
    <w:p w:rsidR="0075370A" w:rsidRDefault="0075370A" w:rsidP="0075370A"/>
    <w:p w:rsidR="0075370A" w:rsidRDefault="0075370A" w:rsidP="0075370A"/>
    <w:tbl>
      <w:tblPr>
        <w:tblW w:w="8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
        <w:gridCol w:w="2755"/>
        <w:gridCol w:w="2127"/>
        <w:gridCol w:w="1559"/>
        <w:gridCol w:w="1613"/>
      </w:tblGrid>
      <w:tr w:rsidR="0075370A" w:rsidRPr="00806C4A" w:rsidTr="0075370A">
        <w:trPr>
          <w:tblHeader/>
          <w:jc w:val="center"/>
        </w:trPr>
        <w:tc>
          <w:tcPr>
            <w:tcW w:w="8696" w:type="dxa"/>
            <w:gridSpan w:val="5"/>
            <w:shd w:val="clear" w:color="auto" w:fill="auto"/>
          </w:tcPr>
          <w:p w:rsidR="0075370A" w:rsidRPr="00806C4A" w:rsidRDefault="0075370A" w:rsidP="003308BE">
            <w:pPr>
              <w:jc w:val="center"/>
            </w:pPr>
            <w:r w:rsidRPr="00806C4A">
              <w:rPr>
                <w:b/>
                <w:bCs/>
                <w:color w:val="000000"/>
                <w:sz w:val="24"/>
                <w:lang w:eastAsia="el-GR"/>
              </w:rPr>
              <w:t xml:space="preserve">Πίνακας Ε.3.2: </w:t>
            </w:r>
            <w:bookmarkStart w:id="0" w:name="_Hlk103849707"/>
            <w:r w:rsidRPr="00806C4A">
              <w:rPr>
                <w:b/>
                <w:bCs/>
                <w:color w:val="000000"/>
                <w:sz w:val="24"/>
                <w:lang w:eastAsia="el-GR"/>
              </w:rPr>
              <w:t xml:space="preserve">Οθόνες Η/Υ </w:t>
            </w:r>
            <w:bookmarkEnd w:id="0"/>
          </w:p>
        </w:tc>
      </w:tr>
      <w:tr w:rsidR="0075370A" w:rsidTr="0075370A">
        <w:trPr>
          <w:tblHeader/>
          <w:jc w:val="center"/>
        </w:trPr>
        <w:tc>
          <w:tcPr>
            <w:tcW w:w="642" w:type="dxa"/>
            <w:shd w:val="clear" w:color="auto" w:fill="auto"/>
          </w:tcPr>
          <w:p w:rsidR="0075370A" w:rsidRPr="00806C4A" w:rsidRDefault="0075370A" w:rsidP="003308BE">
            <w:pPr>
              <w:jc w:val="center"/>
              <w:rPr>
                <w:b/>
                <w:bCs/>
                <w:color w:val="000000"/>
                <w:sz w:val="24"/>
                <w:lang w:eastAsia="el-GR"/>
              </w:rPr>
            </w:pPr>
            <w:r w:rsidRPr="00806C4A">
              <w:rPr>
                <w:b/>
                <w:bCs/>
                <w:color w:val="000000"/>
                <w:sz w:val="24"/>
                <w:lang w:eastAsia="el-GR"/>
              </w:rPr>
              <w:t>α/α</w:t>
            </w:r>
          </w:p>
        </w:tc>
        <w:tc>
          <w:tcPr>
            <w:tcW w:w="2755" w:type="dxa"/>
            <w:shd w:val="clear" w:color="auto" w:fill="auto"/>
            <w:vAlign w:val="center"/>
          </w:tcPr>
          <w:p w:rsidR="0075370A" w:rsidRPr="00806C4A" w:rsidRDefault="0075370A" w:rsidP="003308BE">
            <w:pPr>
              <w:jc w:val="center"/>
              <w:rPr>
                <w:b/>
                <w:bCs/>
                <w:color w:val="000000"/>
                <w:sz w:val="24"/>
                <w:lang w:eastAsia="el-GR"/>
              </w:rPr>
            </w:pPr>
            <w:r w:rsidRPr="00806C4A">
              <w:rPr>
                <w:b/>
                <w:bCs/>
                <w:color w:val="000000"/>
                <w:sz w:val="24"/>
                <w:lang w:eastAsia="el-GR"/>
              </w:rPr>
              <w:t>ΠΕΡΙΓΡΑΦΗ</w:t>
            </w:r>
          </w:p>
        </w:tc>
        <w:tc>
          <w:tcPr>
            <w:tcW w:w="2127" w:type="dxa"/>
            <w:shd w:val="clear" w:color="auto" w:fill="auto"/>
            <w:vAlign w:val="center"/>
          </w:tcPr>
          <w:p w:rsidR="0075370A" w:rsidRPr="00806C4A" w:rsidRDefault="0075370A" w:rsidP="003308BE">
            <w:pPr>
              <w:jc w:val="center"/>
              <w:rPr>
                <w:b/>
                <w:bCs/>
                <w:color w:val="000000"/>
                <w:sz w:val="24"/>
                <w:lang w:eastAsia="el-GR"/>
              </w:rPr>
            </w:pPr>
            <w:r w:rsidRPr="00806C4A">
              <w:rPr>
                <w:b/>
                <w:bCs/>
                <w:color w:val="000000"/>
                <w:sz w:val="24"/>
                <w:lang w:eastAsia="el-GR"/>
              </w:rPr>
              <w:t>ΑΠΑΙΤΗΣΗ</w:t>
            </w:r>
          </w:p>
        </w:tc>
        <w:tc>
          <w:tcPr>
            <w:tcW w:w="1559" w:type="dxa"/>
            <w:shd w:val="clear" w:color="auto" w:fill="auto"/>
            <w:vAlign w:val="center"/>
          </w:tcPr>
          <w:p w:rsidR="0075370A" w:rsidRPr="00806C4A" w:rsidRDefault="0075370A" w:rsidP="003308BE">
            <w:pPr>
              <w:jc w:val="center"/>
              <w:rPr>
                <w:b/>
                <w:bCs/>
                <w:color w:val="000000"/>
                <w:sz w:val="24"/>
                <w:lang w:eastAsia="el-GR"/>
              </w:rPr>
            </w:pPr>
            <w:r w:rsidRPr="00806C4A">
              <w:rPr>
                <w:b/>
                <w:bCs/>
                <w:color w:val="000000"/>
                <w:sz w:val="24"/>
                <w:lang w:eastAsia="el-GR"/>
              </w:rPr>
              <w:t>ΑΠΑΝΤΗΣΗ</w:t>
            </w:r>
          </w:p>
        </w:tc>
        <w:tc>
          <w:tcPr>
            <w:tcW w:w="1613" w:type="dxa"/>
            <w:shd w:val="clear" w:color="auto" w:fill="auto"/>
          </w:tcPr>
          <w:p w:rsidR="0075370A" w:rsidRPr="00806C4A" w:rsidRDefault="0075370A" w:rsidP="003308BE">
            <w:pPr>
              <w:jc w:val="center"/>
              <w:rPr>
                <w:b/>
              </w:rPr>
            </w:pPr>
            <w:r w:rsidRPr="00806C4A">
              <w:rPr>
                <w:b/>
                <w:sz w:val="24"/>
              </w:rPr>
              <w:t>ΠΑΡΑΠΟΜΠΗ</w:t>
            </w:r>
          </w:p>
        </w:tc>
      </w:tr>
      <w:tr w:rsidR="0075370A" w:rsidTr="0075370A">
        <w:trPr>
          <w:jc w:val="center"/>
        </w:trPr>
        <w:tc>
          <w:tcPr>
            <w:tcW w:w="642" w:type="dxa"/>
            <w:shd w:val="clear" w:color="auto" w:fill="auto"/>
            <w:vAlign w:val="center"/>
          </w:tcPr>
          <w:p w:rsidR="0075370A" w:rsidRPr="00806C4A" w:rsidRDefault="0075370A" w:rsidP="003308BE">
            <w:pPr>
              <w:jc w:val="center"/>
              <w:rPr>
                <w:b/>
                <w:bCs/>
                <w:color w:val="000000"/>
                <w:sz w:val="24"/>
                <w:lang w:eastAsia="el-GR"/>
              </w:rPr>
            </w:pPr>
            <w:r w:rsidRPr="0075370A">
              <w:rPr>
                <w:b/>
                <w:bCs/>
                <w:color w:val="000000"/>
                <w:sz w:val="24"/>
                <w:lang w:eastAsia="el-GR"/>
              </w:rPr>
              <w:t>1.1</w:t>
            </w:r>
          </w:p>
        </w:tc>
        <w:tc>
          <w:tcPr>
            <w:tcW w:w="2755" w:type="dxa"/>
            <w:shd w:val="clear" w:color="auto" w:fill="auto"/>
            <w:vAlign w:val="center"/>
          </w:tcPr>
          <w:p w:rsidR="0075370A" w:rsidRPr="00806C4A" w:rsidRDefault="0075370A" w:rsidP="003308BE">
            <w:pPr>
              <w:rPr>
                <w:b/>
                <w:bCs/>
                <w:color w:val="000000"/>
                <w:sz w:val="24"/>
                <w:lang w:eastAsia="el-GR"/>
              </w:rPr>
            </w:pPr>
            <w:r w:rsidRPr="00806C4A">
              <w:rPr>
                <w:b/>
                <w:bCs/>
                <w:color w:val="000000"/>
                <w:sz w:val="24"/>
                <w:lang w:eastAsia="el-GR"/>
              </w:rPr>
              <w:t>ΥΛΙΚΟ: Οθόνες</w:t>
            </w:r>
            <w:r w:rsidRPr="00806C4A">
              <w:rPr>
                <w:b/>
                <w:bCs/>
                <w:color w:val="000000"/>
                <w:sz w:val="24"/>
                <w:lang w:eastAsia="el-GR"/>
              </w:rPr>
              <w:br/>
              <w:t>Η/Υ</w:t>
            </w:r>
          </w:p>
        </w:tc>
        <w:tc>
          <w:tcPr>
            <w:tcW w:w="2127" w:type="dxa"/>
            <w:shd w:val="clear" w:color="auto" w:fill="auto"/>
            <w:vAlign w:val="center"/>
          </w:tcPr>
          <w:p w:rsidR="0075370A" w:rsidRPr="0024285F" w:rsidRDefault="0075370A" w:rsidP="003308BE">
            <w:pPr>
              <w:jc w:val="center"/>
              <w:rPr>
                <w:b/>
                <w:bCs/>
                <w:color w:val="000000"/>
                <w:sz w:val="24"/>
                <w:lang w:eastAsia="el-GR"/>
              </w:rPr>
            </w:pPr>
            <w:r>
              <w:rPr>
                <w:b/>
                <w:bCs/>
                <w:color w:val="000000"/>
                <w:sz w:val="24"/>
                <w:lang w:eastAsia="el-GR"/>
              </w:rPr>
              <w:t>ΝΑΙ</w:t>
            </w:r>
          </w:p>
        </w:tc>
        <w:tc>
          <w:tcPr>
            <w:tcW w:w="1559" w:type="dxa"/>
            <w:shd w:val="clear" w:color="auto" w:fill="auto"/>
            <w:vAlign w:val="center"/>
          </w:tcPr>
          <w:p w:rsidR="0075370A" w:rsidRPr="00806C4A" w:rsidRDefault="0075370A" w:rsidP="003308BE">
            <w:pPr>
              <w:ind w:firstLineChars="100" w:firstLine="241"/>
              <w:rPr>
                <w:b/>
                <w:bCs/>
                <w:color w:val="000000"/>
                <w:sz w:val="24"/>
                <w:lang w:eastAsia="el-GR"/>
              </w:rPr>
            </w:pPr>
            <w:r w:rsidRPr="00806C4A">
              <w:rPr>
                <w:b/>
                <w:bCs/>
                <w:color w:val="000000"/>
                <w:sz w:val="24"/>
                <w:lang w:eastAsia="el-GR"/>
              </w:rPr>
              <w:t> </w:t>
            </w:r>
          </w:p>
        </w:tc>
        <w:tc>
          <w:tcPr>
            <w:tcW w:w="1613" w:type="dxa"/>
            <w:shd w:val="clear" w:color="auto" w:fill="auto"/>
          </w:tcPr>
          <w:p w:rsidR="0075370A" w:rsidRDefault="0075370A" w:rsidP="003308BE"/>
        </w:tc>
      </w:tr>
      <w:tr w:rsidR="0075370A" w:rsidTr="0075370A">
        <w:trPr>
          <w:jc w:val="center"/>
        </w:trPr>
        <w:tc>
          <w:tcPr>
            <w:tcW w:w="642" w:type="dxa"/>
            <w:shd w:val="clear" w:color="auto" w:fill="auto"/>
            <w:vAlign w:val="center"/>
          </w:tcPr>
          <w:p w:rsidR="0075370A" w:rsidRPr="0075370A" w:rsidRDefault="0075370A" w:rsidP="003308BE">
            <w:pPr>
              <w:jc w:val="center"/>
              <w:rPr>
                <w:color w:val="000000"/>
                <w:sz w:val="24"/>
                <w:lang w:eastAsia="el-GR"/>
              </w:rPr>
            </w:pPr>
            <w:r w:rsidRPr="0075370A">
              <w:rPr>
                <w:color w:val="000000"/>
                <w:sz w:val="24"/>
                <w:lang w:eastAsia="el-GR"/>
              </w:rPr>
              <w:t>1.2</w:t>
            </w:r>
          </w:p>
        </w:tc>
        <w:tc>
          <w:tcPr>
            <w:tcW w:w="2755" w:type="dxa"/>
            <w:shd w:val="clear" w:color="auto" w:fill="auto"/>
            <w:vAlign w:val="center"/>
          </w:tcPr>
          <w:p w:rsidR="0075370A" w:rsidRPr="0075370A" w:rsidRDefault="0075370A" w:rsidP="003308BE">
            <w:pPr>
              <w:rPr>
                <w:color w:val="000000"/>
                <w:sz w:val="24"/>
                <w:lang w:eastAsia="el-GR"/>
              </w:rPr>
            </w:pPr>
            <w:r w:rsidRPr="0075370A">
              <w:rPr>
                <w:color w:val="000000"/>
                <w:sz w:val="24"/>
                <w:lang w:eastAsia="el-GR"/>
              </w:rPr>
              <w:t>Ποσότητα</w:t>
            </w:r>
          </w:p>
        </w:tc>
        <w:tc>
          <w:tcPr>
            <w:tcW w:w="2127" w:type="dxa"/>
            <w:shd w:val="clear" w:color="auto" w:fill="auto"/>
            <w:vAlign w:val="center"/>
          </w:tcPr>
          <w:p w:rsidR="0075370A" w:rsidRPr="0075370A" w:rsidRDefault="0075370A" w:rsidP="003308BE">
            <w:pPr>
              <w:jc w:val="center"/>
              <w:rPr>
                <w:color w:val="000000"/>
                <w:sz w:val="24"/>
                <w:lang w:eastAsia="el-GR"/>
              </w:rPr>
            </w:pPr>
            <w:r w:rsidRPr="0075370A">
              <w:rPr>
                <w:color w:val="000000"/>
                <w:sz w:val="24"/>
                <w:lang w:eastAsia="el-GR"/>
              </w:rPr>
              <w:t>47</w:t>
            </w:r>
          </w:p>
        </w:tc>
        <w:tc>
          <w:tcPr>
            <w:tcW w:w="1559"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c>
          <w:tcPr>
            <w:tcW w:w="1613" w:type="dxa"/>
            <w:shd w:val="clear" w:color="auto" w:fill="auto"/>
          </w:tcPr>
          <w:p w:rsidR="0075370A" w:rsidRDefault="0075370A" w:rsidP="003308BE"/>
        </w:tc>
      </w:tr>
      <w:tr w:rsidR="0075370A" w:rsidTr="0075370A">
        <w:trPr>
          <w:jc w:val="center"/>
        </w:trPr>
        <w:tc>
          <w:tcPr>
            <w:tcW w:w="642" w:type="dxa"/>
            <w:shd w:val="clear" w:color="auto" w:fill="auto"/>
            <w:vAlign w:val="center"/>
          </w:tcPr>
          <w:p w:rsidR="0075370A" w:rsidRPr="0075370A" w:rsidRDefault="0075370A" w:rsidP="003308BE">
            <w:pPr>
              <w:jc w:val="center"/>
              <w:rPr>
                <w:color w:val="000000"/>
                <w:sz w:val="24"/>
                <w:lang w:eastAsia="el-GR"/>
              </w:rPr>
            </w:pPr>
            <w:r w:rsidRPr="0075370A">
              <w:rPr>
                <w:color w:val="000000"/>
                <w:sz w:val="24"/>
                <w:lang w:eastAsia="el-GR"/>
              </w:rPr>
              <w:t>1.3</w:t>
            </w:r>
          </w:p>
        </w:tc>
        <w:tc>
          <w:tcPr>
            <w:tcW w:w="2755" w:type="dxa"/>
            <w:shd w:val="clear" w:color="auto" w:fill="auto"/>
            <w:vAlign w:val="center"/>
          </w:tcPr>
          <w:p w:rsidR="0075370A" w:rsidRPr="0075370A" w:rsidRDefault="0075370A" w:rsidP="003308BE">
            <w:pPr>
              <w:rPr>
                <w:color w:val="000000"/>
                <w:sz w:val="24"/>
                <w:lang w:eastAsia="el-GR"/>
              </w:rPr>
            </w:pPr>
            <w:r w:rsidRPr="0075370A">
              <w:rPr>
                <w:color w:val="000000"/>
                <w:sz w:val="24"/>
                <w:lang w:eastAsia="el-GR"/>
              </w:rPr>
              <w:t xml:space="preserve">Επώνυμο προϊόν. Να αναφερθεί ο Κατασκευαστής </w:t>
            </w:r>
          </w:p>
        </w:tc>
        <w:tc>
          <w:tcPr>
            <w:tcW w:w="2127" w:type="dxa"/>
            <w:shd w:val="clear" w:color="auto" w:fill="auto"/>
            <w:vAlign w:val="center"/>
          </w:tcPr>
          <w:p w:rsidR="0075370A" w:rsidRPr="0075370A" w:rsidRDefault="0075370A" w:rsidP="003308BE">
            <w:pPr>
              <w:jc w:val="center"/>
              <w:rPr>
                <w:color w:val="000000"/>
                <w:sz w:val="24"/>
                <w:lang w:val="en-US" w:eastAsia="el-GR"/>
              </w:rPr>
            </w:pPr>
            <w:r w:rsidRPr="0075370A">
              <w:rPr>
                <w:color w:val="000000"/>
                <w:sz w:val="24"/>
                <w:lang w:eastAsia="el-GR"/>
              </w:rPr>
              <w:t>ΝΑΙ</w:t>
            </w:r>
          </w:p>
        </w:tc>
        <w:tc>
          <w:tcPr>
            <w:tcW w:w="1559"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c>
          <w:tcPr>
            <w:tcW w:w="1613" w:type="dxa"/>
            <w:shd w:val="clear" w:color="auto" w:fill="auto"/>
          </w:tcPr>
          <w:p w:rsidR="0075370A" w:rsidRDefault="0075370A" w:rsidP="003308BE"/>
        </w:tc>
      </w:tr>
      <w:tr w:rsidR="0075370A" w:rsidTr="0075370A">
        <w:trPr>
          <w:jc w:val="center"/>
        </w:trPr>
        <w:tc>
          <w:tcPr>
            <w:tcW w:w="642" w:type="dxa"/>
            <w:shd w:val="clear" w:color="auto" w:fill="auto"/>
            <w:vAlign w:val="center"/>
          </w:tcPr>
          <w:p w:rsidR="0075370A" w:rsidRPr="0075370A" w:rsidRDefault="0075370A" w:rsidP="003308BE">
            <w:pPr>
              <w:jc w:val="center"/>
              <w:rPr>
                <w:color w:val="000000"/>
                <w:sz w:val="24"/>
                <w:lang w:eastAsia="el-GR"/>
              </w:rPr>
            </w:pPr>
            <w:r w:rsidRPr="0075370A">
              <w:rPr>
                <w:color w:val="000000"/>
                <w:sz w:val="24"/>
                <w:lang w:eastAsia="el-GR"/>
              </w:rPr>
              <w:t>1.4</w:t>
            </w:r>
          </w:p>
        </w:tc>
        <w:tc>
          <w:tcPr>
            <w:tcW w:w="2755" w:type="dxa"/>
            <w:shd w:val="clear" w:color="auto" w:fill="auto"/>
            <w:vAlign w:val="center"/>
          </w:tcPr>
          <w:p w:rsidR="0075370A" w:rsidRPr="0075370A" w:rsidRDefault="0075370A" w:rsidP="003308BE">
            <w:pPr>
              <w:rPr>
                <w:color w:val="000000"/>
                <w:sz w:val="24"/>
                <w:lang w:eastAsia="el-GR"/>
              </w:rPr>
            </w:pPr>
            <w:r w:rsidRPr="0075370A">
              <w:rPr>
                <w:color w:val="000000"/>
                <w:sz w:val="24"/>
                <w:lang w:eastAsia="el-GR"/>
              </w:rPr>
              <w:t xml:space="preserve">Να αναφερθεί το μοντέλο </w:t>
            </w:r>
          </w:p>
        </w:tc>
        <w:tc>
          <w:tcPr>
            <w:tcW w:w="2127" w:type="dxa"/>
            <w:shd w:val="clear" w:color="auto" w:fill="auto"/>
            <w:vAlign w:val="center"/>
          </w:tcPr>
          <w:p w:rsidR="0075370A" w:rsidRPr="0075370A" w:rsidRDefault="0075370A" w:rsidP="003308BE">
            <w:pPr>
              <w:jc w:val="center"/>
              <w:rPr>
                <w:color w:val="000000"/>
                <w:sz w:val="24"/>
                <w:lang w:eastAsia="el-GR"/>
              </w:rPr>
            </w:pPr>
            <w:r w:rsidRPr="0075370A">
              <w:rPr>
                <w:color w:val="000000"/>
                <w:sz w:val="24"/>
                <w:lang w:eastAsia="el-GR"/>
              </w:rPr>
              <w:t>ΝΑΙ</w:t>
            </w:r>
          </w:p>
        </w:tc>
        <w:tc>
          <w:tcPr>
            <w:tcW w:w="1559"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c>
          <w:tcPr>
            <w:tcW w:w="1613" w:type="dxa"/>
            <w:shd w:val="clear" w:color="auto" w:fill="auto"/>
          </w:tcPr>
          <w:p w:rsidR="0075370A" w:rsidRDefault="0075370A" w:rsidP="003308BE"/>
        </w:tc>
      </w:tr>
      <w:tr w:rsidR="0075370A" w:rsidRPr="00B93508" w:rsidTr="0075370A">
        <w:trPr>
          <w:trHeight w:val="300"/>
          <w:jc w:val="center"/>
        </w:trPr>
        <w:tc>
          <w:tcPr>
            <w:tcW w:w="642" w:type="dxa"/>
            <w:shd w:val="clear" w:color="auto" w:fill="auto"/>
            <w:vAlign w:val="center"/>
          </w:tcPr>
          <w:p w:rsidR="0075370A" w:rsidRPr="0075370A" w:rsidRDefault="0075370A" w:rsidP="003308BE">
            <w:pPr>
              <w:jc w:val="center"/>
              <w:rPr>
                <w:color w:val="000000"/>
                <w:sz w:val="24"/>
                <w:lang w:eastAsia="el-GR"/>
              </w:rPr>
            </w:pPr>
            <w:r w:rsidRPr="0075370A">
              <w:rPr>
                <w:color w:val="000000"/>
                <w:sz w:val="24"/>
                <w:lang w:eastAsia="el-GR"/>
              </w:rPr>
              <w:t>1.5</w:t>
            </w:r>
          </w:p>
        </w:tc>
        <w:tc>
          <w:tcPr>
            <w:tcW w:w="2755" w:type="dxa"/>
            <w:shd w:val="clear" w:color="auto" w:fill="auto"/>
            <w:noWrap/>
            <w:hideMark/>
          </w:tcPr>
          <w:p w:rsidR="0075370A" w:rsidRPr="0075370A" w:rsidRDefault="0075370A" w:rsidP="003308BE">
            <w:pPr>
              <w:rPr>
                <w:color w:val="000000"/>
                <w:sz w:val="24"/>
                <w:lang w:eastAsia="el-GR"/>
              </w:rPr>
            </w:pPr>
            <w:r w:rsidRPr="0075370A">
              <w:rPr>
                <w:color w:val="000000"/>
                <w:sz w:val="24"/>
                <w:lang w:eastAsia="el-GR"/>
              </w:rPr>
              <w:t>Διαγώνιος Οθόνης</w:t>
            </w:r>
          </w:p>
        </w:tc>
        <w:tc>
          <w:tcPr>
            <w:tcW w:w="2127" w:type="dxa"/>
            <w:shd w:val="clear" w:color="auto" w:fill="auto"/>
            <w:noWrap/>
            <w:hideMark/>
          </w:tcPr>
          <w:p w:rsidR="0075370A" w:rsidRPr="0075370A" w:rsidRDefault="0075370A" w:rsidP="003308BE">
            <w:pPr>
              <w:jc w:val="center"/>
              <w:rPr>
                <w:color w:val="000000"/>
                <w:sz w:val="24"/>
                <w:lang w:eastAsia="el-GR"/>
              </w:rPr>
            </w:pPr>
            <w:r w:rsidRPr="0075370A">
              <w:rPr>
                <w:color w:val="000000"/>
                <w:sz w:val="24"/>
                <w:lang w:eastAsia="el-GR"/>
              </w:rPr>
              <w:t>&gt;=23.8"</w:t>
            </w:r>
          </w:p>
        </w:tc>
        <w:tc>
          <w:tcPr>
            <w:tcW w:w="1559" w:type="dxa"/>
            <w:shd w:val="clear" w:color="auto" w:fill="auto"/>
            <w:noWrap/>
            <w:hideMark/>
          </w:tcPr>
          <w:p w:rsidR="0075370A" w:rsidRPr="00806C4A" w:rsidRDefault="0075370A" w:rsidP="003308BE">
            <w:pPr>
              <w:rPr>
                <w:color w:val="000000"/>
                <w:lang w:eastAsia="el-GR"/>
              </w:rPr>
            </w:pPr>
          </w:p>
        </w:tc>
        <w:tc>
          <w:tcPr>
            <w:tcW w:w="1613" w:type="dxa"/>
            <w:shd w:val="clear" w:color="auto" w:fill="auto"/>
            <w:noWrap/>
            <w:hideMark/>
          </w:tcPr>
          <w:p w:rsidR="0075370A" w:rsidRPr="00806C4A" w:rsidRDefault="0075370A" w:rsidP="003308BE">
            <w:pPr>
              <w:rPr>
                <w:rFonts w:ascii="Times New Roman" w:hAnsi="Times New Roman" w:cs="Times New Roman"/>
                <w:sz w:val="20"/>
                <w:szCs w:val="20"/>
                <w:lang w:eastAsia="el-GR"/>
              </w:rPr>
            </w:pPr>
          </w:p>
        </w:tc>
      </w:tr>
      <w:tr w:rsidR="0075370A" w:rsidRPr="00B93508" w:rsidTr="0075370A">
        <w:trPr>
          <w:trHeight w:val="300"/>
          <w:jc w:val="center"/>
        </w:trPr>
        <w:tc>
          <w:tcPr>
            <w:tcW w:w="642" w:type="dxa"/>
            <w:shd w:val="clear" w:color="auto" w:fill="auto"/>
            <w:vAlign w:val="center"/>
          </w:tcPr>
          <w:p w:rsidR="0075370A" w:rsidRPr="0075370A" w:rsidRDefault="0075370A" w:rsidP="003308BE">
            <w:pPr>
              <w:jc w:val="center"/>
              <w:rPr>
                <w:color w:val="000000"/>
                <w:sz w:val="24"/>
                <w:lang w:eastAsia="el-GR"/>
              </w:rPr>
            </w:pPr>
            <w:r w:rsidRPr="0075370A">
              <w:rPr>
                <w:color w:val="000000"/>
                <w:sz w:val="24"/>
                <w:lang w:eastAsia="el-GR"/>
              </w:rPr>
              <w:t>1.6</w:t>
            </w:r>
          </w:p>
        </w:tc>
        <w:tc>
          <w:tcPr>
            <w:tcW w:w="2755" w:type="dxa"/>
            <w:shd w:val="clear" w:color="auto" w:fill="auto"/>
            <w:noWrap/>
            <w:hideMark/>
          </w:tcPr>
          <w:p w:rsidR="0075370A" w:rsidRPr="0075370A" w:rsidRDefault="0075370A" w:rsidP="003308BE">
            <w:pPr>
              <w:rPr>
                <w:color w:val="000000"/>
                <w:sz w:val="24"/>
                <w:lang w:eastAsia="el-GR"/>
              </w:rPr>
            </w:pPr>
            <w:r w:rsidRPr="0075370A">
              <w:rPr>
                <w:color w:val="000000"/>
                <w:sz w:val="24"/>
                <w:lang w:eastAsia="el-GR"/>
              </w:rPr>
              <w:t>Ανάλυση Οθόνης</w:t>
            </w:r>
          </w:p>
        </w:tc>
        <w:tc>
          <w:tcPr>
            <w:tcW w:w="2127" w:type="dxa"/>
            <w:shd w:val="clear" w:color="auto" w:fill="auto"/>
            <w:noWrap/>
            <w:hideMark/>
          </w:tcPr>
          <w:p w:rsidR="0075370A" w:rsidRPr="0075370A" w:rsidRDefault="0075370A" w:rsidP="003308BE">
            <w:pPr>
              <w:jc w:val="center"/>
              <w:rPr>
                <w:color w:val="000000"/>
                <w:sz w:val="24"/>
                <w:lang w:eastAsia="el-GR"/>
              </w:rPr>
            </w:pPr>
            <w:proofErr w:type="spellStart"/>
            <w:r w:rsidRPr="0075370A">
              <w:rPr>
                <w:color w:val="000000"/>
                <w:sz w:val="24"/>
                <w:lang w:eastAsia="el-GR"/>
              </w:rPr>
              <w:t>Full</w:t>
            </w:r>
            <w:proofErr w:type="spellEnd"/>
            <w:r w:rsidRPr="0075370A">
              <w:rPr>
                <w:color w:val="000000"/>
                <w:sz w:val="24"/>
                <w:lang w:eastAsia="el-GR"/>
              </w:rPr>
              <w:t xml:space="preserve"> HD (1920 x 1080)</w:t>
            </w:r>
          </w:p>
        </w:tc>
        <w:tc>
          <w:tcPr>
            <w:tcW w:w="1559" w:type="dxa"/>
            <w:shd w:val="clear" w:color="auto" w:fill="auto"/>
            <w:noWrap/>
            <w:hideMark/>
          </w:tcPr>
          <w:p w:rsidR="0075370A" w:rsidRPr="00806C4A" w:rsidRDefault="0075370A" w:rsidP="003308BE">
            <w:pPr>
              <w:rPr>
                <w:color w:val="000000"/>
                <w:lang w:eastAsia="el-GR"/>
              </w:rPr>
            </w:pPr>
          </w:p>
        </w:tc>
        <w:tc>
          <w:tcPr>
            <w:tcW w:w="1613" w:type="dxa"/>
            <w:shd w:val="clear" w:color="auto" w:fill="auto"/>
            <w:noWrap/>
            <w:hideMark/>
          </w:tcPr>
          <w:p w:rsidR="0075370A" w:rsidRPr="00806C4A" w:rsidRDefault="0075370A" w:rsidP="003308BE">
            <w:pPr>
              <w:rPr>
                <w:rFonts w:ascii="Times New Roman" w:hAnsi="Times New Roman" w:cs="Times New Roman"/>
                <w:sz w:val="20"/>
                <w:szCs w:val="20"/>
                <w:lang w:eastAsia="el-GR"/>
              </w:rPr>
            </w:pPr>
          </w:p>
        </w:tc>
      </w:tr>
      <w:tr w:rsidR="0075370A" w:rsidRPr="00B93508" w:rsidTr="0075370A">
        <w:trPr>
          <w:trHeight w:val="300"/>
          <w:jc w:val="center"/>
        </w:trPr>
        <w:tc>
          <w:tcPr>
            <w:tcW w:w="642" w:type="dxa"/>
            <w:shd w:val="clear" w:color="auto" w:fill="auto"/>
            <w:vAlign w:val="center"/>
          </w:tcPr>
          <w:p w:rsidR="0075370A" w:rsidRPr="0075370A" w:rsidRDefault="0075370A" w:rsidP="003308BE">
            <w:pPr>
              <w:jc w:val="center"/>
              <w:rPr>
                <w:color w:val="000000"/>
                <w:sz w:val="24"/>
                <w:lang w:eastAsia="el-GR"/>
              </w:rPr>
            </w:pPr>
            <w:r w:rsidRPr="0075370A">
              <w:rPr>
                <w:color w:val="000000"/>
                <w:sz w:val="24"/>
                <w:lang w:eastAsia="el-GR"/>
              </w:rPr>
              <w:t>1.7</w:t>
            </w:r>
          </w:p>
        </w:tc>
        <w:tc>
          <w:tcPr>
            <w:tcW w:w="2755" w:type="dxa"/>
            <w:shd w:val="clear" w:color="auto" w:fill="auto"/>
            <w:noWrap/>
            <w:hideMark/>
          </w:tcPr>
          <w:p w:rsidR="0075370A" w:rsidRPr="0075370A" w:rsidRDefault="0075370A" w:rsidP="003308BE">
            <w:pPr>
              <w:rPr>
                <w:color w:val="000000"/>
                <w:sz w:val="24"/>
                <w:lang w:eastAsia="el-GR"/>
              </w:rPr>
            </w:pPr>
            <w:r w:rsidRPr="0075370A">
              <w:rPr>
                <w:color w:val="000000"/>
                <w:sz w:val="24"/>
                <w:lang w:eastAsia="el-GR"/>
              </w:rPr>
              <w:t xml:space="preserve">Τύπος </w:t>
            </w:r>
            <w:proofErr w:type="spellStart"/>
            <w:r w:rsidRPr="0075370A">
              <w:rPr>
                <w:color w:val="000000"/>
                <w:sz w:val="24"/>
                <w:lang w:eastAsia="el-GR"/>
              </w:rPr>
              <w:t>Panel</w:t>
            </w:r>
            <w:proofErr w:type="spellEnd"/>
          </w:p>
        </w:tc>
        <w:tc>
          <w:tcPr>
            <w:tcW w:w="2127" w:type="dxa"/>
            <w:shd w:val="clear" w:color="auto" w:fill="auto"/>
            <w:noWrap/>
            <w:hideMark/>
          </w:tcPr>
          <w:p w:rsidR="0075370A" w:rsidRPr="0075370A" w:rsidRDefault="0075370A" w:rsidP="003308BE">
            <w:pPr>
              <w:jc w:val="center"/>
              <w:rPr>
                <w:color w:val="000000"/>
                <w:sz w:val="24"/>
                <w:lang w:eastAsia="el-GR"/>
              </w:rPr>
            </w:pPr>
            <w:r w:rsidRPr="0075370A">
              <w:rPr>
                <w:color w:val="000000"/>
                <w:sz w:val="24"/>
                <w:lang w:eastAsia="el-GR"/>
              </w:rPr>
              <w:t>IPS</w:t>
            </w:r>
          </w:p>
        </w:tc>
        <w:tc>
          <w:tcPr>
            <w:tcW w:w="1559" w:type="dxa"/>
            <w:shd w:val="clear" w:color="auto" w:fill="auto"/>
            <w:noWrap/>
            <w:hideMark/>
          </w:tcPr>
          <w:p w:rsidR="0075370A" w:rsidRPr="00806C4A" w:rsidRDefault="0075370A" w:rsidP="003308BE">
            <w:pPr>
              <w:rPr>
                <w:color w:val="000000"/>
                <w:lang w:eastAsia="el-GR"/>
              </w:rPr>
            </w:pPr>
          </w:p>
        </w:tc>
        <w:tc>
          <w:tcPr>
            <w:tcW w:w="1613" w:type="dxa"/>
            <w:shd w:val="clear" w:color="auto" w:fill="auto"/>
            <w:noWrap/>
            <w:hideMark/>
          </w:tcPr>
          <w:p w:rsidR="0075370A" w:rsidRPr="00806C4A" w:rsidRDefault="0075370A" w:rsidP="003308BE">
            <w:pPr>
              <w:rPr>
                <w:rFonts w:ascii="Times New Roman" w:hAnsi="Times New Roman" w:cs="Times New Roman"/>
                <w:sz w:val="20"/>
                <w:szCs w:val="20"/>
                <w:lang w:eastAsia="el-GR"/>
              </w:rPr>
            </w:pPr>
          </w:p>
        </w:tc>
      </w:tr>
      <w:tr w:rsidR="0075370A" w:rsidRPr="00B93508" w:rsidTr="0075370A">
        <w:trPr>
          <w:trHeight w:val="300"/>
          <w:jc w:val="center"/>
        </w:trPr>
        <w:tc>
          <w:tcPr>
            <w:tcW w:w="642" w:type="dxa"/>
            <w:shd w:val="clear" w:color="auto" w:fill="auto"/>
            <w:vAlign w:val="center"/>
          </w:tcPr>
          <w:p w:rsidR="0075370A" w:rsidRPr="0075370A" w:rsidRDefault="0075370A" w:rsidP="003308BE">
            <w:pPr>
              <w:jc w:val="center"/>
              <w:rPr>
                <w:color w:val="000000"/>
                <w:sz w:val="24"/>
                <w:lang w:eastAsia="el-GR"/>
              </w:rPr>
            </w:pPr>
            <w:r w:rsidRPr="0075370A">
              <w:rPr>
                <w:color w:val="000000"/>
                <w:sz w:val="24"/>
                <w:lang w:eastAsia="el-GR"/>
              </w:rPr>
              <w:t>1.8</w:t>
            </w:r>
          </w:p>
        </w:tc>
        <w:tc>
          <w:tcPr>
            <w:tcW w:w="2755" w:type="dxa"/>
            <w:shd w:val="clear" w:color="auto" w:fill="auto"/>
            <w:noWrap/>
            <w:hideMark/>
          </w:tcPr>
          <w:p w:rsidR="0075370A" w:rsidRPr="0075370A" w:rsidRDefault="0075370A" w:rsidP="003308BE">
            <w:pPr>
              <w:rPr>
                <w:color w:val="000000"/>
                <w:sz w:val="24"/>
                <w:lang w:eastAsia="el-GR"/>
              </w:rPr>
            </w:pPr>
            <w:proofErr w:type="spellStart"/>
            <w:r w:rsidRPr="0075370A">
              <w:rPr>
                <w:color w:val="000000"/>
                <w:sz w:val="24"/>
                <w:lang w:eastAsia="el-GR"/>
              </w:rPr>
              <w:t>Antiglare</w:t>
            </w:r>
            <w:proofErr w:type="spellEnd"/>
          </w:p>
        </w:tc>
        <w:tc>
          <w:tcPr>
            <w:tcW w:w="2127" w:type="dxa"/>
            <w:shd w:val="clear" w:color="auto" w:fill="auto"/>
            <w:noWrap/>
            <w:hideMark/>
          </w:tcPr>
          <w:p w:rsidR="0075370A" w:rsidRPr="0075370A" w:rsidRDefault="0075370A" w:rsidP="003308BE">
            <w:pPr>
              <w:jc w:val="center"/>
              <w:rPr>
                <w:color w:val="000000"/>
                <w:sz w:val="24"/>
                <w:lang w:eastAsia="el-GR"/>
              </w:rPr>
            </w:pPr>
            <w:r w:rsidRPr="0075370A">
              <w:rPr>
                <w:color w:val="000000"/>
                <w:sz w:val="24"/>
                <w:lang w:eastAsia="el-GR"/>
              </w:rPr>
              <w:t>Ναι</w:t>
            </w:r>
          </w:p>
        </w:tc>
        <w:tc>
          <w:tcPr>
            <w:tcW w:w="1559" w:type="dxa"/>
            <w:shd w:val="clear" w:color="auto" w:fill="auto"/>
            <w:noWrap/>
            <w:hideMark/>
          </w:tcPr>
          <w:p w:rsidR="0075370A" w:rsidRPr="00806C4A" w:rsidRDefault="0075370A" w:rsidP="003308BE">
            <w:pPr>
              <w:rPr>
                <w:color w:val="000000"/>
                <w:lang w:eastAsia="el-GR"/>
              </w:rPr>
            </w:pPr>
          </w:p>
        </w:tc>
        <w:tc>
          <w:tcPr>
            <w:tcW w:w="1613" w:type="dxa"/>
            <w:shd w:val="clear" w:color="auto" w:fill="auto"/>
            <w:noWrap/>
            <w:hideMark/>
          </w:tcPr>
          <w:p w:rsidR="0075370A" w:rsidRPr="00806C4A" w:rsidRDefault="0075370A" w:rsidP="003308BE">
            <w:pPr>
              <w:rPr>
                <w:rFonts w:ascii="Times New Roman" w:hAnsi="Times New Roman" w:cs="Times New Roman"/>
                <w:sz w:val="20"/>
                <w:szCs w:val="20"/>
                <w:lang w:eastAsia="el-GR"/>
              </w:rPr>
            </w:pPr>
          </w:p>
        </w:tc>
      </w:tr>
      <w:tr w:rsidR="0075370A" w:rsidRPr="00B93508" w:rsidTr="0075370A">
        <w:trPr>
          <w:trHeight w:val="300"/>
          <w:jc w:val="center"/>
        </w:trPr>
        <w:tc>
          <w:tcPr>
            <w:tcW w:w="642" w:type="dxa"/>
            <w:shd w:val="clear" w:color="auto" w:fill="auto"/>
            <w:vAlign w:val="center"/>
          </w:tcPr>
          <w:p w:rsidR="0075370A" w:rsidRPr="0075370A" w:rsidRDefault="0075370A" w:rsidP="003308BE">
            <w:pPr>
              <w:jc w:val="center"/>
              <w:rPr>
                <w:color w:val="000000"/>
                <w:sz w:val="24"/>
                <w:lang w:eastAsia="el-GR"/>
              </w:rPr>
            </w:pPr>
            <w:r w:rsidRPr="0075370A">
              <w:rPr>
                <w:color w:val="000000"/>
                <w:sz w:val="24"/>
                <w:lang w:eastAsia="el-GR"/>
              </w:rPr>
              <w:lastRenderedPageBreak/>
              <w:t>1.9</w:t>
            </w:r>
          </w:p>
        </w:tc>
        <w:tc>
          <w:tcPr>
            <w:tcW w:w="2755" w:type="dxa"/>
            <w:shd w:val="clear" w:color="auto" w:fill="auto"/>
            <w:noWrap/>
            <w:vAlign w:val="center"/>
            <w:hideMark/>
          </w:tcPr>
          <w:p w:rsidR="0075370A" w:rsidRPr="0075370A" w:rsidRDefault="0075370A" w:rsidP="0075370A">
            <w:pPr>
              <w:spacing w:after="0"/>
              <w:rPr>
                <w:color w:val="000000"/>
                <w:sz w:val="24"/>
                <w:lang w:eastAsia="el-GR"/>
              </w:rPr>
            </w:pPr>
            <w:proofErr w:type="spellStart"/>
            <w:r w:rsidRPr="0075370A">
              <w:rPr>
                <w:color w:val="000000"/>
                <w:sz w:val="24"/>
                <w:lang w:eastAsia="el-GR"/>
              </w:rPr>
              <w:t>Aspect</w:t>
            </w:r>
            <w:proofErr w:type="spellEnd"/>
            <w:r w:rsidRPr="0075370A">
              <w:rPr>
                <w:color w:val="000000"/>
                <w:sz w:val="24"/>
                <w:lang w:eastAsia="el-GR"/>
              </w:rPr>
              <w:t xml:space="preserve"> </w:t>
            </w:r>
            <w:proofErr w:type="spellStart"/>
            <w:r w:rsidRPr="0075370A">
              <w:rPr>
                <w:color w:val="000000"/>
                <w:sz w:val="24"/>
                <w:lang w:eastAsia="el-GR"/>
              </w:rPr>
              <w:t>Ratio</w:t>
            </w:r>
            <w:proofErr w:type="spellEnd"/>
          </w:p>
        </w:tc>
        <w:tc>
          <w:tcPr>
            <w:tcW w:w="2127" w:type="dxa"/>
            <w:shd w:val="clear" w:color="auto" w:fill="auto"/>
            <w:noWrap/>
            <w:hideMark/>
          </w:tcPr>
          <w:p w:rsidR="0075370A" w:rsidRPr="0075370A" w:rsidRDefault="0075370A" w:rsidP="003308BE">
            <w:pPr>
              <w:jc w:val="center"/>
              <w:rPr>
                <w:color w:val="000000"/>
                <w:sz w:val="24"/>
                <w:lang w:eastAsia="el-GR"/>
              </w:rPr>
            </w:pPr>
            <w:r w:rsidRPr="0075370A">
              <w:rPr>
                <w:color w:val="000000"/>
                <w:sz w:val="24"/>
                <w:lang w:eastAsia="el-GR"/>
              </w:rPr>
              <w:t>16:9</w:t>
            </w:r>
          </w:p>
        </w:tc>
        <w:tc>
          <w:tcPr>
            <w:tcW w:w="1559" w:type="dxa"/>
            <w:shd w:val="clear" w:color="auto" w:fill="auto"/>
            <w:noWrap/>
            <w:hideMark/>
          </w:tcPr>
          <w:p w:rsidR="0075370A" w:rsidRPr="00806C4A" w:rsidRDefault="0075370A" w:rsidP="003308BE">
            <w:pPr>
              <w:rPr>
                <w:color w:val="000000"/>
                <w:lang w:eastAsia="el-GR"/>
              </w:rPr>
            </w:pPr>
          </w:p>
        </w:tc>
        <w:tc>
          <w:tcPr>
            <w:tcW w:w="1613" w:type="dxa"/>
            <w:shd w:val="clear" w:color="auto" w:fill="auto"/>
            <w:noWrap/>
            <w:hideMark/>
          </w:tcPr>
          <w:p w:rsidR="0075370A" w:rsidRPr="00806C4A" w:rsidRDefault="0075370A" w:rsidP="003308BE">
            <w:pPr>
              <w:rPr>
                <w:rFonts w:ascii="Times New Roman" w:hAnsi="Times New Roman" w:cs="Times New Roman"/>
                <w:sz w:val="20"/>
                <w:szCs w:val="20"/>
                <w:lang w:eastAsia="el-GR"/>
              </w:rPr>
            </w:pPr>
          </w:p>
        </w:tc>
      </w:tr>
      <w:tr w:rsidR="0075370A" w:rsidRPr="00B93508" w:rsidTr="0075370A">
        <w:trPr>
          <w:trHeight w:val="300"/>
          <w:jc w:val="center"/>
        </w:trPr>
        <w:tc>
          <w:tcPr>
            <w:tcW w:w="642" w:type="dxa"/>
            <w:shd w:val="clear" w:color="auto" w:fill="auto"/>
            <w:vAlign w:val="center"/>
          </w:tcPr>
          <w:p w:rsidR="0075370A" w:rsidRPr="0075370A" w:rsidRDefault="0075370A" w:rsidP="003308BE">
            <w:pPr>
              <w:jc w:val="center"/>
              <w:rPr>
                <w:color w:val="000000"/>
                <w:sz w:val="24"/>
                <w:szCs w:val="24"/>
                <w:lang w:eastAsia="el-GR"/>
              </w:rPr>
            </w:pPr>
            <w:r w:rsidRPr="0075370A">
              <w:rPr>
                <w:color w:val="000000"/>
                <w:sz w:val="24"/>
                <w:szCs w:val="24"/>
                <w:lang w:eastAsia="el-GR"/>
              </w:rPr>
              <w:t>1.10</w:t>
            </w:r>
          </w:p>
        </w:tc>
        <w:tc>
          <w:tcPr>
            <w:tcW w:w="2755" w:type="dxa"/>
            <w:shd w:val="clear" w:color="auto" w:fill="auto"/>
            <w:noWrap/>
            <w:vAlign w:val="center"/>
            <w:hideMark/>
          </w:tcPr>
          <w:p w:rsidR="0075370A" w:rsidRPr="0075370A" w:rsidRDefault="0075370A" w:rsidP="0075370A">
            <w:pPr>
              <w:spacing w:after="0"/>
              <w:rPr>
                <w:color w:val="000000"/>
                <w:sz w:val="24"/>
                <w:szCs w:val="24"/>
                <w:lang w:eastAsia="el-GR"/>
              </w:rPr>
            </w:pPr>
            <w:r w:rsidRPr="0075370A">
              <w:rPr>
                <w:color w:val="000000"/>
                <w:sz w:val="24"/>
                <w:szCs w:val="24"/>
                <w:lang w:eastAsia="el-GR"/>
              </w:rPr>
              <w:t>Φωτεινότητα</w:t>
            </w:r>
          </w:p>
        </w:tc>
        <w:tc>
          <w:tcPr>
            <w:tcW w:w="2127" w:type="dxa"/>
            <w:shd w:val="clear" w:color="auto" w:fill="auto"/>
            <w:noWrap/>
            <w:hideMark/>
          </w:tcPr>
          <w:p w:rsidR="0075370A" w:rsidRPr="0075370A" w:rsidRDefault="0075370A" w:rsidP="003308BE">
            <w:pPr>
              <w:jc w:val="center"/>
              <w:rPr>
                <w:color w:val="000000"/>
                <w:sz w:val="24"/>
                <w:szCs w:val="24"/>
                <w:lang w:eastAsia="el-GR"/>
              </w:rPr>
            </w:pPr>
            <w:r w:rsidRPr="0075370A">
              <w:rPr>
                <w:color w:val="000000"/>
                <w:sz w:val="24"/>
                <w:szCs w:val="24"/>
                <w:lang w:eastAsia="el-GR"/>
              </w:rPr>
              <w:t xml:space="preserve">250 </w:t>
            </w:r>
            <w:proofErr w:type="spellStart"/>
            <w:r w:rsidRPr="0075370A">
              <w:rPr>
                <w:color w:val="000000"/>
                <w:sz w:val="24"/>
                <w:szCs w:val="24"/>
                <w:lang w:eastAsia="el-GR"/>
              </w:rPr>
              <w:t>cd</w:t>
            </w:r>
            <w:proofErr w:type="spellEnd"/>
            <w:r w:rsidRPr="0075370A">
              <w:rPr>
                <w:color w:val="000000"/>
                <w:sz w:val="24"/>
                <w:szCs w:val="24"/>
                <w:lang w:eastAsia="el-GR"/>
              </w:rPr>
              <w:t>/m²</w:t>
            </w:r>
          </w:p>
        </w:tc>
        <w:tc>
          <w:tcPr>
            <w:tcW w:w="1559" w:type="dxa"/>
            <w:shd w:val="clear" w:color="auto" w:fill="auto"/>
            <w:noWrap/>
            <w:hideMark/>
          </w:tcPr>
          <w:p w:rsidR="0075370A" w:rsidRPr="00806C4A" w:rsidRDefault="0075370A" w:rsidP="003308BE">
            <w:pPr>
              <w:rPr>
                <w:color w:val="000000"/>
                <w:lang w:eastAsia="el-GR"/>
              </w:rPr>
            </w:pPr>
          </w:p>
        </w:tc>
        <w:tc>
          <w:tcPr>
            <w:tcW w:w="1613" w:type="dxa"/>
            <w:shd w:val="clear" w:color="auto" w:fill="auto"/>
            <w:noWrap/>
            <w:hideMark/>
          </w:tcPr>
          <w:p w:rsidR="0075370A" w:rsidRPr="00806C4A" w:rsidRDefault="0075370A" w:rsidP="003308BE">
            <w:pPr>
              <w:rPr>
                <w:rFonts w:ascii="Times New Roman" w:hAnsi="Times New Roman" w:cs="Times New Roman"/>
                <w:sz w:val="20"/>
                <w:szCs w:val="20"/>
                <w:lang w:eastAsia="el-GR"/>
              </w:rPr>
            </w:pPr>
          </w:p>
        </w:tc>
      </w:tr>
      <w:tr w:rsidR="0075370A" w:rsidRPr="00B93508" w:rsidTr="0075370A">
        <w:trPr>
          <w:trHeight w:val="300"/>
          <w:jc w:val="center"/>
        </w:trPr>
        <w:tc>
          <w:tcPr>
            <w:tcW w:w="642" w:type="dxa"/>
            <w:shd w:val="clear" w:color="auto" w:fill="auto"/>
            <w:vAlign w:val="center"/>
          </w:tcPr>
          <w:p w:rsidR="0075370A" w:rsidRPr="0075370A" w:rsidRDefault="0075370A" w:rsidP="003308BE">
            <w:pPr>
              <w:jc w:val="center"/>
              <w:rPr>
                <w:color w:val="000000"/>
                <w:sz w:val="24"/>
                <w:szCs w:val="24"/>
                <w:lang w:eastAsia="el-GR"/>
              </w:rPr>
            </w:pPr>
            <w:r w:rsidRPr="0075370A">
              <w:rPr>
                <w:color w:val="000000"/>
                <w:sz w:val="24"/>
                <w:szCs w:val="24"/>
                <w:lang w:eastAsia="el-GR"/>
              </w:rPr>
              <w:t>1.11</w:t>
            </w:r>
          </w:p>
        </w:tc>
        <w:tc>
          <w:tcPr>
            <w:tcW w:w="2755" w:type="dxa"/>
            <w:shd w:val="clear" w:color="auto" w:fill="auto"/>
            <w:noWrap/>
            <w:vAlign w:val="center"/>
            <w:hideMark/>
          </w:tcPr>
          <w:p w:rsidR="0075370A" w:rsidRPr="0075370A" w:rsidRDefault="0075370A" w:rsidP="0075370A">
            <w:pPr>
              <w:spacing w:after="0"/>
              <w:rPr>
                <w:color w:val="000000"/>
                <w:sz w:val="24"/>
                <w:szCs w:val="24"/>
                <w:lang w:eastAsia="el-GR"/>
              </w:rPr>
            </w:pPr>
            <w:r w:rsidRPr="0075370A">
              <w:rPr>
                <w:color w:val="000000"/>
                <w:sz w:val="24"/>
                <w:szCs w:val="24"/>
                <w:lang w:eastAsia="el-GR"/>
              </w:rPr>
              <w:t>Χρόνος Απόκρισης</w:t>
            </w:r>
          </w:p>
        </w:tc>
        <w:tc>
          <w:tcPr>
            <w:tcW w:w="2127" w:type="dxa"/>
            <w:shd w:val="clear" w:color="auto" w:fill="auto"/>
            <w:noWrap/>
            <w:hideMark/>
          </w:tcPr>
          <w:p w:rsidR="0075370A" w:rsidRPr="0075370A" w:rsidRDefault="0075370A" w:rsidP="003308BE">
            <w:pPr>
              <w:jc w:val="center"/>
              <w:rPr>
                <w:color w:val="000000"/>
                <w:sz w:val="24"/>
                <w:szCs w:val="24"/>
                <w:lang w:eastAsia="el-GR"/>
              </w:rPr>
            </w:pPr>
            <w:r w:rsidRPr="0075370A">
              <w:rPr>
                <w:color w:val="000000"/>
                <w:sz w:val="24"/>
                <w:szCs w:val="24"/>
                <w:lang w:eastAsia="el-GR"/>
              </w:rPr>
              <w:t xml:space="preserve">5 </w:t>
            </w:r>
            <w:proofErr w:type="spellStart"/>
            <w:r w:rsidRPr="0075370A">
              <w:rPr>
                <w:color w:val="000000"/>
                <w:sz w:val="24"/>
                <w:szCs w:val="24"/>
                <w:lang w:eastAsia="el-GR"/>
              </w:rPr>
              <w:t>ms</w:t>
            </w:r>
            <w:proofErr w:type="spellEnd"/>
          </w:p>
        </w:tc>
        <w:tc>
          <w:tcPr>
            <w:tcW w:w="1559" w:type="dxa"/>
            <w:shd w:val="clear" w:color="auto" w:fill="auto"/>
            <w:noWrap/>
            <w:hideMark/>
          </w:tcPr>
          <w:p w:rsidR="0075370A" w:rsidRPr="00806C4A" w:rsidRDefault="0075370A" w:rsidP="003308BE">
            <w:pPr>
              <w:rPr>
                <w:color w:val="000000"/>
                <w:lang w:eastAsia="el-GR"/>
              </w:rPr>
            </w:pPr>
          </w:p>
        </w:tc>
        <w:tc>
          <w:tcPr>
            <w:tcW w:w="1613" w:type="dxa"/>
            <w:shd w:val="clear" w:color="auto" w:fill="auto"/>
            <w:noWrap/>
            <w:hideMark/>
          </w:tcPr>
          <w:p w:rsidR="0075370A" w:rsidRPr="00806C4A" w:rsidRDefault="0075370A" w:rsidP="003308BE">
            <w:pPr>
              <w:rPr>
                <w:rFonts w:ascii="Times New Roman" w:hAnsi="Times New Roman" w:cs="Times New Roman"/>
                <w:sz w:val="20"/>
                <w:szCs w:val="20"/>
                <w:lang w:eastAsia="el-GR"/>
              </w:rPr>
            </w:pPr>
          </w:p>
        </w:tc>
      </w:tr>
      <w:tr w:rsidR="0075370A" w:rsidRPr="00B93508" w:rsidTr="0075370A">
        <w:trPr>
          <w:trHeight w:val="300"/>
          <w:jc w:val="center"/>
        </w:trPr>
        <w:tc>
          <w:tcPr>
            <w:tcW w:w="642" w:type="dxa"/>
            <w:shd w:val="clear" w:color="auto" w:fill="auto"/>
            <w:vAlign w:val="center"/>
          </w:tcPr>
          <w:p w:rsidR="0075370A" w:rsidRPr="0075370A" w:rsidRDefault="0075370A" w:rsidP="003308BE">
            <w:pPr>
              <w:jc w:val="center"/>
              <w:rPr>
                <w:color w:val="000000"/>
                <w:sz w:val="24"/>
                <w:szCs w:val="24"/>
                <w:lang w:eastAsia="el-GR"/>
              </w:rPr>
            </w:pPr>
            <w:r w:rsidRPr="0075370A">
              <w:rPr>
                <w:color w:val="000000"/>
                <w:sz w:val="24"/>
                <w:szCs w:val="24"/>
                <w:lang w:eastAsia="el-GR"/>
              </w:rPr>
              <w:t>1.12</w:t>
            </w:r>
          </w:p>
        </w:tc>
        <w:tc>
          <w:tcPr>
            <w:tcW w:w="2755" w:type="dxa"/>
            <w:shd w:val="clear" w:color="auto" w:fill="auto"/>
            <w:noWrap/>
            <w:vAlign w:val="center"/>
            <w:hideMark/>
          </w:tcPr>
          <w:p w:rsidR="0075370A" w:rsidRPr="0075370A" w:rsidRDefault="0075370A" w:rsidP="0075370A">
            <w:pPr>
              <w:spacing w:after="0"/>
              <w:rPr>
                <w:color w:val="000000"/>
                <w:sz w:val="24"/>
                <w:szCs w:val="24"/>
                <w:lang w:eastAsia="el-GR"/>
              </w:rPr>
            </w:pPr>
            <w:r w:rsidRPr="0075370A">
              <w:rPr>
                <w:color w:val="000000"/>
                <w:sz w:val="24"/>
                <w:szCs w:val="24"/>
                <w:lang w:eastAsia="el-GR"/>
              </w:rPr>
              <w:t>Υποστήριξη χρώματος</w:t>
            </w:r>
          </w:p>
        </w:tc>
        <w:tc>
          <w:tcPr>
            <w:tcW w:w="2127" w:type="dxa"/>
            <w:shd w:val="clear" w:color="auto" w:fill="auto"/>
            <w:noWrap/>
            <w:hideMark/>
          </w:tcPr>
          <w:p w:rsidR="0075370A" w:rsidRPr="0075370A" w:rsidRDefault="0075370A" w:rsidP="003308BE">
            <w:pPr>
              <w:jc w:val="center"/>
              <w:rPr>
                <w:color w:val="000000"/>
                <w:sz w:val="24"/>
                <w:szCs w:val="24"/>
                <w:lang w:eastAsia="el-GR"/>
              </w:rPr>
            </w:pPr>
            <w:r w:rsidRPr="0075370A">
              <w:rPr>
                <w:color w:val="000000"/>
                <w:sz w:val="24"/>
                <w:szCs w:val="24"/>
                <w:lang w:eastAsia="el-GR"/>
              </w:rPr>
              <w:t>16.7 M</w:t>
            </w:r>
          </w:p>
        </w:tc>
        <w:tc>
          <w:tcPr>
            <w:tcW w:w="1559" w:type="dxa"/>
            <w:shd w:val="clear" w:color="auto" w:fill="auto"/>
            <w:noWrap/>
            <w:hideMark/>
          </w:tcPr>
          <w:p w:rsidR="0075370A" w:rsidRPr="00806C4A" w:rsidRDefault="0075370A" w:rsidP="003308BE">
            <w:pPr>
              <w:rPr>
                <w:color w:val="000000"/>
                <w:lang w:eastAsia="el-GR"/>
              </w:rPr>
            </w:pPr>
          </w:p>
        </w:tc>
        <w:tc>
          <w:tcPr>
            <w:tcW w:w="1613" w:type="dxa"/>
            <w:shd w:val="clear" w:color="auto" w:fill="auto"/>
            <w:noWrap/>
            <w:hideMark/>
          </w:tcPr>
          <w:p w:rsidR="0075370A" w:rsidRPr="00806C4A" w:rsidRDefault="0075370A" w:rsidP="003308BE">
            <w:pPr>
              <w:rPr>
                <w:rFonts w:ascii="Times New Roman" w:hAnsi="Times New Roman" w:cs="Times New Roman"/>
                <w:sz w:val="20"/>
                <w:szCs w:val="20"/>
                <w:lang w:eastAsia="el-GR"/>
              </w:rPr>
            </w:pPr>
          </w:p>
        </w:tc>
      </w:tr>
      <w:tr w:rsidR="0075370A" w:rsidRPr="00B93508" w:rsidTr="0075370A">
        <w:trPr>
          <w:trHeight w:val="300"/>
          <w:jc w:val="center"/>
        </w:trPr>
        <w:tc>
          <w:tcPr>
            <w:tcW w:w="642" w:type="dxa"/>
            <w:shd w:val="clear" w:color="auto" w:fill="auto"/>
            <w:vAlign w:val="center"/>
          </w:tcPr>
          <w:p w:rsidR="0075370A" w:rsidRPr="0075370A" w:rsidRDefault="0075370A" w:rsidP="003308BE">
            <w:pPr>
              <w:jc w:val="center"/>
              <w:rPr>
                <w:color w:val="000000"/>
                <w:sz w:val="24"/>
                <w:szCs w:val="24"/>
                <w:lang w:eastAsia="el-GR"/>
              </w:rPr>
            </w:pPr>
            <w:r w:rsidRPr="0075370A">
              <w:rPr>
                <w:color w:val="000000"/>
                <w:sz w:val="24"/>
                <w:szCs w:val="24"/>
                <w:lang w:eastAsia="el-GR"/>
              </w:rPr>
              <w:t>1.13</w:t>
            </w:r>
          </w:p>
        </w:tc>
        <w:tc>
          <w:tcPr>
            <w:tcW w:w="2755" w:type="dxa"/>
            <w:shd w:val="clear" w:color="auto" w:fill="auto"/>
            <w:noWrap/>
            <w:vAlign w:val="center"/>
            <w:hideMark/>
          </w:tcPr>
          <w:p w:rsidR="0075370A" w:rsidRPr="0075370A" w:rsidRDefault="0075370A" w:rsidP="0075370A">
            <w:pPr>
              <w:spacing w:after="0"/>
              <w:rPr>
                <w:color w:val="000000"/>
                <w:sz w:val="24"/>
                <w:szCs w:val="24"/>
                <w:lang w:eastAsia="el-GR"/>
              </w:rPr>
            </w:pPr>
            <w:r w:rsidRPr="0075370A">
              <w:rPr>
                <w:color w:val="000000"/>
                <w:sz w:val="24"/>
                <w:szCs w:val="24"/>
                <w:lang w:eastAsia="el-GR"/>
              </w:rPr>
              <w:t>Είσοδοι Σύνδεσης</w:t>
            </w:r>
          </w:p>
        </w:tc>
        <w:tc>
          <w:tcPr>
            <w:tcW w:w="2127" w:type="dxa"/>
            <w:shd w:val="clear" w:color="auto" w:fill="auto"/>
            <w:noWrap/>
            <w:hideMark/>
          </w:tcPr>
          <w:p w:rsidR="0075370A" w:rsidRPr="0075370A" w:rsidRDefault="0075370A" w:rsidP="003308BE">
            <w:pPr>
              <w:jc w:val="center"/>
              <w:rPr>
                <w:color w:val="000000"/>
                <w:sz w:val="24"/>
                <w:szCs w:val="24"/>
                <w:lang w:eastAsia="el-GR"/>
              </w:rPr>
            </w:pPr>
            <w:r w:rsidRPr="0075370A">
              <w:rPr>
                <w:color w:val="000000"/>
                <w:sz w:val="24"/>
                <w:szCs w:val="24"/>
                <w:lang w:eastAsia="el-GR"/>
              </w:rPr>
              <w:t>HDMI, VGA</w:t>
            </w:r>
          </w:p>
        </w:tc>
        <w:tc>
          <w:tcPr>
            <w:tcW w:w="1559" w:type="dxa"/>
            <w:shd w:val="clear" w:color="auto" w:fill="auto"/>
            <w:noWrap/>
            <w:hideMark/>
          </w:tcPr>
          <w:p w:rsidR="0075370A" w:rsidRPr="00806C4A" w:rsidRDefault="0075370A" w:rsidP="003308BE">
            <w:pPr>
              <w:rPr>
                <w:color w:val="000000"/>
                <w:lang w:eastAsia="el-GR"/>
              </w:rPr>
            </w:pPr>
          </w:p>
        </w:tc>
        <w:tc>
          <w:tcPr>
            <w:tcW w:w="1613" w:type="dxa"/>
            <w:shd w:val="clear" w:color="auto" w:fill="auto"/>
            <w:noWrap/>
            <w:hideMark/>
          </w:tcPr>
          <w:p w:rsidR="0075370A" w:rsidRPr="00806C4A" w:rsidRDefault="0075370A" w:rsidP="003308BE">
            <w:pPr>
              <w:rPr>
                <w:rFonts w:ascii="Times New Roman" w:hAnsi="Times New Roman" w:cs="Times New Roman"/>
                <w:sz w:val="20"/>
                <w:szCs w:val="20"/>
                <w:lang w:eastAsia="el-GR"/>
              </w:rPr>
            </w:pPr>
          </w:p>
        </w:tc>
      </w:tr>
      <w:tr w:rsidR="0075370A" w:rsidRPr="00B93508" w:rsidTr="0075370A">
        <w:trPr>
          <w:trHeight w:val="300"/>
          <w:jc w:val="center"/>
        </w:trPr>
        <w:tc>
          <w:tcPr>
            <w:tcW w:w="642" w:type="dxa"/>
            <w:shd w:val="clear" w:color="auto" w:fill="auto"/>
            <w:vAlign w:val="center"/>
          </w:tcPr>
          <w:p w:rsidR="0075370A" w:rsidRPr="0075370A" w:rsidRDefault="0075370A" w:rsidP="003308BE">
            <w:pPr>
              <w:jc w:val="center"/>
              <w:rPr>
                <w:color w:val="000000"/>
                <w:sz w:val="24"/>
                <w:szCs w:val="24"/>
                <w:lang w:eastAsia="el-GR"/>
              </w:rPr>
            </w:pPr>
            <w:r w:rsidRPr="0075370A">
              <w:rPr>
                <w:color w:val="000000"/>
                <w:sz w:val="24"/>
                <w:szCs w:val="24"/>
                <w:lang w:eastAsia="el-GR"/>
              </w:rPr>
              <w:t>1.14</w:t>
            </w:r>
          </w:p>
        </w:tc>
        <w:tc>
          <w:tcPr>
            <w:tcW w:w="2755" w:type="dxa"/>
            <w:shd w:val="clear" w:color="auto" w:fill="auto"/>
            <w:noWrap/>
            <w:vAlign w:val="center"/>
            <w:hideMark/>
          </w:tcPr>
          <w:p w:rsidR="0075370A" w:rsidRPr="0075370A" w:rsidRDefault="0075370A" w:rsidP="0075370A">
            <w:pPr>
              <w:rPr>
                <w:color w:val="000000"/>
                <w:sz w:val="24"/>
                <w:szCs w:val="24"/>
                <w:lang w:eastAsia="el-GR"/>
              </w:rPr>
            </w:pPr>
            <w:r w:rsidRPr="0075370A">
              <w:rPr>
                <w:color w:val="000000"/>
                <w:sz w:val="24"/>
                <w:szCs w:val="24"/>
                <w:lang w:eastAsia="el-GR"/>
              </w:rPr>
              <w:t xml:space="preserve">Ηχεία </w:t>
            </w:r>
          </w:p>
        </w:tc>
        <w:tc>
          <w:tcPr>
            <w:tcW w:w="2127" w:type="dxa"/>
            <w:shd w:val="clear" w:color="auto" w:fill="auto"/>
            <w:noWrap/>
            <w:hideMark/>
          </w:tcPr>
          <w:p w:rsidR="0075370A" w:rsidRPr="0075370A" w:rsidRDefault="0075370A" w:rsidP="003308BE">
            <w:pPr>
              <w:jc w:val="center"/>
              <w:rPr>
                <w:color w:val="000000"/>
                <w:sz w:val="24"/>
                <w:szCs w:val="24"/>
                <w:lang w:eastAsia="el-GR"/>
              </w:rPr>
            </w:pPr>
            <w:r w:rsidRPr="0075370A">
              <w:rPr>
                <w:color w:val="000000"/>
                <w:sz w:val="24"/>
                <w:szCs w:val="24"/>
                <w:lang w:eastAsia="el-GR"/>
              </w:rPr>
              <w:t>ΝΑΙ 2W x 2</w:t>
            </w:r>
          </w:p>
        </w:tc>
        <w:tc>
          <w:tcPr>
            <w:tcW w:w="1559" w:type="dxa"/>
            <w:shd w:val="clear" w:color="auto" w:fill="auto"/>
            <w:noWrap/>
            <w:hideMark/>
          </w:tcPr>
          <w:p w:rsidR="0075370A" w:rsidRPr="00806C4A" w:rsidRDefault="0075370A" w:rsidP="003308BE">
            <w:pPr>
              <w:rPr>
                <w:color w:val="000000"/>
                <w:lang w:eastAsia="el-GR"/>
              </w:rPr>
            </w:pPr>
          </w:p>
        </w:tc>
        <w:tc>
          <w:tcPr>
            <w:tcW w:w="1613" w:type="dxa"/>
            <w:shd w:val="clear" w:color="auto" w:fill="auto"/>
            <w:noWrap/>
            <w:hideMark/>
          </w:tcPr>
          <w:p w:rsidR="0075370A" w:rsidRPr="00806C4A" w:rsidRDefault="0075370A" w:rsidP="003308BE">
            <w:pPr>
              <w:rPr>
                <w:rFonts w:ascii="Times New Roman" w:hAnsi="Times New Roman" w:cs="Times New Roman"/>
                <w:sz w:val="20"/>
                <w:szCs w:val="20"/>
                <w:lang w:eastAsia="el-GR"/>
              </w:rPr>
            </w:pPr>
          </w:p>
        </w:tc>
      </w:tr>
      <w:tr w:rsidR="0075370A" w:rsidRPr="00B6549F" w:rsidTr="0075370A">
        <w:trPr>
          <w:trHeight w:val="300"/>
          <w:jc w:val="center"/>
        </w:trPr>
        <w:tc>
          <w:tcPr>
            <w:tcW w:w="642" w:type="dxa"/>
            <w:shd w:val="clear" w:color="auto" w:fill="auto"/>
            <w:vAlign w:val="center"/>
          </w:tcPr>
          <w:p w:rsidR="0075370A" w:rsidRPr="0075370A" w:rsidRDefault="0075370A" w:rsidP="003308BE">
            <w:pPr>
              <w:jc w:val="center"/>
              <w:rPr>
                <w:color w:val="000000"/>
                <w:sz w:val="24"/>
                <w:szCs w:val="24"/>
                <w:lang w:eastAsia="el-GR"/>
              </w:rPr>
            </w:pPr>
            <w:r w:rsidRPr="0075370A">
              <w:rPr>
                <w:color w:val="000000"/>
                <w:sz w:val="24"/>
                <w:szCs w:val="24"/>
                <w:lang w:eastAsia="el-GR"/>
              </w:rPr>
              <w:t>1.15</w:t>
            </w:r>
          </w:p>
        </w:tc>
        <w:tc>
          <w:tcPr>
            <w:tcW w:w="2755" w:type="dxa"/>
            <w:shd w:val="clear" w:color="auto" w:fill="auto"/>
            <w:noWrap/>
            <w:vAlign w:val="center"/>
          </w:tcPr>
          <w:p w:rsidR="0075370A" w:rsidRPr="0075370A" w:rsidRDefault="0075370A" w:rsidP="003308BE">
            <w:pPr>
              <w:rPr>
                <w:color w:val="000000"/>
                <w:sz w:val="24"/>
                <w:szCs w:val="24"/>
                <w:lang w:eastAsia="el-GR"/>
              </w:rPr>
            </w:pPr>
            <w:r w:rsidRPr="0075370A">
              <w:rPr>
                <w:color w:val="000000"/>
                <w:sz w:val="24"/>
                <w:szCs w:val="24"/>
                <w:lang w:eastAsia="el-GR"/>
              </w:rPr>
              <w:t>Εγγύηση</w:t>
            </w:r>
          </w:p>
        </w:tc>
        <w:tc>
          <w:tcPr>
            <w:tcW w:w="2127" w:type="dxa"/>
            <w:shd w:val="clear" w:color="auto" w:fill="auto"/>
            <w:noWrap/>
            <w:vAlign w:val="center"/>
          </w:tcPr>
          <w:p w:rsidR="0075370A" w:rsidRPr="0075370A" w:rsidRDefault="0075370A" w:rsidP="003308BE">
            <w:pPr>
              <w:jc w:val="center"/>
              <w:rPr>
                <w:color w:val="000000"/>
                <w:sz w:val="24"/>
                <w:szCs w:val="24"/>
                <w:lang w:eastAsia="el-GR"/>
              </w:rPr>
            </w:pPr>
            <w:r w:rsidRPr="0075370A">
              <w:rPr>
                <w:color w:val="000000"/>
                <w:sz w:val="24"/>
                <w:szCs w:val="24"/>
                <w:lang w:eastAsia="el-GR"/>
              </w:rPr>
              <w:t>2 έτη (κατασκευαστή)</w:t>
            </w:r>
          </w:p>
        </w:tc>
        <w:tc>
          <w:tcPr>
            <w:tcW w:w="1559" w:type="dxa"/>
            <w:shd w:val="clear" w:color="auto" w:fill="auto"/>
            <w:noWrap/>
            <w:hideMark/>
          </w:tcPr>
          <w:p w:rsidR="0075370A" w:rsidRPr="00806C4A" w:rsidRDefault="0075370A" w:rsidP="003308BE">
            <w:pPr>
              <w:rPr>
                <w:color w:val="000000"/>
                <w:lang w:eastAsia="el-GR"/>
              </w:rPr>
            </w:pPr>
          </w:p>
        </w:tc>
        <w:tc>
          <w:tcPr>
            <w:tcW w:w="1613" w:type="dxa"/>
            <w:shd w:val="clear" w:color="auto" w:fill="auto"/>
            <w:noWrap/>
            <w:hideMark/>
          </w:tcPr>
          <w:p w:rsidR="0075370A" w:rsidRPr="00806C4A" w:rsidRDefault="0075370A" w:rsidP="003308BE">
            <w:pPr>
              <w:rPr>
                <w:rFonts w:ascii="Times New Roman" w:hAnsi="Times New Roman" w:cs="Times New Roman"/>
                <w:sz w:val="20"/>
                <w:szCs w:val="20"/>
                <w:lang w:eastAsia="el-GR"/>
              </w:rPr>
            </w:pPr>
          </w:p>
        </w:tc>
      </w:tr>
      <w:tr w:rsidR="0075370A" w:rsidTr="0075370A">
        <w:trPr>
          <w:jc w:val="center"/>
        </w:trPr>
        <w:tc>
          <w:tcPr>
            <w:tcW w:w="642" w:type="dxa"/>
            <w:shd w:val="clear" w:color="auto" w:fill="auto"/>
            <w:vAlign w:val="center"/>
          </w:tcPr>
          <w:p w:rsidR="0075370A" w:rsidRPr="0075370A" w:rsidRDefault="0075370A" w:rsidP="003308BE">
            <w:pPr>
              <w:jc w:val="center"/>
              <w:rPr>
                <w:sz w:val="24"/>
                <w:szCs w:val="24"/>
                <w:lang w:eastAsia="zh-CN"/>
              </w:rPr>
            </w:pPr>
            <w:r w:rsidRPr="0075370A">
              <w:rPr>
                <w:sz w:val="24"/>
                <w:szCs w:val="24"/>
                <w:lang w:eastAsia="zh-CN"/>
              </w:rPr>
              <w:t>1.16</w:t>
            </w:r>
          </w:p>
        </w:tc>
        <w:tc>
          <w:tcPr>
            <w:tcW w:w="2755" w:type="dxa"/>
            <w:shd w:val="clear" w:color="auto" w:fill="auto"/>
            <w:vAlign w:val="center"/>
          </w:tcPr>
          <w:p w:rsidR="0075370A" w:rsidRPr="0075370A" w:rsidRDefault="0075370A" w:rsidP="003308BE">
            <w:pPr>
              <w:rPr>
                <w:sz w:val="24"/>
                <w:szCs w:val="24"/>
                <w:lang w:eastAsia="zh-CN"/>
              </w:rPr>
            </w:pPr>
            <w:r w:rsidRPr="0075370A">
              <w:rPr>
                <w:sz w:val="24"/>
                <w:szCs w:val="24"/>
                <w:lang w:eastAsia="zh-CN"/>
              </w:rPr>
              <w:t>Κάθε μονάδα να φέρει υποχρεωτικά το σήμα CE.</w:t>
            </w:r>
          </w:p>
        </w:tc>
        <w:tc>
          <w:tcPr>
            <w:tcW w:w="2127" w:type="dxa"/>
            <w:shd w:val="clear" w:color="auto" w:fill="auto"/>
            <w:vAlign w:val="center"/>
          </w:tcPr>
          <w:p w:rsidR="0075370A" w:rsidRPr="0075370A" w:rsidRDefault="0075370A" w:rsidP="003308BE">
            <w:pPr>
              <w:jc w:val="center"/>
              <w:rPr>
                <w:color w:val="000000"/>
                <w:sz w:val="24"/>
                <w:szCs w:val="24"/>
                <w:lang w:eastAsia="el-GR"/>
              </w:rPr>
            </w:pPr>
            <w:r w:rsidRPr="0075370A">
              <w:rPr>
                <w:color w:val="000000"/>
                <w:sz w:val="24"/>
                <w:szCs w:val="24"/>
                <w:lang w:eastAsia="el-GR"/>
              </w:rPr>
              <w:t>ΝΑΙ</w:t>
            </w:r>
          </w:p>
        </w:tc>
        <w:tc>
          <w:tcPr>
            <w:tcW w:w="1559" w:type="dxa"/>
            <w:shd w:val="clear" w:color="auto" w:fill="auto"/>
            <w:vAlign w:val="center"/>
          </w:tcPr>
          <w:p w:rsidR="0075370A" w:rsidRPr="00806C4A" w:rsidRDefault="0075370A" w:rsidP="003308BE">
            <w:pPr>
              <w:rPr>
                <w:color w:val="000000"/>
                <w:sz w:val="24"/>
                <w:lang w:eastAsia="el-GR"/>
              </w:rPr>
            </w:pPr>
          </w:p>
        </w:tc>
        <w:tc>
          <w:tcPr>
            <w:tcW w:w="1613" w:type="dxa"/>
            <w:shd w:val="clear" w:color="auto" w:fill="auto"/>
          </w:tcPr>
          <w:p w:rsidR="0075370A" w:rsidRDefault="0075370A" w:rsidP="003308BE"/>
        </w:tc>
      </w:tr>
      <w:tr w:rsidR="0075370A" w:rsidTr="0075370A">
        <w:trPr>
          <w:trHeight w:val="3428"/>
          <w:jc w:val="center"/>
        </w:trPr>
        <w:tc>
          <w:tcPr>
            <w:tcW w:w="642" w:type="dxa"/>
            <w:shd w:val="clear" w:color="auto" w:fill="auto"/>
            <w:vAlign w:val="center"/>
          </w:tcPr>
          <w:p w:rsidR="0075370A" w:rsidRPr="0075370A" w:rsidRDefault="0075370A" w:rsidP="003308BE">
            <w:pPr>
              <w:jc w:val="center"/>
              <w:rPr>
                <w:sz w:val="24"/>
                <w:szCs w:val="24"/>
                <w:lang w:eastAsia="zh-CN"/>
              </w:rPr>
            </w:pPr>
            <w:r w:rsidRPr="0075370A">
              <w:rPr>
                <w:sz w:val="24"/>
                <w:szCs w:val="24"/>
                <w:lang w:eastAsia="zh-CN"/>
              </w:rPr>
              <w:t>1.17</w:t>
            </w:r>
          </w:p>
        </w:tc>
        <w:tc>
          <w:tcPr>
            <w:tcW w:w="2755" w:type="dxa"/>
            <w:shd w:val="clear" w:color="auto" w:fill="auto"/>
            <w:vAlign w:val="center"/>
          </w:tcPr>
          <w:p w:rsidR="0075370A" w:rsidRPr="0075370A" w:rsidRDefault="0075370A" w:rsidP="003308BE">
            <w:pPr>
              <w:rPr>
                <w:sz w:val="24"/>
                <w:szCs w:val="24"/>
                <w:lang w:eastAsia="zh-CN"/>
              </w:rPr>
            </w:pPr>
            <w:r w:rsidRPr="0075370A">
              <w:rPr>
                <w:sz w:val="24"/>
                <w:szCs w:val="24"/>
                <w:lang w:eastAsia="zh-CN"/>
              </w:rPr>
              <w:t xml:space="preserve">Πιστοποιητικό συμβατότητας σύμφωνα με την οδηγία </w:t>
            </w:r>
            <w:proofErr w:type="spellStart"/>
            <w:r w:rsidRPr="0075370A">
              <w:rPr>
                <w:sz w:val="24"/>
                <w:szCs w:val="24"/>
                <w:lang w:eastAsia="zh-CN"/>
              </w:rPr>
              <w:t>RoHS</w:t>
            </w:r>
            <w:proofErr w:type="spellEnd"/>
          </w:p>
          <w:p w:rsidR="0075370A" w:rsidRPr="0075370A" w:rsidRDefault="0075370A" w:rsidP="003308BE">
            <w:pPr>
              <w:rPr>
                <w:color w:val="000000"/>
                <w:sz w:val="24"/>
                <w:szCs w:val="24"/>
                <w:lang w:eastAsia="el-GR"/>
              </w:rPr>
            </w:pPr>
            <w:r w:rsidRPr="0075370A">
              <w:rPr>
                <w:b/>
                <w:sz w:val="24"/>
                <w:szCs w:val="24"/>
                <w:u w:val="single"/>
                <w:lang w:eastAsia="zh-CN"/>
              </w:rPr>
              <w:t>Επισήμανση</w:t>
            </w:r>
            <w:r w:rsidRPr="0075370A">
              <w:rPr>
                <w:b/>
                <w:sz w:val="24"/>
                <w:szCs w:val="24"/>
                <w:lang w:eastAsia="zh-CN"/>
              </w:rPr>
              <w:t>: Το πιστοποιητικό θα προσκομιστεί από τον προσωρινό ανάδοχο με τα δικαιολογητικά κατακύρωσης.</w:t>
            </w:r>
          </w:p>
        </w:tc>
        <w:tc>
          <w:tcPr>
            <w:tcW w:w="2127" w:type="dxa"/>
            <w:shd w:val="clear" w:color="auto" w:fill="auto"/>
            <w:vAlign w:val="center"/>
          </w:tcPr>
          <w:p w:rsidR="0075370A" w:rsidRPr="0075370A" w:rsidRDefault="0075370A" w:rsidP="003308BE">
            <w:pPr>
              <w:jc w:val="center"/>
              <w:rPr>
                <w:color w:val="000000"/>
                <w:sz w:val="24"/>
                <w:szCs w:val="24"/>
                <w:lang w:val="en-US" w:eastAsia="el-GR"/>
              </w:rPr>
            </w:pPr>
            <w:r w:rsidRPr="0075370A">
              <w:rPr>
                <w:color w:val="000000"/>
                <w:sz w:val="24"/>
                <w:szCs w:val="24"/>
                <w:lang w:eastAsia="el-GR"/>
              </w:rPr>
              <w:t>ΝΑΙ</w:t>
            </w:r>
          </w:p>
        </w:tc>
        <w:tc>
          <w:tcPr>
            <w:tcW w:w="1559" w:type="dxa"/>
            <w:shd w:val="clear" w:color="auto" w:fill="auto"/>
            <w:vAlign w:val="center"/>
          </w:tcPr>
          <w:p w:rsidR="0075370A" w:rsidRPr="00806C4A" w:rsidRDefault="0075370A" w:rsidP="003308BE">
            <w:pPr>
              <w:rPr>
                <w:color w:val="000000"/>
                <w:sz w:val="24"/>
                <w:lang w:eastAsia="el-GR"/>
              </w:rPr>
            </w:pPr>
          </w:p>
        </w:tc>
        <w:tc>
          <w:tcPr>
            <w:tcW w:w="1613" w:type="dxa"/>
            <w:shd w:val="clear" w:color="auto" w:fill="auto"/>
          </w:tcPr>
          <w:p w:rsidR="0075370A" w:rsidRDefault="0075370A" w:rsidP="003308BE"/>
        </w:tc>
      </w:tr>
      <w:tr w:rsidR="0075370A" w:rsidTr="0075370A">
        <w:trPr>
          <w:trHeight w:val="4370"/>
          <w:jc w:val="center"/>
        </w:trPr>
        <w:tc>
          <w:tcPr>
            <w:tcW w:w="642" w:type="dxa"/>
            <w:shd w:val="clear" w:color="auto" w:fill="auto"/>
            <w:vAlign w:val="center"/>
          </w:tcPr>
          <w:p w:rsidR="0075370A" w:rsidRPr="0075370A" w:rsidRDefault="0075370A" w:rsidP="003308BE">
            <w:pPr>
              <w:jc w:val="center"/>
              <w:rPr>
                <w:sz w:val="24"/>
                <w:szCs w:val="24"/>
                <w:lang w:eastAsia="zh-CN"/>
              </w:rPr>
            </w:pPr>
            <w:r w:rsidRPr="0075370A">
              <w:rPr>
                <w:sz w:val="24"/>
                <w:szCs w:val="24"/>
                <w:lang w:eastAsia="zh-CN"/>
              </w:rPr>
              <w:t>1.18</w:t>
            </w:r>
          </w:p>
        </w:tc>
        <w:tc>
          <w:tcPr>
            <w:tcW w:w="2755" w:type="dxa"/>
            <w:shd w:val="clear" w:color="auto" w:fill="auto"/>
            <w:vAlign w:val="center"/>
          </w:tcPr>
          <w:p w:rsidR="0075370A" w:rsidRPr="0075370A" w:rsidRDefault="0075370A" w:rsidP="003308BE">
            <w:pPr>
              <w:rPr>
                <w:sz w:val="24"/>
                <w:szCs w:val="24"/>
                <w:lang w:eastAsia="zh-CN"/>
              </w:rPr>
            </w:pPr>
            <w:r w:rsidRPr="0075370A">
              <w:rPr>
                <w:sz w:val="24"/>
                <w:szCs w:val="24"/>
                <w:lang w:eastAsia="zh-CN"/>
              </w:rPr>
              <w:t xml:space="preserve">Ο κατασκευαστής πρέπει να διαθέτει </w:t>
            </w:r>
            <w:r w:rsidRPr="0075370A">
              <w:rPr>
                <w:sz w:val="24"/>
                <w:szCs w:val="24"/>
                <w:u w:val="single"/>
                <w:lang w:eastAsia="zh-CN"/>
              </w:rPr>
              <w:t>ισχύον</w:t>
            </w:r>
            <w:r w:rsidRPr="0075370A">
              <w:rPr>
                <w:sz w:val="24"/>
                <w:szCs w:val="24"/>
                <w:lang w:eastAsia="zh-CN"/>
              </w:rPr>
              <w:t xml:space="preserve"> πιστοποιητικό συστήματος διαχείρισης ποιότητας ISO 9001:2015 ή ισοδύναμο</w:t>
            </w:r>
            <w:r w:rsidRPr="0075370A">
              <w:rPr>
                <w:sz w:val="24"/>
                <w:szCs w:val="24"/>
                <w:lang w:eastAsia="zh-CN"/>
              </w:rPr>
              <w:br/>
            </w:r>
            <w:r w:rsidRPr="0075370A">
              <w:rPr>
                <w:b/>
                <w:sz w:val="24"/>
                <w:szCs w:val="24"/>
                <w:u w:val="single"/>
                <w:lang w:eastAsia="zh-CN"/>
              </w:rPr>
              <w:t>Επισήμανση</w:t>
            </w:r>
            <w:r w:rsidRPr="0075370A">
              <w:rPr>
                <w:b/>
                <w:sz w:val="24"/>
                <w:szCs w:val="24"/>
                <w:lang w:eastAsia="zh-CN"/>
              </w:rPr>
              <w:t>: Το πιστοποιητικό θα προσκομιστεί από τον προσωρινό ανάδοχο με τα δικαιολογητικά κατακύρωσης.</w:t>
            </w:r>
          </w:p>
        </w:tc>
        <w:tc>
          <w:tcPr>
            <w:tcW w:w="2127" w:type="dxa"/>
            <w:shd w:val="clear" w:color="auto" w:fill="auto"/>
            <w:vAlign w:val="center"/>
          </w:tcPr>
          <w:p w:rsidR="0075370A" w:rsidRPr="0075370A" w:rsidRDefault="0075370A" w:rsidP="003308BE">
            <w:pPr>
              <w:jc w:val="center"/>
              <w:rPr>
                <w:color w:val="000000"/>
                <w:sz w:val="24"/>
                <w:szCs w:val="24"/>
                <w:lang w:eastAsia="el-GR"/>
              </w:rPr>
            </w:pPr>
            <w:r w:rsidRPr="0075370A">
              <w:rPr>
                <w:color w:val="000000"/>
                <w:sz w:val="24"/>
                <w:szCs w:val="24"/>
                <w:lang w:eastAsia="el-GR"/>
              </w:rPr>
              <w:t>ΝΑΙ</w:t>
            </w:r>
          </w:p>
        </w:tc>
        <w:tc>
          <w:tcPr>
            <w:tcW w:w="1559" w:type="dxa"/>
            <w:shd w:val="clear" w:color="auto" w:fill="auto"/>
            <w:vAlign w:val="center"/>
          </w:tcPr>
          <w:p w:rsidR="0075370A" w:rsidRPr="00806C4A" w:rsidRDefault="0075370A" w:rsidP="003308BE">
            <w:pPr>
              <w:rPr>
                <w:color w:val="000000"/>
                <w:sz w:val="24"/>
                <w:lang w:eastAsia="el-GR"/>
              </w:rPr>
            </w:pPr>
          </w:p>
        </w:tc>
        <w:tc>
          <w:tcPr>
            <w:tcW w:w="1613" w:type="dxa"/>
            <w:shd w:val="clear" w:color="auto" w:fill="auto"/>
          </w:tcPr>
          <w:p w:rsidR="0075370A" w:rsidRDefault="0075370A" w:rsidP="003308BE"/>
        </w:tc>
      </w:tr>
      <w:tr w:rsidR="0075370A" w:rsidTr="0075370A">
        <w:trPr>
          <w:jc w:val="center"/>
        </w:trPr>
        <w:tc>
          <w:tcPr>
            <w:tcW w:w="642" w:type="dxa"/>
            <w:shd w:val="clear" w:color="auto" w:fill="auto"/>
            <w:vAlign w:val="center"/>
          </w:tcPr>
          <w:p w:rsidR="0075370A" w:rsidRPr="0075370A" w:rsidRDefault="0075370A" w:rsidP="003308BE">
            <w:pPr>
              <w:jc w:val="center"/>
              <w:rPr>
                <w:sz w:val="24"/>
                <w:szCs w:val="24"/>
                <w:lang w:eastAsia="zh-CN"/>
              </w:rPr>
            </w:pPr>
            <w:r w:rsidRPr="0075370A">
              <w:rPr>
                <w:sz w:val="24"/>
                <w:szCs w:val="24"/>
                <w:lang w:eastAsia="zh-CN"/>
              </w:rPr>
              <w:lastRenderedPageBreak/>
              <w:t>1.19</w:t>
            </w:r>
          </w:p>
        </w:tc>
        <w:tc>
          <w:tcPr>
            <w:tcW w:w="2755" w:type="dxa"/>
            <w:shd w:val="clear" w:color="auto" w:fill="auto"/>
            <w:vAlign w:val="center"/>
          </w:tcPr>
          <w:p w:rsidR="0075370A" w:rsidRPr="0075370A" w:rsidRDefault="0075370A" w:rsidP="003308BE">
            <w:pPr>
              <w:rPr>
                <w:color w:val="000000"/>
                <w:sz w:val="24"/>
                <w:szCs w:val="24"/>
                <w:lang w:eastAsia="el-GR"/>
              </w:rPr>
            </w:pPr>
            <w:r w:rsidRPr="0075370A">
              <w:rPr>
                <w:sz w:val="24"/>
                <w:szCs w:val="24"/>
                <w:lang w:eastAsia="zh-CN"/>
              </w:rPr>
              <w:t>Το προσφερόμενο είδος είναι σε παραγωγή και δεν έχει ανακοινωθεί παύση παραγωγής του κατά την ημερομηνία υποβολής της προσφοράς. Ο προσφέρων αναλαμβάνει την υποχρέωση να προσκομίσει σχετική βεβαίωση του κατασκευαστή μετά από αίτημα της αναθέτουσας.</w:t>
            </w:r>
          </w:p>
        </w:tc>
        <w:tc>
          <w:tcPr>
            <w:tcW w:w="2127" w:type="dxa"/>
            <w:shd w:val="clear" w:color="auto" w:fill="auto"/>
            <w:vAlign w:val="center"/>
          </w:tcPr>
          <w:p w:rsidR="0075370A" w:rsidRPr="0075370A" w:rsidRDefault="0075370A" w:rsidP="003308BE">
            <w:pPr>
              <w:jc w:val="center"/>
              <w:rPr>
                <w:color w:val="000000"/>
                <w:sz w:val="24"/>
                <w:szCs w:val="24"/>
                <w:lang w:eastAsia="el-GR"/>
              </w:rPr>
            </w:pPr>
            <w:r w:rsidRPr="0075370A">
              <w:rPr>
                <w:color w:val="000000"/>
                <w:sz w:val="24"/>
                <w:szCs w:val="24"/>
                <w:lang w:eastAsia="el-GR"/>
              </w:rPr>
              <w:t>ΝΑΙ</w:t>
            </w:r>
          </w:p>
        </w:tc>
        <w:tc>
          <w:tcPr>
            <w:tcW w:w="1559" w:type="dxa"/>
            <w:shd w:val="clear" w:color="auto" w:fill="auto"/>
            <w:vAlign w:val="center"/>
          </w:tcPr>
          <w:p w:rsidR="0075370A" w:rsidRPr="00806C4A" w:rsidRDefault="0075370A" w:rsidP="003308BE">
            <w:pPr>
              <w:jc w:val="center"/>
              <w:rPr>
                <w:color w:val="000000"/>
                <w:sz w:val="24"/>
                <w:lang w:eastAsia="el-GR"/>
              </w:rPr>
            </w:pPr>
          </w:p>
        </w:tc>
        <w:tc>
          <w:tcPr>
            <w:tcW w:w="1613" w:type="dxa"/>
            <w:shd w:val="clear" w:color="auto" w:fill="auto"/>
          </w:tcPr>
          <w:p w:rsidR="0075370A" w:rsidRDefault="0075370A" w:rsidP="003308BE"/>
        </w:tc>
      </w:tr>
      <w:tr w:rsidR="0075370A" w:rsidTr="0075370A">
        <w:trPr>
          <w:jc w:val="center"/>
        </w:trPr>
        <w:tc>
          <w:tcPr>
            <w:tcW w:w="642" w:type="dxa"/>
            <w:shd w:val="clear" w:color="auto" w:fill="auto"/>
            <w:vAlign w:val="center"/>
          </w:tcPr>
          <w:p w:rsidR="0075370A" w:rsidRPr="0075370A" w:rsidRDefault="0075370A" w:rsidP="003308BE">
            <w:pPr>
              <w:jc w:val="center"/>
              <w:rPr>
                <w:sz w:val="24"/>
                <w:szCs w:val="24"/>
                <w:lang w:eastAsia="zh-CN"/>
              </w:rPr>
            </w:pPr>
            <w:r w:rsidRPr="0075370A">
              <w:rPr>
                <w:sz w:val="24"/>
                <w:szCs w:val="24"/>
                <w:lang w:eastAsia="zh-CN"/>
              </w:rPr>
              <w:t>1.20</w:t>
            </w:r>
          </w:p>
        </w:tc>
        <w:tc>
          <w:tcPr>
            <w:tcW w:w="2755" w:type="dxa"/>
            <w:shd w:val="clear" w:color="auto" w:fill="auto"/>
            <w:vAlign w:val="center"/>
          </w:tcPr>
          <w:p w:rsidR="0075370A" w:rsidRPr="0075370A" w:rsidRDefault="0075370A" w:rsidP="003308BE">
            <w:pPr>
              <w:rPr>
                <w:color w:val="000000"/>
                <w:sz w:val="24"/>
                <w:szCs w:val="24"/>
                <w:lang w:eastAsia="el-GR"/>
              </w:rPr>
            </w:pPr>
            <w:r w:rsidRPr="0075370A">
              <w:rPr>
                <w:sz w:val="24"/>
                <w:szCs w:val="24"/>
                <w:lang w:eastAsia="zh-CN"/>
              </w:rPr>
              <w:t>Τα προσφερόμενα είδη θα είναι καινούργια και αμεταχείριστα, ενώ σε περίπτωση που στην περίοδο παράδοσης ανακοινωθεί παύση παραγωγής ή το είδος δεν είναι πλέον διαθέσιμο, ο Ανάδοχος είναι υποχρεωμένος να παραδώσει είδος αντίστοιχης ή καλύτερης τεχνολογίας χωρίς κανένα επιπλέον κόστος σύμφωνα με τους όρους και της προϋποθέσεις του Ν. 4412/2016.</w:t>
            </w:r>
          </w:p>
        </w:tc>
        <w:tc>
          <w:tcPr>
            <w:tcW w:w="2127" w:type="dxa"/>
            <w:shd w:val="clear" w:color="auto" w:fill="auto"/>
            <w:vAlign w:val="center"/>
          </w:tcPr>
          <w:p w:rsidR="0075370A" w:rsidRPr="0075370A" w:rsidRDefault="0075370A" w:rsidP="003308BE">
            <w:pPr>
              <w:jc w:val="center"/>
              <w:rPr>
                <w:color w:val="000000"/>
                <w:sz w:val="24"/>
                <w:szCs w:val="24"/>
                <w:lang w:eastAsia="el-GR"/>
              </w:rPr>
            </w:pPr>
            <w:r w:rsidRPr="0075370A">
              <w:rPr>
                <w:color w:val="000000"/>
                <w:sz w:val="24"/>
                <w:szCs w:val="24"/>
                <w:lang w:eastAsia="el-GR"/>
              </w:rPr>
              <w:t>ΝΑΙ</w:t>
            </w:r>
          </w:p>
        </w:tc>
        <w:tc>
          <w:tcPr>
            <w:tcW w:w="1559" w:type="dxa"/>
            <w:shd w:val="clear" w:color="auto" w:fill="auto"/>
            <w:vAlign w:val="center"/>
          </w:tcPr>
          <w:p w:rsidR="0075370A" w:rsidRPr="00806C4A" w:rsidRDefault="0075370A" w:rsidP="003308BE">
            <w:pPr>
              <w:jc w:val="center"/>
              <w:rPr>
                <w:color w:val="000000"/>
                <w:sz w:val="24"/>
                <w:lang w:eastAsia="el-GR"/>
              </w:rPr>
            </w:pPr>
          </w:p>
        </w:tc>
        <w:tc>
          <w:tcPr>
            <w:tcW w:w="1613" w:type="dxa"/>
            <w:shd w:val="clear" w:color="auto" w:fill="auto"/>
          </w:tcPr>
          <w:p w:rsidR="0075370A" w:rsidRDefault="0075370A" w:rsidP="003308BE"/>
        </w:tc>
      </w:tr>
    </w:tbl>
    <w:p w:rsidR="0075370A" w:rsidRDefault="0075370A" w:rsidP="0075370A">
      <w:pPr>
        <w:jc w:val="center"/>
        <w:rPr>
          <w:b/>
          <w:sz w:val="24"/>
        </w:rPr>
      </w:pPr>
    </w:p>
    <w:p w:rsidR="0075370A" w:rsidRDefault="0075370A" w:rsidP="0075370A">
      <w:pPr>
        <w:jc w:val="center"/>
        <w:rPr>
          <w:b/>
          <w:sz w:val="24"/>
        </w:rPr>
      </w:pPr>
    </w:p>
    <w:p w:rsidR="0075370A" w:rsidRDefault="0075370A" w:rsidP="0075370A">
      <w:pPr>
        <w:jc w:val="center"/>
        <w:rPr>
          <w:b/>
          <w:sz w:val="24"/>
        </w:rPr>
      </w:pPr>
    </w:p>
    <w:p w:rsidR="0075370A" w:rsidRDefault="0075370A" w:rsidP="0075370A">
      <w:pPr>
        <w:jc w:val="center"/>
        <w:rPr>
          <w:b/>
          <w:sz w:val="24"/>
        </w:rPr>
      </w:pPr>
    </w:p>
    <w:p w:rsidR="0075370A" w:rsidRDefault="0075370A" w:rsidP="0075370A"/>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
        <w:gridCol w:w="2743"/>
        <w:gridCol w:w="1997"/>
        <w:gridCol w:w="1364"/>
        <w:gridCol w:w="1613"/>
      </w:tblGrid>
      <w:tr w:rsidR="0075370A" w:rsidTr="00A72F79">
        <w:trPr>
          <w:tblHeader/>
          <w:jc w:val="center"/>
        </w:trPr>
        <w:tc>
          <w:tcPr>
            <w:tcW w:w="8359" w:type="dxa"/>
            <w:gridSpan w:val="5"/>
            <w:shd w:val="clear" w:color="auto" w:fill="auto"/>
          </w:tcPr>
          <w:p w:rsidR="0075370A" w:rsidRPr="00806C4A" w:rsidRDefault="0075370A" w:rsidP="003308BE">
            <w:pPr>
              <w:jc w:val="center"/>
              <w:rPr>
                <w:b/>
              </w:rPr>
            </w:pPr>
            <w:r w:rsidRPr="00806C4A">
              <w:rPr>
                <w:b/>
                <w:sz w:val="24"/>
              </w:rPr>
              <w:lastRenderedPageBreak/>
              <w:t>Πίνακας Ε.3.3 : Σαρωτές</w:t>
            </w:r>
          </w:p>
        </w:tc>
      </w:tr>
      <w:tr w:rsidR="00A72F79" w:rsidTr="00A72F79">
        <w:trPr>
          <w:tblHeader/>
          <w:jc w:val="center"/>
        </w:trPr>
        <w:tc>
          <w:tcPr>
            <w:tcW w:w="642" w:type="dxa"/>
            <w:shd w:val="clear" w:color="auto" w:fill="auto"/>
          </w:tcPr>
          <w:p w:rsidR="0075370A" w:rsidRPr="00B0138D" w:rsidRDefault="0075370A" w:rsidP="003308BE">
            <w:pPr>
              <w:rPr>
                <w:rFonts w:cstheme="minorHAnsi"/>
                <w:b/>
                <w:bCs/>
                <w:color w:val="000000"/>
                <w:sz w:val="24"/>
                <w:szCs w:val="24"/>
                <w:lang w:eastAsia="el-GR"/>
              </w:rPr>
            </w:pPr>
            <w:r w:rsidRPr="00B0138D">
              <w:rPr>
                <w:rFonts w:cstheme="minorHAnsi"/>
                <w:b/>
                <w:bCs/>
                <w:color w:val="000000"/>
                <w:sz w:val="24"/>
                <w:szCs w:val="24"/>
                <w:lang w:eastAsia="el-GR"/>
              </w:rPr>
              <w:t>α/α</w:t>
            </w:r>
          </w:p>
        </w:tc>
        <w:tc>
          <w:tcPr>
            <w:tcW w:w="2743" w:type="dxa"/>
            <w:shd w:val="clear" w:color="auto" w:fill="auto"/>
            <w:vAlign w:val="center"/>
          </w:tcPr>
          <w:p w:rsidR="0075370A" w:rsidRPr="00B0138D" w:rsidRDefault="0075370A" w:rsidP="003308BE">
            <w:pPr>
              <w:rPr>
                <w:rFonts w:cstheme="minorHAnsi"/>
                <w:b/>
                <w:bCs/>
                <w:color w:val="000000"/>
                <w:sz w:val="24"/>
                <w:szCs w:val="24"/>
                <w:lang w:eastAsia="el-GR"/>
              </w:rPr>
            </w:pPr>
            <w:r w:rsidRPr="00B0138D">
              <w:rPr>
                <w:rFonts w:cstheme="minorHAnsi"/>
                <w:b/>
                <w:bCs/>
                <w:color w:val="000000"/>
                <w:sz w:val="24"/>
                <w:szCs w:val="24"/>
                <w:lang w:eastAsia="el-GR"/>
              </w:rPr>
              <w:t>ΠΕΡΙΓΡΑΦΗ</w:t>
            </w:r>
          </w:p>
        </w:tc>
        <w:tc>
          <w:tcPr>
            <w:tcW w:w="1997" w:type="dxa"/>
            <w:shd w:val="clear" w:color="auto" w:fill="auto"/>
            <w:vAlign w:val="center"/>
          </w:tcPr>
          <w:p w:rsidR="0075370A" w:rsidRPr="00B0138D" w:rsidRDefault="0075370A" w:rsidP="003308BE">
            <w:pPr>
              <w:jc w:val="center"/>
              <w:rPr>
                <w:rFonts w:cstheme="minorHAnsi"/>
                <w:b/>
                <w:bCs/>
                <w:color w:val="000000"/>
                <w:sz w:val="24"/>
                <w:szCs w:val="24"/>
                <w:lang w:eastAsia="el-GR"/>
              </w:rPr>
            </w:pPr>
            <w:r w:rsidRPr="00B0138D">
              <w:rPr>
                <w:rFonts w:cstheme="minorHAnsi"/>
                <w:b/>
                <w:bCs/>
                <w:color w:val="000000"/>
                <w:sz w:val="24"/>
                <w:szCs w:val="24"/>
                <w:lang w:eastAsia="el-GR"/>
              </w:rPr>
              <w:t>ΑΠΑΙΤΗΣΗ</w:t>
            </w:r>
          </w:p>
        </w:tc>
        <w:tc>
          <w:tcPr>
            <w:tcW w:w="1364" w:type="dxa"/>
            <w:shd w:val="clear" w:color="auto" w:fill="auto"/>
            <w:vAlign w:val="center"/>
          </w:tcPr>
          <w:p w:rsidR="0075370A" w:rsidRPr="00A72F79" w:rsidRDefault="0075370A" w:rsidP="003308BE">
            <w:pPr>
              <w:jc w:val="center"/>
              <w:rPr>
                <w:b/>
                <w:bCs/>
                <w:color w:val="000000"/>
                <w:sz w:val="24"/>
                <w:lang w:eastAsia="el-GR"/>
              </w:rPr>
            </w:pPr>
            <w:r w:rsidRPr="00A72F79">
              <w:rPr>
                <w:b/>
                <w:bCs/>
                <w:color w:val="000000"/>
                <w:sz w:val="24"/>
                <w:lang w:eastAsia="el-GR"/>
              </w:rPr>
              <w:t>ΑΠΑΝΤΗΣΗ</w:t>
            </w:r>
          </w:p>
        </w:tc>
        <w:tc>
          <w:tcPr>
            <w:tcW w:w="1613" w:type="dxa"/>
            <w:shd w:val="clear" w:color="auto" w:fill="auto"/>
            <w:vAlign w:val="center"/>
          </w:tcPr>
          <w:p w:rsidR="0075370A" w:rsidRPr="00A72F79" w:rsidRDefault="0075370A" w:rsidP="003308BE">
            <w:pPr>
              <w:jc w:val="center"/>
              <w:rPr>
                <w:b/>
                <w:bCs/>
                <w:color w:val="000000"/>
                <w:sz w:val="24"/>
                <w:lang w:eastAsia="el-GR"/>
              </w:rPr>
            </w:pPr>
            <w:r w:rsidRPr="00A72F79">
              <w:rPr>
                <w:b/>
                <w:bCs/>
                <w:color w:val="000000"/>
                <w:sz w:val="24"/>
                <w:lang w:eastAsia="el-GR"/>
              </w:rPr>
              <w:t>ΠΑΡΑΠΟΜΠΗ</w:t>
            </w:r>
          </w:p>
        </w:tc>
      </w:tr>
      <w:tr w:rsidR="00A72F79" w:rsidTr="00A72F79">
        <w:trPr>
          <w:jc w:val="center"/>
        </w:trPr>
        <w:tc>
          <w:tcPr>
            <w:tcW w:w="642" w:type="dxa"/>
            <w:shd w:val="clear" w:color="auto" w:fill="auto"/>
            <w:vAlign w:val="center"/>
          </w:tcPr>
          <w:p w:rsidR="0075370A" w:rsidRPr="00141C09" w:rsidRDefault="0075370A" w:rsidP="00141C09">
            <w:pPr>
              <w:spacing w:after="0"/>
              <w:jc w:val="center"/>
              <w:rPr>
                <w:rFonts w:cstheme="minorHAnsi"/>
                <w:color w:val="000000"/>
                <w:sz w:val="24"/>
                <w:szCs w:val="24"/>
              </w:rPr>
            </w:pPr>
            <w:r w:rsidRPr="00B0138D">
              <w:rPr>
                <w:rFonts w:cstheme="minorHAnsi"/>
                <w:color w:val="000000"/>
                <w:sz w:val="24"/>
                <w:szCs w:val="24"/>
              </w:rPr>
              <w:t>1.1</w:t>
            </w:r>
          </w:p>
        </w:tc>
        <w:tc>
          <w:tcPr>
            <w:tcW w:w="2743" w:type="dxa"/>
            <w:shd w:val="clear" w:color="auto" w:fill="auto"/>
            <w:vAlign w:val="center"/>
          </w:tcPr>
          <w:p w:rsidR="0075370A" w:rsidRPr="00B0138D" w:rsidRDefault="0075370A" w:rsidP="003308BE">
            <w:pPr>
              <w:rPr>
                <w:rFonts w:cstheme="minorHAnsi"/>
                <w:b/>
                <w:bCs/>
                <w:color w:val="000000"/>
                <w:sz w:val="24"/>
                <w:szCs w:val="24"/>
                <w:lang w:eastAsia="el-GR"/>
              </w:rPr>
            </w:pPr>
            <w:r w:rsidRPr="00B0138D">
              <w:rPr>
                <w:rFonts w:cstheme="minorHAnsi"/>
                <w:b/>
                <w:bCs/>
                <w:color w:val="000000"/>
                <w:sz w:val="24"/>
                <w:szCs w:val="24"/>
                <w:lang w:eastAsia="el-GR"/>
              </w:rPr>
              <w:t>ΥΛΙΚΟ: Σαρωτής</w:t>
            </w:r>
          </w:p>
        </w:tc>
        <w:tc>
          <w:tcPr>
            <w:tcW w:w="1997" w:type="dxa"/>
            <w:shd w:val="clear" w:color="auto" w:fill="auto"/>
            <w:vAlign w:val="center"/>
          </w:tcPr>
          <w:p w:rsidR="0075370A" w:rsidRPr="00B0138D" w:rsidRDefault="0075370A" w:rsidP="003308BE">
            <w:pPr>
              <w:jc w:val="center"/>
              <w:rPr>
                <w:rFonts w:cstheme="minorHAnsi"/>
                <w:b/>
                <w:bCs/>
                <w:color w:val="000000"/>
                <w:sz w:val="24"/>
                <w:szCs w:val="24"/>
                <w:lang w:eastAsia="el-GR"/>
              </w:rPr>
            </w:pPr>
            <w:r w:rsidRPr="00B0138D">
              <w:rPr>
                <w:rFonts w:cstheme="minorHAnsi"/>
                <w:b/>
                <w:bCs/>
                <w:color w:val="000000"/>
                <w:sz w:val="24"/>
                <w:szCs w:val="24"/>
                <w:lang w:eastAsia="el-GR"/>
              </w:rPr>
              <w:t>ΝΑΙ</w:t>
            </w:r>
          </w:p>
        </w:tc>
        <w:tc>
          <w:tcPr>
            <w:tcW w:w="1364" w:type="dxa"/>
            <w:shd w:val="clear" w:color="auto" w:fill="auto"/>
            <w:vAlign w:val="center"/>
          </w:tcPr>
          <w:p w:rsidR="0075370A" w:rsidRPr="00806C4A" w:rsidRDefault="0075370A" w:rsidP="003308BE">
            <w:pPr>
              <w:ind w:firstLineChars="100" w:firstLine="221"/>
              <w:rPr>
                <w:b/>
                <w:bCs/>
                <w:color w:val="000000"/>
                <w:lang w:eastAsia="el-GR"/>
              </w:rPr>
            </w:pPr>
            <w:r w:rsidRPr="00806C4A">
              <w:rPr>
                <w:b/>
                <w:bCs/>
                <w:color w:val="000000"/>
                <w:lang w:eastAsia="el-GR"/>
              </w:rPr>
              <w:t> </w:t>
            </w:r>
          </w:p>
        </w:tc>
        <w:tc>
          <w:tcPr>
            <w:tcW w:w="1613" w:type="dxa"/>
            <w:shd w:val="clear" w:color="auto" w:fill="auto"/>
            <w:vAlign w:val="center"/>
          </w:tcPr>
          <w:p w:rsidR="0075370A" w:rsidRPr="00806C4A" w:rsidRDefault="0075370A" w:rsidP="003308BE">
            <w:pPr>
              <w:ind w:firstLineChars="100" w:firstLine="221"/>
              <w:rPr>
                <w:b/>
                <w:bCs/>
                <w:color w:val="000000"/>
                <w:lang w:eastAsia="el-GR"/>
              </w:rPr>
            </w:pPr>
            <w:r w:rsidRPr="00806C4A">
              <w:rPr>
                <w:b/>
                <w:bCs/>
                <w:color w:val="000000"/>
                <w:lang w:eastAsia="el-GR"/>
              </w:rPr>
              <w:t> </w:t>
            </w:r>
          </w:p>
        </w:tc>
      </w:tr>
      <w:tr w:rsidR="00A72F79" w:rsidTr="00A72F79">
        <w:trPr>
          <w:jc w:val="center"/>
        </w:trPr>
        <w:tc>
          <w:tcPr>
            <w:tcW w:w="642" w:type="dxa"/>
            <w:shd w:val="clear" w:color="auto" w:fill="auto"/>
            <w:vAlign w:val="center"/>
          </w:tcPr>
          <w:p w:rsidR="0075370A" w:rsidRPr="00B0138D" w:rsidRDefault="0075370A" w:rsidP="00141C09">
            <w:pPr>
              <w:spacing w:after="0"/>
              <w:jc w:val="center"/>
              <w:rPr>
                <w:rFonts w:cstheme="minorHAnsi"/>
                <w:color w:val="000000"/>
                <w:sz w:val="24"/>
                <w:szCs w:val="24"/>
              </w:rPr>
            </w:pPr>
            <w:r w:rsidRPr="00B0138D">
              <w:rPr>
                <w:rFonts w:cstheme="minorHAnsi"/>
                <w:color w:val="000000"/>
                <w:sz w:val="24"/>
                <w:szCs w:val="24"/>
              </w:rPr>
              <w:t>1.2</w:t>
            </w:r>
          </w:p>
        </w:tc>
        <w:tc>
          <w:tcPr>
            <w:tcW w:w="2743" w:type="dxa"/>
            <w:shd w:val="clear" w:color="auto" w:fill="auto"/>
            <w:vAlign w:val="center"/>
          </w:tcPr>
          <w:p w:rsidR="0075370A" w:rsidRPr="00B0138D" w:rsidRDefault="0075370A" w:rsidP="003308BE">
            <w:pPr>
              <w:rPr>
                <w:rFonts w:cstheme="minorHAnsi"/>
                <w:color w:val="000000"/>
                <w:sz w:val="24"/>
                <w:szCs w:val="24"/>
                <w:lang w:eastAsia="el-GR"/>
              </w:rPr>
            </w:pPr>
            <w:r w:rsidRPr="00B0138D">
              <w:rPr>
                <w:rFonts w:cstheme="minorHAnsi"/>
                <w:color w:val="000000"/>
                <w:sz w:val="24"/>
                <w:szCs w:val="24"/>
                <w:lang w:eastAsia="el-GR"/>
              </w:rPr>
              <w:t>Ποσότητα</w:t>
            </w:r>
          </w:p>
        </w:tc>
        <w:tc>
          <w:tcPr>
            <w:tcW w:w="1997" w:type="dxa"/>
            <w:shd w:val="clear" w:color="auto" w:fill="auto"/>
            <w:vAlign w:val="center"/>
          </w:tcPr>
          <w:p w:rsidR="0075370A" w:rsidRPr="00B0138D" w:rsidRDefault="0075370A" w:rsidP="003308BE">
            <w:pPr>
              <w:jc w:val="center"/>
              <w:rPr>
                <w:rFonts w:cstheme="minorHAnsi"/>
                <w:color w:val="000000"/>
                <w:sz w:val="24"/>
                <w:szCs w:val="24"/>
                <w:lang w:eastAsia="el-GR"/>
              </w:rPr>
            </w:pPr>
            <w:r w:rsidRPr="00B0138D">
              <w:rPr>
                <w:rFonts w:cstheme="minorHAnsi"/>
                <w:color w:val="000000"/>
                <w:sz w:val="24"/>
                <w:szCs w:val="24"/>
                <w:lang w:eastAsia="el-GR"/>
              </w:rPr>
              <w:t>8</w:t>
            </w:r>
          </w:p>
        </w:tc>
        <w:tc>
          <w:tcPr>
            <w:tcW w:w="1364"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c>
          <w:tcPr>
            <w:tcW w:w="1613"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r>
      <w:tr w:rsidR="00A72F79" w:rsidTr="00A72F79">
        <w:trPr>
          <w:trHeight w:val="1023"/>
          <w:jc w:val="center"/>
        </w:trPr>
        <w:tc>
          <w:tcPr>
            <w:tcW w:w="642" w:type="dxa"/>
            <w:shd w:val="clear" w:color="auto" w:fill="auto"/>
            <w:vAlign w:val="center"/>
          </w:tcPr>
          <w:p w:rsidR="0075370A" w:rsidRPr="00B0138D" w:rsidRDefault="0075370A" w:rsidP="00141C09">
            <w:pPr>
              <w:spacing w:after="0"/>
              <w:jc w:val="center"/>
              <w:rPr>
                <w:rFonts w:cstheme="minorHAnsi"/>
                <w:color w:val="000000"/>
                <w:sz w:val="24"/>
                <w:szCs w:val="24"/>
              </w:rPr>
            </w:pPr>
            <w:r w:rsidRPr="00B0138D">
              <w:rPr>
                <w:rFonts w:cstheme="minorHAnsi"/>
                <w:color w:val="000000"/>
                <w:sz w:val="24"/>
                <w:szCs w:val="24"/>
              </w:rPr>
              <w:t>1.3</w:t>
            </w:r>
          </w:p>
        </w:tc>
        <w:tc>
          <w:tcPr>
            <w:tcW w:w="2743" w:type="dxa"/>
            <w:shd w:val="clear" w:color="auto" w:fill="auto"/>
            <w:vAlign w:val="center"/>
          </w:tcPr>
          <w:p w:rsidR="0075370A" w:rsidRPr="00B0138D" w:rsidRDefault="0075370A" w:rsidP="003308BE">
            <w:pPr>
              <w:rPr>
                <w:rFonts w:cstheme="minorHAnsi"/>
                <w:color w:val="000000"/>
                <w:sz w:val="24"/>
                <w:szCs w:val="24"/>
                <w:lang w:eastAsia="el-GR"/>
              </w:rPr>
            </w:pPr>
            <w:r w:rsidRPr="00B0138D">
              <w:rPr>
                <w:rFonts w:cstheme="minorHAnsi"/>
                <w:color w:val="000000"/>
                <w:sz w:val="24"/>
                <w:szCs w:val="24"/>
                <w:lang w:eastAsia="el-GR"/>
              </w:rPr>
              <w:t>Να αναφερθεί ο Κατασκευαστής και το μοντέλο</w:t>
            </w:r>
          </w:p>
        </w:tc>
        <w:tc>
          <w:tcPr>
            <w:tcW w:w="1997" w:type="dxa"/>
            <w:shd w:val="clear" w:color="auto" w:fill="auto"/>
            <w:vAlign w:val="center"/>
          </w:tcPr>
          <w:p w:rsidR="0075370A" w:rsidRPr="00B0138D" w:rsidRDefault="0075370A" w:rsidP="003308BE">
            <w:pPr>
              <w:jc w:val="center"/>
              <w:rPr>
                <w:rFonts w:cstheme="minorHAnsi"/>
                <w:color w:val="000000"/>
                <w:sz w:val="24"/>
                <w:szCs w:val="24"/>
                <w:lang w:eastAsia="el-GR"/>
              </w:rPr>
            </w:pPr>
            <w:r w:rsidRPr="00B0138D">
              <w:rPr>
                <w:rFonts w:cstheme="minorHAnsi"/>
                <w:color w:val="000000"/>
                <w:sz w:val="24"/>
                <w:szCs w:val="24"/>
                <w:lang w:eastAsia="el-GR"/>
              </w:rPr>
              <w:t>ΝΑΙ</w:t>
            </w:r>
          </w:p>
        </w:tc>
        <w:tc>
          <w:tcPr>
            <w:tcW w:w="1364"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c>
          <w:tcPr>
            <w:tcW w:w="1613"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r>
      <w:tr w:rsidR="00A72F79" w:rsidTr="00A72F79">
        <w:trPr>
          <w:trHeight w:val="330"/>
          <w:jc w:val="center"/>
        </w:trPr>
        <w:tc>
          <w:tcPr>
            <w:tcW w:w="642" w:type="dxa"/>
            <w:shd w:val="clear" w:color="auto" w:fill="auto"/>
            <w:vAlign w:val="center"/>
          </w:tcPr>
          <w:p w:rsidR="0075370A" w:rsidRPr="00B0138D" w:rsidRDefault="0075370A" w:rsidP="00141C09">
            <w:pPr>
              <w:spacing w:after="0"/>
              <w:jc w:val="center"/>
              <w:rPr>
                <w:rFonts w:cstheme="minorHAnsi"/>
                <w:color w:val="000000"/>
                <w:sz w:val="24"/>
                <w:szCs w:val="24"/>
              </w:rPr>
            </w:pPr>
            <w:r w:rsidRPr="00B0138D">
              <w:rPr>
                <w:rFonts w:cstheme="minorHAnsi"/>
                <w:color w:val="000000"/>
                <w:sz w:val="24"/>
                <w:szCs w:val="24"/>
              </w:rPr>
              <w:t>1.4</w:t>
            </w:r>
          </w:p>
        </w:tc>
        <w:tc>
          <w:tcPr>
            <w:tcW w:w="2743" w:type="dxa"/>
            <w:shd w:val="clear" w:color="auto" w:fill="auto"/>
            <w:vAlign w:val="center"/>
          </w:tcPr>
          <w:p w:rsidR="0075370A" w:rsidRPr="00B0138D" w:rsidRDefault="0075370A" w:rsidP="003308BE">
            <w:pPr>
              <w:rPr>
                <w:rFonts w:cstheme="minorHAnsi"/>
                <w:color w:val="000000"/>
                <w:sz w:val="24"/>
                <w:szCs w:val="24"/>
                <w:lang w:eastAsia="el-GR"/>
              </w:rPr>
            </w:pPr>
            <w:r w:rsidRPr="00B0138D">
              <w:rPr>
                <w:rFonts w:cstheme="minorHAnsi"/>
                <w:color w:val="000000"/>
                <w:sz w:val="24"/>
                <w:szCs w:val="24"/>
                <w:lang w:eastAsia="el-GR"/>
              </w:rPr>
              <w:t>Μέγεθος Σάρωσης</w:t>
            </w:r>
          </w:p>
        </w:tc>
        <w:tc>
          <w:tcPr>
            <w:tcW w:w="1997" w:type="dxa"/>
            <w:shd w:val="clear" w:color="auto" w:fill="auto"/>
            <w:vAlign w:val="center"/>
          </w:tcPr>
          <w:p w:rsidR="0075370A" w:rsidRPr="00B0138D" w:rsidRDefault="0075370A" w:rsidP="003308BE">
            <w:pPr>
              <w:jc w:val="center"/>
              <w:rPr>
                <w:rFonts w:cstheme="minorHAnsi"/>
                <w:color w:val="000000"/>
                <w:sz w:val="24"/>
                <w:szCs w:val="24"/>
                <w:lang w:eastAsia="el-GR"/>
              </w:rPr>
            </w:pPr>
            <w:r w:rsidRPr="00B0138D">
              <w:rPr>
                <w:rFonts w:cstheme="minorHAnsi"/>
                <w:color w:val="000000"/>
                <w:sz w:val="24"/>
                <w:szCs w:val="24"/>
                <w:lang w:eastAsia="el-GR"/>
              </w:rPr>
              <w:t>Α4</w:t>
            </w:r>
          </w:p>
        </w:tc>
        <w:tc>
          <w:tcPr>
            <w:tcW w:w="1364"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c>
          <w:tcPr>
            <w:tcW w:w="1613"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r>
      <w:tr w:rsidR="00A72F79" w:rsidTr="00A72F79">
        <w:trPr>
          <w:jc w:val="center"/>
        </w:trPr>
        <w:tc>
          <w:tcPr>
            <w:tcW w:w="642" w:type="dxa"/>
            <w:shd w:val="clear" w:color="auto" w:fill="auto"/>
            <w:vAlign w:val="center"/>
          </w:tcPr>
          <w:p w:rsidR="0075370A" w:rsidRPr="00B0138D" w:rsidRDefault="0075370A" w:rsidP="00141C09">
            <w:pPr>
              <w:spacing w:after="0"/>
              <w:jc w:val="center"/>
              <w:rPr>
                <w:rFonts w:cstheme="minorHAnsi"/>
                <w:color w:val="000000"/>
                <w:sz w:val="24"/>
                <w:szCs w:val="24"/>
              </w:rPr>
            </w:pPr>
            <w:r w:rsidRPr="00B0138D">
              <w:rPr>
                <w:rFonts w:cstheme="minorHAnsi"/>
                <w:color w:val="000000"/>
                <w:sz w:val="24"/>
                <w:szCs w:val="24"/>
              </w:rPr>
              <w:t>1.5</w:t>
            </w:r>
          </w:p>
        </w:tc>
        <w:tc>
          <w:tcPr>
            <w:tcW w:w="2743" w:type="dxa"/>
            <w:shd w:val="clear" w:color="auto" w:fill="auto"/>
            <w:vAlign w:val="center"/>
          </w:tcPr>
          <w:p w:rsidR="0075370A" w:rsidRPr="00B0138D" w:rsidRDefault="0075370A" w:rsidP="003308BE">
            <w:pPr>
              <w:rPr>
                <w:rFonts w:cstheme="minorHAnsi"/>
                <w:color w:val="000000"/>
                <w:sz w:val="24"/>
                <w:szCs w:val="24"/>
                <w:lang w:eastAsia="el-GR"/>
              </w:rPr>
            </w:pPr>
            <w:r w:rsidRPr="00B0138D">
              <w:rPr>
                <w:rFonts w:cstheme="minorHAnsi"/>
                <w:color w:val="000000"/>
                <w:sz w:val="24"/>
                <w:szCs w:val="24"/>
                <w:lang w:eastAsia="el-GR"/>
              </w:rPr>
              <w:t>Τύπος Σαρωτή</w:t>
            </w:r>
          </w:p>
        </w:tc>
        <w:tc>
          <w:tcPr>
            <w:tcW w:w="1997" w:type="dxa"/>
            <w:shd w:val="clear" w:color="auto" w:fill="auto"/>
            <w:vAlign w:val="center"/>
          </w:tcPr>
          <w:p w:rsidR="0075370A" w:rsidRPr="00B0138D" w:rsidRDefault="0075370A" w:rsidP="003308BE">
            <w:pPr>
              <w:jc w:val="center"/>
              <w:rPr>
                <w:rFonts w:cstheme="minorHAnsi"/>
                <w:color w:val="000000"/>
                <w:sz w:val="24"/>
                <w:szCs w:val="24"/>
                <w:lang w:eastAsia="el-GR"/>
              </w:rPr>
            </w:pPr>
            <w:r w:rsidRPr="00B0138D">
              <w:rPr>
                <w:rFonts w:cstheme="minorHAnsi"/>
                <w:color w:val="000000"/>
                <w:sz w:val="24"/>
                <w:szCs w:val="24"/>
                <w:lang w:eastAsia="el-GR"/>
              </w:rPr>
              <w:t xml:space="preserve">ADF </w:t>
            </w:r>
            <w:proofErr w:type="spellStart"/>
            <w:r w:rsidRPr="00B0138D">
              <w:rPr>
                <w:rFonts w:cstheme="minorHAnsi"/>
                <w:color w:val="000000"/>
                <w:sz w:val="24"/>
                <w:szCs w:val="24"/>
                <w:lang w:eastAsia="el-GR"/>
              </w:rPr>
              <w:t>Duplex</w:t>
            </w:r>
            <w:proofErr w:type="spellEnd"/>
          </w:p>
        </w:tc>
        <w:tc>
          <w:tcPr>
            <w:tcW w:w="1364"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c>
          <w:tcPr>
            <w:tcW w:w="1613"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r>
      <w:tr w:rsidR="00A72F79" w:rsidTr="00A72F79">
        <w:trPr>
          <w:jc w:val="center"/>
        </w:trPr>
        <w:tc>
          <w:tcPr>
            <w:tcW w:w="642" w:type="dxa"/>
            <w:shd w:val="clear" w:color="auto" w:fill="auto"/>
            <w:vAlign w:val="center"/>
          </w:tcPr>
          <w:p w:rsidR="0075370A" w:rsidRPr="00B0138D" w:rsidRDefault="0075370A" w:rsidP="00141C09">
            <w:pPr>
              <w:spacing w:after="0"/>
              <w:jc w:val="center"/>
              <w:rPr>
                <w:rFonts w:cstheme="minorHAnsi"/>
                <w:color w:val="000000"/>
                <w:sz w:val="24"/>
                <w:szCs w:val="24"/>
              </w:rPr>
            </w:pPr>
            <w:r w:rsidRPr="00B0138D">
              <w:rPr>
                <w:rFonts w:cstheme="minorHAnsi"/>
                <w:color w:val="000000"/>
                <w:sz w:val="24"/>
                <w:szCs w:val="24"/>
              </w:rPr>
              <w:t>1.6</w:t>
            </w:r>
          </w:p>
        </w:tc>
        <w:tc>
          <w:tcPr>
            <w:tcW w:w="2743" w:type="dxa"/>
            <w:shd w:val="clear" w:color="auto" w:fill="auto"/>
            <w:vAlign w:val="center"/>
          </w:tcPr>
          <w:p w:rsidR="0075370A" w:rsidRPr="00B0138D" w:rsidRDefault="0075370A" w:rsidP="003308BE">
            <w:pPr>
              <w:rPr>
                <w:rFonts w:cstheme="minorHAnsi"/>
                <w:color w:val="000000"/>
                <w:sz w:val="24"/>
                <w:szCs w:val="24"/>
                <w:lang w:eastAsia="el-GR"/>
              </w:rPr>
            </w:pPr>
            <w:r w:rsidRPr="00B0138D">
              <w:rPr>
                <w:rFonts w:cstheme="minorHAnsi"/>
                <w:color w:val="000000"/>
                <w:sz w:val="24"/>
                <w:szCs w:val="24"/>
                <w:lang w:eastAsia="el-GR"/>
              </w:rPr>
              <w:t>Χωρητικότητα ADF</w:t>
            </w:r>
          </w:p>
        </w:tc>
        <w:tc>
          <w:tcPr>
            <w:tcW w:w="1997" w:type="dxa"/>
            <w:shd w:val="clear" w:color="auto" w:fill="auto"/>
            <w:vAlign w:val="center"/>
          </w:tcPr>
          <w:p w:rsidR="0075370A" w:rsidRPr="00B0138D" w:rsidRDefault="0075370A" w:rsidP="003308BE">
            <w:pPr>
              <w:jc w:val="center"/>
              <w:rPr>
                <w:rFonts w:cstheme="minorHAnsi"/>
                <w:color w:val="000000"/>
                <w:sz w:val="24"/>
                <w:szCs w:val="24"/>
                <w:lang w:eastAsia="el-GR"/>
              </w:rPr>
            </w:pPr>
            <w:r w:rsidRPr="00B0138D">
              <w:rPr>
                <w:rFonts w:cstheme="minorHAnsi"/>
                <w:color w:val="000000"/>
                <w:sz w:val="24"/>
                <w:szCs w:val="24"/>
                <w:lang w:eastAsia="el-GR"/>
              </w:rPr>
              <w:t>≥ 100 φύλλων</w:t>
            </w:r>
          </w:p>
        </w:tc>
        <w:tc>
          <w:tcPr>
            <w:tcW w:w="1364"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c>
          <w:tcPr>
            <w:tcW w:w="1613"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r>
      <w:tr w:rsidR="00A72F79" w:rsidTr="00A72F79">
        <w:trPr>
          <w:jc w:val="center"/>
        </w:trPr>
        <w:tc>
          <w:tcPr>
            <w:tcW w:w="642" w:type="dxa"/>
            <w:shd w:val="clear" w:color="auto" w:fill="auto"/>
            <w:vAlign w:val="center"/>
          </w:tcPr>
          <w:p w:rsidR="0075370A" w:rsidRPr="00B0138D" w:rsidRDefault="0075370A" w:rsidP="00141C09">
            <w:pPr>
              <w:spacing w:after="0"/>
              <w:jc w:val="center"/>
              <w:rPr>
                <w:rFonts w:cstheme="minorHAnsi"/>
                <w:color w:val="000000"/>
                <w:sz w:val="24"/>
                <w:szCs w:val="24"/>
              </w:rPr>
            </w:pPr>
            <w:r w:rsidRPr="00B0138D">
              <w:rPr>
                <w:rFonts w:cstheme="minorHAnsi"/>
                <w:color w:val="000000"/>
                <w:sz w:val="24"/>
                <w:szCs w:val="24"/>
              </w:rPr>
              <w:t>1.7</w:t>
            </w:r>
          </w:p>
        </w:tc>
        <w:tc>
          <w:tcPr>
            <w:tcW w:w="2743" w:type="dxa"/>
            <w:shd w:val="clear" w:color="auto" w:fill="auto"/>
            <w:vAlign w:val="center"/>
          </w:tcPr>
          <w:p w:rsidR="0075370A" w:rsidRPr="00B0138D" w:rsidRDefault="0075370A" w:rsidP="003308BE">
            <w:pPr>
              <w:rPr>
                <w:rFonts w:cstheme="minorHAnsi"/>
                <w:color w:val="000000"/>
                <w:sz w:val="24"/>
                <w:szCs w:val="24"/>
                <w:lang w:eastAsia="el-GR"/>
              </w:rPr>
            </w:pPr>
            <w:r w:rsidRPr="00B0138D">
              <w:rPr>
                <w:rFonts w:cstheme="minorHAnsi"/>
                <w:color w:val="000000"/>
                <w:sz w:val="24"/>
                <w:szCs w:val="24"/>
                <w:lang w:eastAsia="el-GR"/>
              </w:rPr>
              <w:t>Οπτική Ανάλυση</w:t>
            </w:r>
          </w:p>
        </w:tc>
        <w:tc>
          <w:tcPr>
            <w:tcW w:w="1997" w:type="dxa"/>
            <w:shd w:val="clear" w:color="auto" w:fill="auto"/>
            <w:vAlign w:val="center"/>
          </w:tcPr>
          <w:p w:rsidR="0075370A" w:rsidRPr="00B0138D" w:rsidRDefault="0075370A" w:rsidP="003308BE">
            <w:pPr>
              <w:jc w:val="center"/>
              <w:rPr>
                <w:rFonts w:cstheme="minorHAnsi"/>
                <w:color w:val="000000"/>
                <w:sz w:val="24"/>
                <w:szCs w:val="24"/>
                <w:lang w:eastAsia="el-GR"/>
              </w:rPr>
            </w:pPr>
            <w:r w:rsidRPr="00B0138D">
              <w:rPr>
                <w:rFonts w:cstheme="minorHAnsi"/>
                <w:color w:val="000000"/>
                <w:sz w:val="24"/>
                <w:szCs w:val="24"/>
                <w:lang w:eastAsia="el-GR"/>
              </w:rPr>
              <w:t xml:space="preserve">≥ 600 </w:t>
            </w:r>
            <w:proofErr w:type="spellStart"/>
            <w:r w:rsidRPr="00B0138D">
              <w:rPr>
                <w:rFonts w:cstheme="minorHAnsi"/>
                <w:color w:val="000000"/>
                <w:sz w:val="24"/>
                <w:szCs w:val="24"/>
                <w:lang w:eastAsia="el-GR"/>
              </w:rPr>
              <w:t>dpi</w:t>
            </w:r>
            <w:proofErr w:type="spellEnd"/>
          </w:p>
        </w:tc>
        <w:tc>
          <w:tcPr>
            <w:tcW w:w="1364"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c>
          <w:tcPr>
            <w:tcW w:w="1613"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r>
      <w:tr w:rsidR="00A72F79" w:rsidTr="00A72F79">
        <w:trPr>
          <w:jc w:val="center"/>
        </w:trPr>
        <w:tc>
          <w:tcPr>
            <w:tcW w:w="642" w:type="dxa"/>
            <w:shd w:val="clear" w:color="auto" w:fill="auto"/>
            <w:vAlign w:val="center"/>
          </w:tcPr>
          <w:p w:rsidR="0075370A" w:rsidRPr="00B0138D" w:rsidRDefault="0075370A" w:rsidP="00141C09">
            <w:pPr>
              <w:spacing w:after="0"/>
              <w:jc w:val="center"/>
              <w:rPr>
                <w:rFonts w:cstheme="minorHAnsi"/>
                <w:color w:val="000000"/>
                <w:sz w:val="24"/>
                <w:szCs w:val="24"/>
              </w:rPr>
            </w:pPr>
            <w:r w:rsidRPr="00B0138D">
              <w:rPr>
                <w:rFonts w:cstheme="minorHAnsi"/>
                <w:color w:val="000000"/>
                <w:sz w:val="24"/>
                <w:szCs w:val="24"/>
              </w:rPr>
              <w:t>1.8</w:t>
            </w:r>
          </w:p>
        </w:tc>
        <w:tc>
          <w:tcPr>
            <w:tcW w:w="2743" w:type="dxa"/>
            <w:shd w:val="clear" w:color="auto" w:fill="auto"/>
            <w:vAlign w:val="center"/>
          </w:tcPr>
          <w:p w:rsidR="0075370A" w:rsidRPr="00B0138D" w:rsidRDefault="0075370A" w:rsidP="003308BE">
            <w:pPr>
              <w:rPr>
                <w:rFonts w:cstheme="minorHAnsi"/>
                <w:color w:val="000000"/>
                <w:sz w:val="24"/>
                <w:szCs w:val="24"/>
                <w:lang w:eastAsia="el-GR"/>
              </w:rPr>
            </w:pPr>
            <w:r w:rsidRPr="00B0138D">
              <w:rPr>
                <w:rFonts w:cstheme="minorHAnsi"/>
                <w:color w:val="000000"/>
                <w:sz w:val="24"/>
                <w:szCs w:val="24"/>
                <w:lang w:eastAsia="el-GR"/>
              </w:rPr>
              <w:t>Ταχύτητα Σάρωσης</w:t>
            </w:r>
          </w:p>
        </w:tc>
        <w:tc>
          <w:tcPr>
            <w:tcW w:w="1997" w:type="dxa"/>
            <w:shd w:val="clear" w:color="auto" w:fill="auto"/>
            <w:vAlign w:val="center"/>
          </w:tcPr>
          <w:p w:rsidR="0075370A" w:rsidRPr="00B0138D" w:rsidRDefault="0075370A" w:rsidP="003308BE">
            <w:pPr>
              <w:jc w:val="center"/>
              <w:rPr>
                <w:rFonts w:cstheme="minorHAnsi"/>
                <w:color w:val="000000"/>
                <w:sz w:val="24"/>
                <w:szCs w:val="24"/>
                <w:lang w:eastAsia="el-GR"/>
              </w:rPr>
            </w:pPr>
            <w:r w:rsidRPr="00B0138D">
              <w:rPr>
                <w:rFonts w:cstheme="minorHAnsi"/>
                <w:color w:val="000000"/>
                <w:sz w:val="24"/>
                <w:szCs w:val="24"/>
                <w:lang w:eastAsia="el-GR"/>
              </w:rPr>
              <w:t xml:space="preserve">≥ 40 </w:t>
            </w:r>
            <w:proofErr w:type="spellStart"/>
            <w:r w:rsidRPr="00B0138D">
              <w:rPr>
                <w:rFonts w:cstheme="minorHAnsi"/>
                <w:color w:val="000000"/>
                <w:sz w:val="24"/>
                <w:szCs w:val="24"/>
                <w:lang w:eastAsia="el-GR"/>
              </w:rPr>
              <w:t>ppm</w:t>
            </w:r>
            <w:proofErr w:type="spellEnd"/>
            <w:r w:rsidRPr="00B0138D">
              <w:rPr>
                <w:rFonts w:cstheme="minorHAnsi"/>
                <w:color w:val="000000"/>
                <w:sz w:val="24"/>
                <w:szCs w:val="24"/>
                <w:lang w:eastAsia="el-GR"/>
              </w:rPr>
              <w:t>/ 40</w:t>
            </w:r>
            <w:r w:rsidRPr="00B0138D">
              <w:rPr>
                <w:rFonts w:cstheme="minorHAnsi"/>
                <w:color w:val="000000"/>
                <w:sz w:val="24"/>
                <w:szCs w:val="24"/>
                <w:lang w:val="en-US" w:eastAsia="el-GR"/>
              </w:rPr>
              <w:t xml:space="preserve">ppm </w:t>
            </w:r>
            <w:r w:rsidRPr="00B0138D">
              <w:rPr>
                <w:rFonts w:cstheme="minorHAnsi"/>
                <w:color w:val="000000"/>
                <w:sz w:val="24"/>
                <w:szCs w:val="24"/>
                <w:lang w:eastAsia="el-GR"/>
              </w:rPr>
              <w:t>έγχρωμο</w:t>
            </w:r>
          </w:p>
        </w:tc>
        <w:tc>
          <w:tcPr>
            <w:tcW w:w="1364"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c>
          <w:tcPr>
            <w:tcW w:w="1613"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r>
      <w:tr w:rsidR="00A72F79" w:rsidTr="00A72F79">
        <w:trPr>
          <w:jc w:val="center"/>
        </w:trPr>
        <w:tc>
          <w:tcPr>
            <w:tcW w:w="642" w:type="dxa"/>
            <w:shd w:val="clear" w:color="auto" w:fill="auto"/>
            <w:vAlign w:val="center"/>
          </w:tcPr>
          <w:p w:rsidR="0075370A" w:rsidRPr="00B0138D" w:rsidRDefault="0075370A" w:rsidP="00141C09">
            <w:pPr>
              <w:spacing w:after="0"/>
              <w:jc w:val="center"/>
              <w:rPr>
                <w:rFonts w:cstheme="minorHAnsi"/>
                <w:color w:val="000000"/>
                <w:sz w:val="24"/>
                <w:szCs w:val="24"/>
              </w:rPr>
            </w:pPr>
            <w:r w:rsidRPr="00B0138D">
              <w:rPr>
                <w:rFonts w:cstheme="minorHAnsi"/>
                <w:color w:val="000000"/>
                <w:sz w:val="24"/>
                <w:szCs w:val="24"/>
              </w:rPr>
              <w:t>1.9</w:t>
            </w:r>
          </w:p>
        </w:tc>
        <w:tc>
          <w:tcPr>
            <w:tcW w:w="2743" w:type="dxa"/>
            <w:shd w:val="clear" w:color="auto" w:fill="auto"/>
            <w:vAlign w:val="center"/>
          </w:tcPr>
          <w:p w:rsidR="0075370A" w:rsidRPr="00B0138D" w:rsidRDefault="0075370A" w:rsidP="003308BE">
            <w:pPr>
              <w:rPr>
                <w:rFonts w:cstheme="minorHAnsi"/>
                <w:color w:val="000000"/>
                <w:sz w:val="24"/>
                <w:szCs w:val="24"/>
                <w:lang w:eastAsia="el-GR"/>
              </w:rPr>
            </w:pPr>
            <w:r w:rsidRPr="00B0138D">
              <w:rPr>
                <w:rFonts w:cstheme="minorHAnsi"/>
                <w:color w:val="000000"/>
                <w:sz w:val="24"/>
                <w:szCs w:val="24"/>
                <w:lang w:eastAsia="el-GR"/>
              </w:rPr>
              <w:t>Ημερήσια παραγωγή</w:t>
            </w:r>
          </w:p>
        </w:tc>
        <w:tc>
          <w:tcPr>
            <w:tcW w:w="1997" w:type="dxa"/>
            <w:shd w:val="clear" w:color="auto" w:fill="auto"/>
            <w:vAlign w:val="center"/>
          </w:tcPr>
          <w:p w:rsidR="0075370A" w:rsidRPr="00B0138D" w:rsidRDefault="0075370A" w:rsidP="003308BE">
            <w:pPr>
              <w:jc w:val="center"/>
              <w:rPr>
                <w:rFonts w:cstheme="minorHAnsi"/>
                <w:color w:val="000000"/>
                <w:sz w:val="24"/>
                <w:szCs w:val="24"/>
                <w:lang w:eastAsia="el-GR"/>
              </w:rPr>
            </w:pPr>
            <w:r w:rsidRPr="00B0138D">
              <w:rPr>
                <w:rFonts w:cstheme="minorHAnsi"/>
                <w:color w:val="000000"/>
                <w:sz w:val="24"/>
                <w:szCs w:val="24"/>
                <w:lang w:eastAsia="el-GR"/>
              </w:rPr>
              <w:t>≥ 4500 σελ.</w:t>
            </w:r>
          </w:p>
        </w:tc>
        <w:tc>
          <w:tcPr>
            <w:tcW w:w="1364"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c>
          <w:tcPr>
            <w:tcW w:w="1613"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r>
      <w:tr w:rsidR="00A72F79" w:rsidRPr="00806C4A" w:rsidTr="00A72F79">
        <w:trPr>
          <w:jc w:val="center"/>
        </w:trPr>
        <w:tc>
          <w:tcPr>
            <w:tcW w:w="642" w:type="dxa"/>
            <w:shd w:val="clear" w:color="auto" w:fill="auto"/>
            <w:vAlign w:val="center"/>
          </w:tcPr>
          <w:p w:rsidR="0075370A" w:rsidRPr="00141C09" w:rsidRDefault="0075370A" w:rsidP="00141C09">
            <w:pPr>
              <w:spacing w:after="0"/>
              <w:jc w:val="center"/>
              <w:rPr>
                <w:rFonts w:cstheme="minorHAnsi"/>
                <w:color w:val="000000"/>
                <w:sz w:val="24"/>
                <w:szCs w:val="24"/>
              </w:rPr>
            </w:pPr>
            <w:r w:rsidRPr="00B0138D">
              <w:rPr>
                <w:rFonts w:cstheme="minorHAnsi"/>
                <w:color w:val="000000"/>
                <w:sz w:val="24"/>
                <w:szCs w:val="24"/>
              </w:rPr>
              <w:t>1.10</w:t>
            </w:r>
          </w:p>
        </w:tc>
        <w:tc>
          <w:tcPr>
            <w:tcW w:w="2743" w:type="dxa"/>
            <w:shd w:val="clear" w:color="auto" w:fill="auto"/>
            <w:vAlign w:val="center"/>
          </w:tcPr>
          <w:p w:rsidR="0075370A" w:rsidRPr="00B0138D" w:rsidRDefault="0075370A" w:rsidP="003308BE">
            <w:pPr>
              <w:rPr>
                <w:rFonts w:cstheme="minorHAnsi"/>
                <w:color w:val="000000"/>
                <w:sz w:val="24"/>
                <w:szCs w:val="24"/>
                <w:lang w:eastAsia="el-GR"/>
              </w:rPr>
            </w:pPr>
            <w:r w:rsidRPr="00B0138D">
              <w:rPr>
                <w:rFonts w:cstheme="minorHAnsi"/>
                <w:color w:val="000000"/>
                <w:sz w:val="24"/>
                <w:szCs w:val="24"/>
                <w:lang w:eastAsia="el-GR"/>
              </w:rPr>
              <w:t>Μορφές αντιγράφων</w:t>
            </w:r>
          </w:p>
        </w:tc>
        <w:tc>
          <w:tcPr>
            <w:tcW w:w="1997" w:type="dxa"/>
            <w:shd w:val="clear" w:color="auto" w:fill="auto"/>
            <w:vAlign w:val="center"/>
          </w:tcPr>
          <w:p w:rsidR="0075370A" w:rsidRPr="00B0138D" w:rsidRDefault="0075370A" w:rsidP="003308BE">
            <w:pPr>
              <w:jc w:val="center"/>
              <w:rPr>
                <w:rFonts w:cstheme="minorHAnsi"/>
                <w:color w:val="000000"/>
                <w:sz w:val="24"/>
                <w:szCs w:val="24"/>
                <w:lang w:eastAsia="el-GR"/>
              </w:rPr>
            </w:pPr>
            <w:r w:rsidRPr="00B0138D">
              <w:rPr>
                <w:rFonts w:cstheme="minorHAnsi"/>
                <w:color w:val="353535"/>
                <w:sz w:val="24"/>
                <w:szCs w:val="24"/>
                <w:shd w:val="clear" w:color="auto" w:fill="FFFFFF"/>
              </w:rPr>
              <w:t>BMP, JPEG, TIFF, Σάρωση σε μορφή αρχείου TIFF πολλών σελίδων, PDF, Σάρωση σε μορφή αρχείου PDF με δυνατότητα αναζήτησης, PDF/A, PNG</w:t>
            </w:r>
          </w:p>
        </w:tc>
        <w:tc>
          <w:tcPr>
            <w:tcW w:w="1364" w:type="dxa"/>
            <w:shd w:val="clear" w:color="auto" w:fill="auto"/>
            <w:vAlign w:val="center"/>
          </w:tcPr>
          <w:p w:rsidR="0075370A" w:rsidRPr="00806C4A" w:rsidRDefault="0075370A" w:rsidP="003308BE">
            <w:pPr>
              <w:rPr>
                <w:color w:val="000000"/>
                <w:lang w:eastAsia="el-GR"/>
              </w:rPr>
            </w:pPr>
          </w:p>
        </w:tc>
        <w:tc>
          <w:tcPr>
            <w:tcW w:w="1613" w:type="dxa"/>
            <w:shd w:val="clear" w:color="auto" w:fill="auto"/>
            <w:vAlign w:val="center"/>
          </w:tcPr>
          <w:p w:rsidR="0075370A" w:rsidRPr="00806C4A" w:rsidRDefault="0075370A" w:rsidP="003308BE">
            <w:pPr>
              <w:rPr>
                <w:color w:val="000000"/>
                <w:lang w:eastAsia="el-GR"/>
              </w:rPr>
            </w:pPr>
          </w:p>
        </w:tc>
      </w:tr>
      <w:tr w:rsidR="00A72F79" w:rsidRPr="0075370A" w:rsidTr="00A72F79">
        <w:trPr>
          <w:jc w:val="center"/>
        </w:trPr>
        <w:tc>
          <w:tcPr>
            <w:tcW w:w="642" w:type="dxa"/>
            <w:shd w:val="clear" w:color="auto" w:fill="auto"/>
            <w:vAlign w:val="center"/>
          </w:tcPr>
          <w:p w:rsidR="0075370A" w:rsidRPr="00B0138D" w:rsidRDefault="0075370A" w:rsidP="00141C09">
            <w:pPr>
              <w:spacing w:after="0"/>
              <w:jc w:val="center"/>
              <w:rPr>
                <w:rFonts w:cstheme="minorHAnsi"/>
                <w:color w:val="000000"/>
                <w:sz w:val="24"/>
                <w:szCs w:val="24"/>
              </w:rPr>
            </w:pPr>
            <w:r w:rsidRPr="00B0138D">
              <w:rPr>
                <w:rFonts w:cstheme="minorHAnsi"/>
                <w:color w:val="000000"/>
                <w:sz w:val="24"/>
                <w:szCs w:val="24"/>
              </w:rPr>
              <w:t>1.11</w:t>
            </w:r>
          </w:p>
        </w:tc>
        <w:tc>
          <w:tcPr>
            <w:tcW w:w="2743" w:type="dxa"/>
            <w:shd w:val="clear" w:color="auto" w:fill="auto"/>
            <w:vAlign w:val="center"/>
          </w:tcPr>
          <w:p w:rsidR="0075370A" w:rsidRPr="00B0138D" w:rsidRDefault="0075370A" w:rsidP="00A72F79">
            <w:pPr>
              <w:spacing w:after="0"/>
              <w:rPr>
                <w:rFonts w:cstheme="minorHAnsi"/>
                <w:color w:val="000000"/>
                <w:sz w:val="24"/>
                <w:szCs w:val="24"/>
                <w:lang w:eastAsia="el-GR"/>
              </w:rPr>
            </w:pPr>
            <w:r w:rsidRPr="00B0138D">
              <w:rPr>
                <w:rFonts w:cstheme="minorHAnsi"/>
                <w:color w:val="000000"/>
                <w:sz w:val="24"/>
                <w:szCs w:val="24"/>
                <w:lang w:eastAsia="el-GR"/>
              </w:rPr>
              <w:t>Συνδεσιμότητα</w:t>
            </w:r>
          </w:p>
        </w:tc>
        <w:tc>
          <w:tcPr>
            <w:tcW w:w="1997" w:type="dxa"/>
            <w:shd w:val="clear" w:color="auto" w:fill="auto"/>
            <w:vAlign w:val="center"/>
          </w:tcPr>
          <w:p w:rsidR="0075370A" w:rsidRPr="00B0138D" w:rsidRDefault="0075370A" w:rsidP="003308BE">
            <w:pPr>
              <w:jc w:val="center"/>
              <w:rPr>
                <w:rFonts w:cstheme="minorHAnsi"/>
                <w:color w:val="000000"/>
                <w:sz w:val="24"/>
                <w:szCs w:val="24"/>
                <w:lang w:val="en-US" w:eastAsia="el-GR"/>
              </w:rPr>
            </w:pPr>
            <w:r w:rsidRPr="00B0138D">
              <w:rPr>
                <w:rFonts w:cstheme="minorHAnsi"/>
                <w:color w:val="353535"/>
                <w:sz w:val="24"/>
                <w:szCs w:val="24"/>
                <w:shd w:val="clear" w:color="auto" w:fill="FFFFFF"/>
                <w:lang w:val="en-US"/>
              </w:rPr>
              <w:t xml:space="preserve">USB 2.0, </w:t>
            </w:r>
            <w:r w:rsidRPr="00B0138D">
              <w:rPr>
                <w:rFonts w:cstheme="minorHAnsi"/>
                <w:color w:val="353535"/>
                <w:sz w:val="24"/>
                <w:szCs w:val="24"/>
                <w:shd w:val="clear" w:color="auto" w:fill="FFFFFF"/>
              </w:rPr>
              <w:t>Διασύνδεση</w:t>
            </w:r>
            <w:r w:rsidRPr="00B0138D">
              <w:rPr>
                <w:rFonts w:cstheme="minorHAnsi"/>
                <w:color w:val="353535"/>
                <w:sz w:val="24"/>
                <w:szCs w:val="24"/>
                <w:shd w:val="clear" w:color="auto" w:fill="FFFFFF"/>
                <w:lang w:val="en-US"/>
              </w:rPr>
              <w:t xml:space="preserve"> Ethernet (1000 Base-T/ 100-Base TX/ 10-Base-T)</w:t>
            </w:r>
          </w:p>
        </w:tc>
        <w:tc>
          <w:tcPr>
            <w:tcW w:w="1364" w:type="dxa"/>
            <w:shd w:val="clear" w:color="auto" w:fill="auto"/>
            <w:vAlign w:val="center"/>
          </w:tcPr>
          <w:p w:rsidR="0075370A" w:rsidRPr="00806C4A" w:rsidRDefault="0075370A" w:rsidP="003308BE">
            <w:pPr>
              <w:rPr>
                <w:color w:val="000000"/>
                <w:lang w:val="en-US" w:eastAsia="el-GR"/>
              </w:rPr>
            </w:pPr>
            <w:r w:rsidRPr="00806C4A">
              <w:rPr>
                <w:color w:val="000000"/>
                <w:lang w:val="en-US" w:eastAsia="el-GR"/>
              </w:rPr>
              <w:t> </w:t>
            </w:r>
          </w:p>
        </w:tc>
        <w:tc>
          <w:tcPr>
            <w:tcW w:w="1613" w:type="dxa"/>
            <w:shd w:val="clear" w:color="auto" w:fill="auto"/>
            <w:vAlign w:val="center"/>
          </w:tcPr>
          <w:p w:rsidR="0075370A" w:rsidRPr="00806C4A" w:rsidRDefault="0075370A" w:rsidP="003308BE">
            <w:pPr>
              <w:rPr>
                <w:color w:val="000000"/>
                <w:lang w:val="en-US" w:eastAsia="el-GR"/>
              </w:rPr>
            </w:pPr>
            <w:r w:rsidRPr="00806C4A">
              <w:rPr>
                <w:color w:val="000000"/>
                <w:lang w:val="en-US" w:eastAsia="el-GR"/>
              </w:rPr>
              <w:t> </w:t>
            </w:r>
          </w:p>
        </w:tc>
      </w:tr>
      <w:tr w:rsidR="00A72F79" w:rsidRPr="00806C4A" w:rsidTr="00A72F79">
        <w:trPr>
          <w:jc w:val="center"/>
        </w:trPr>
        <w:tc>
          <w:tcPr>
            <w:tcW w:w="642" w:type="dxa"/>
            <w:shd w:val="clear" w:color="auto" w:fill="auto"/>
            <w:vAlign w:val="center"/>
          </w:tcPr>
          <w:p w:rsidR="0075370A" w:rsidRPr="00141C09" w:rsidRDefault="0075370A" w:rsidP="00141C09">
            <w:pPr>
              <w:spacing w:after="0"/>
              <w:jc w:val="center"/>
              <w:rPr>
                <w:rFonts w:cstheme="minorHAnsi"/>
                <w:color w:val="000000"/>
                <w:sz w:val="24"/>
                <w:szCs w:val="24"/>
              </w:rPr>
            </w:pPr>
            <w:r w:rsidRPr="00B0138D">
              <w:rPr>
                <w:rFonts w:cstheme="minorHAnsi"/>
                <w:color w:val="000000"/>
                <w:sz w:val="24"/>
                <w:szCs w:val="24"/>
              </w:rPr>
              <w:t>1.12</w:t>
            </w:r>
          </w:p>
        </w:tc>
        <w:tc>
          <w:tcPr>
            <w:tcW w:w="2743" w:type="dxa"/>
            <w:shd w:val="clear" w:color="auto" w:fill="auto"/>
            <w:vAlign w:val="center"/>
          </w:tcPr>
          <w:p w:rsidR="0075370A" w:rsidRPr="00B0138D" w:rsidRDefault="0075370A" w:rsidP="00A72F79">
            <w:pPr>
              <w:rPr>
                <w:rFonts w:cstheme="minorHAnsi"/>
                <w:color w:val="000000"/>
                <w:sz w:val="24"/>
                <w:szCs w:val="24"/>
                <w:lang w:eastAsia="el-GR"/>
              </w:rPr>
            </w:pPr>
            <w:r w:rsidRPr="00B0138D">
              <w:rPr>
                <w:rFonts w:cstheme="minorHAnsi"/>
                <w:color w:val="000000"/>
                <w:sz w:val="24"/>
                <w:szCs w:val="24"/>
                <w:lang w:eastAsia="el-GR"/>
              </w:rPr>
              <w:t>Προηγμένη ενοποίηση εγγράφων</w:t>
            </w:r>
          </w:p>
        </w:tc>
        <w:tc>
          <w:tcPr>
            <w:tcW w:w="1997" w:type="dxa"/>
            <w:shd w:val="clear" w:color="auto" w:fill="auto"/>
            <w:vAlign w:val="center"/>
          </w:tcPr>
          <w:p w:rsidR="0075370A" w:rsidRPr="00B0138D" w:rsidRDefault="0075370A" w:rsidP="003308BE">
            <w:pPr>
              <w:shd w:val="clear" w:color="auto" w:fill="FFFFFF"/>
              <w:rPr>
                <w:rFonts w:cstheme="minorHAnsi"/>
                <w:color w:val="353535"/>
                <w:sz w:val="24"/>
                <w:szCs w:val="24"/>
                <w:lang w:eastAsia="el-GR"/>
              </w:rPr>
            </w:pPr>
            <w:r w:rsidRPr="00B0138D">
              <w:rPr>
                <w:rFonts w:cstheme="minorHAnsi"/>
                <w:color w:val="353535"/>
                <w:sz w:val="24"/>
                <w:szCs w:val="24"/>
                <w:lang w:eastAsia="el-GR"/>
              </w:rPr>
              <w:t>Σάρωση σε e-</w:t>
            </w:r>
            <w:proofErr w:type="spellStart"/>
            <w:r w:rsidRPr="00B0138D">
              <w:rPr>
                <w:rFonts w:cstheme="minorHAnsi"/>
                <w:color w:val="353535"/>
                <w:sz w:val="24"/>
                <w:szCs w:val="24"/>
                <w:lang w:eastAsia="el-GR"/>
              </w:rPr>
              <w:t>mail</w:t>
            </w:r>
            <w:proofErr w:type="spellEnd"/>
            <w:r w:rsidRPr="00B0138D">
              <w:rPr>
                <w:rFonts w:cstheme="minorHAnsi"/>
                <w:color w:val="353535"/>
                <w:sz w:val="24"/>
                <w:szCs w:val="24"/>
                <w:lang w:eastAsia="el-GR"/>
              </w:rPr>
              <w:t xml:space="preserve">, Σάρωση για αποστολή σε FTP, Σάρωση σε μορφή αρχείου </w:t>
            </w:r>
            <w:proofErr w:type="spellStart"/>
            <w:r w:rsidRPr="00B0138D">
              <w:rPr>
                <w:rFonts w:cstheme="minorHAnsi"/>
                <w:color w:val="353535"/>
                <w:sz w:val="24"/>
                <w:szCs w:val="24"/>
                <w:lang w:eastAsia="el-GR"/>
              </w:rPr>
              <w:t>web</w:t>
            </w:r>
            <w:proofErr w:type="spellEnd"/>
            <w:r w:rsidRPr="00B0138D">
              <w:rPr>
                <w:rFonts w:cstheme="minorHAnsi"/>
                <w:color w:val="353535"/>
                <w:sz w:val="24"/>
                <w:szCs w:val="24"/>
                <w:lang w:eastAsia="el-GR"/>
              </w:rPr>
              <w:t xml:space="preserve">, Σάρωση σε </w:t>
            </w:r>
            <w:r w:rsidRPr="00B0138D">
              <w:rPr>
                <w:rFonts w:cstheme="minorHAnsi"/>
                <w:color w:val="353535"/>
                <w:sz w:val="24"/>
                <w:szCs w:val="24"/>
                <w:lang w:eastAsia="el-GR"/>
              </w:rPr>
              <w:lastRenderedPageBreak/>
              <w:t>μορφή αρχείου δικτύου</w:t>
            </w:r>
          </w:p>
        </w:tc>
        <w:tc>
          <w:tcPr>
            <w:tcW w:w="1364" w:type="dxa"/>
            <w:shd w:val="clear" w:color="auto" w:fill="auto"/>
            <w:vAlign w:val="center"/>
          </w:tcPr>
          <w:p w:rsidR="0075370A" w:rsidRPr="00806C4A" w:rsidRDefault="0075370A" w:rsidP="003308BE">
            <w:pPr>
              <w:rPr>
                <w:color w:val="000000"/>
                <w:lang w:eastAsia="el-GR"/>
              </w:rPr>
            </w:pPr>
          </w:p>
        </w:tc>
        <w:tc>
          <w:tcPr>
            <w:tcW w:w="1613" w:type="dxa"/>
            <w:shd w:val="clear" w:color="auto" w:fill="auto"/>
            <w:vAlign w:val="center"/>
          </w:tcPr>
          <w:p w:rsidR="0075370A" w:rsidRPr="00806C4A" w:rsidRDefault="0075370A" w:rsidP="003308BE">
            <w:pPr>
              <w:rPr>
                <w:color w:val="000000"/>
                <w:lang w:eastAsia="el-GR"/>
              </w:rPr>
            </w:pPr>
          </w:p>
        </w:tc>
      </w:tr>
      <w:tr w:rsidR="00A72F79" w:rsidTr="00A72F79">
        <w:trPr>
          <w:jc w:val="center"/>
        </w:trPr>
        <w:tc>
          <w:tcPr>
            <w:tcW w:w="642" w:type="dxa"/>
            <w:shd w:val="clear" w:color="auto" w:fill="auto"/>
            <w:vAlign w:val="center"/>
          </w:tcPr>
          <w:p w:rsidR="0075370A" w:rsidRPr="00B0138D" w:rsidRDefault="0075370A" w:rsidP="00141C09">
            <w:pPr>
              <w:spacing w:after="0"/>
              <w:jc w:val="center"/>
              <w:rPr>
                <w:rFonts w:cstheme="minorHAnsi"/>
                <w:color w:val="000000"/>
                <w:sz w:val="24"/>
                <w:szCs w:val="24"/>
              </w:rPr>
            </w:pPr>
            <w:r w:rsidRPr="00B0138D">
              <w:rPr>
                <w:rFonts w:cstheme="minorHAnsi"/>
                <w:color w:val="000000"/>
                <w:sz w:val="24"/>
                <w:szCs w:val="24"/>
              </w:rPr>
              <w:t>1.13</w:t>
            </w:r>
          </w:p>
        </w:tc>
        <w:tc>
          <w:tcPr>
            <w:tcW w:w="2743" w:type="dxa"/>
            <w:shd w:val="clear" w:color="auto" w:fill="auto"/>
            <w:vAlign w:val="center"/>
          </w:tcPr>
          <w:p w:rsidR="0075370A" w:rsidRPr="00B0138D" w:rsidRDefault="0075370A" w:rsidP="003308BE">
            <w:pPr>
              <w:rPr>
                <w:rFonts w:cstheme="minorHAnsi"/>
                <w:color w:val="000000"/>
                <w:sz w:val="24"/>
                <w:szCs w:val="24"/>
                <w:lang w:eastAsia="el-GR"/>
              </w:rPr>
            </w:pPr>
            <w:r w:rsidRPr="00B0138D">
              <w:rPr>
                <w:rFonts w:cstheme="minorHAnsi"/>
                <w:color w:val="000000"/>
                <w:sz w:val="24"/>
                <w:szCs w:val="24"/>
                <w:lang w:eastAsia="el-GR"/>
              </w:rPr>
              <w:t>Εγγύηση (έτη)</w:t>
            </w:r>
          </w:p>
        </w:tc>
        <w:tc>
          <w:tcPr>
            <w:tcW w:w="1997" w:type="dxa"/>
            <w:shd w:val="clear" w:color="auto" w:fill="auto"/>
            <w:vAlign w:val="center"/>
          </w:tcPr>
          <w:p w:rsidR="0075370A" w:rsidRPr="00B0138D" w:rsidRDefault="0075370A" w:rsidP="003308BE">
            <w:pPr>
              <w:jc w:val="center"/>
              <w:rPr>
                <w:rFonts w:cstheme="minorHAnsi"/>
                <w:color w:val="000000"/>
                <w:sz w:val="24"/>
                <w:szCs w:val="24"/>
                <w:lang w:eastAsia="el-GR"/>
              </w:rPr>
            </w:pPr>
            <w:r w:rsidRPr="00B0138D">
              <w:rPr>
                <w:rFonts w:cstheme="minorHAnsi"/>
                <w:color w:val="000000"/>
                <w:sz w:val="24"/>
                <w:szCs w:val="24"/>
                <w:lang w:eastAsia="el-GR"/>
              </w:rPr>
              <w:t>≥ 1 (κατασκευαστή)</w:t>
            </w:r>
          </w:p>
        </w:tc>
        <w:tc>
          <w:tcPr>
            <w:tcW w:w="1364"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c>
          <w:tcPr>
            <w:tcW w:w="1613"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r>
      <w:tr w:rsidR="00A72F79" w:rsidTr="00A72F79">
        <w:trPr>
          <w:jc w:val="center"/>
        </w:trPr>
        <w:tc>
          <w:tcPr>
            <w:tcW w:w="642" w:type="dxa"/>
            <w:shd w:val="clear" w:color="auto" w:fill="auto"/>
            <w:vAlign w:val="center"/>
          </w:tcPr>
          <w:p w:rsidR="0075370A" w:rsidRPr="00141C09" w:rsidRDefault="0075370A" w:rsidP="00141C09">
            <w:pPr>
              <w:spacing w:after="0"/>
              <w:jc w:val="center"/>
              <w:rPr>
                <w:rFonts w:cstheme="minorHAnsi"/>
                <w:color w:val="000000"/>
                <w:sz w:val="24"/>
                <w:szCs w:val="24"/>
              </w:rPr>
            </w:pPr>
            <w:r w:rsidRPr="00B0138D">
              <w:rPr>
                <w:rFonts w:cstheme="minorHAnsi"/>
                <w:color w:val="000000"/>
                <w:sz w:val="24"/>
                <w:szCs w:val="24"/>
              </w:rPr>
              <w:t>1.14</w:t>
            </w:r>
          </w:p>
        </w:tc>
        <w:tc>
          <w:tcPr>
            <w:tcW w:w="2743" w:type="dxa"/>
            <w:shd w:val="clear" w:color="auto" w:fill="auto"/>
            <w:vAlign w:val="center"/>
          </w:tcPr>
          <w:p w:rsidR="0075370A" w:rsidRPr="00B0138D" w:rsidRDefault="0075370A" w:rsidP="003308BE">
            <w:pPr>
              <w:rPr>
                <w:rFonts w:cstheme="minorHAnsi"/>
                <w:sz w:val="24"/>
                <w:szCs w:val="24"/>
                <w:lang w:eastAsia="zh-CN"/>
              </w:rPr>
            </w:pPr>
            <w:r w:rsidRPr="00B0138D">
              <w:rPr>
                <w:rFonts w:cstheme="minorHAnsi"/>
                <w:sz w:val="24"/>
                <w:szCs w:val="24"/>
                <w:lang w:eastAsia="zh-CN"/>
              </w:rPr>
              <w:t>Να φέρει υποχρεωτικά το σήμα CE.</w:t>
            </w:r>
          </w:p>
        </w:tc>
        <w:tc>
          <w:tcPr>
            <w:tcW w:w="1997" w:type="dxa"/>
            <w:shd w:val="clear" w:color="auto" w:fill="auto"/>
            <w:vAlign w:val="center"/>
          </w:tcPr>
          <w:p w:rsidR="0075370A" w:rsidRPr="00B0138D" w:rsidRDefault="0075370A" w:rsidP="003308BE">
            <w:pPr>
              <w:jc w:val="center"/>
              <w:rPr>
                <w:rFonts w:cstheme="minorHAnsi"/>
                <w:color w:val="000000"/>
                <w:sz w:val="24"/>
                <w:szCs w:val="24"/>
                <w:lang w:eastAsia="el-GR"/>
              </w:rPr>
            </w:pPr>
            <w:r w:rsidRPr="00B0138D">
              <w:rPr>
                <w:rFonts w:cstheme="minorHAnsi"/>
                <w:color w:val="000000"/>
                <w:sz w:val="24"/>
                <w:szCs w:val="24"/>
                <w:lang w:eastAsia="el-GR"/>
              </w:rPr>
              <w:t>ΝΑΙ</w:t>
            </w:r>
          </w:p>
        </w:tc>
        <w:tc>
          <w:tcPr>
            <w:tcW w:w="1364" w:type="dxa"/>
            <w:shd w:val="clear" w:color="auto" w:fill="auto"/>
            <w:vAlign w:val="center"/>
          </w:tcPr>
          <w:p w:rsidR="0075370A" w:rsidRPr="00806C4A" w:rsidRDefault="0075370A" w:rsidP="003308BE">
            <w:pPr>
              <w:rPr>
                <w:color w:val="000000"/>
                <w:lang w:eastAsia="el-GR"/>
              </w:rPr>
            </w:pPr>
          </w:p>
        </w:tc>
        <w:tc>
          <w:tcPr>
            <w:tcW w:w="1613" w:type="dxa"/>
            <w:shd w:val="clear" w:color="auto" w:fill="auto"/>
            <w:vAlign w:val="center"/>
          </w:tcPr>
          <w:p w:rsidR="0075370A" w:rsidRPr="00806C4A" w:rsidRDefault="0075370A" w:rsidP="003308BE">
            <w:pPr>
              <w:rPr>
                <w:color w:val="000000"/>
                <w:lang w:eastAsia="el-GR"/>
              </w:rPr>
            </w:pPr>
          </w:p>
        </w:tc>
      </w:tr>
      <w:tr w:rsidR="00A72F79" w:rsidTr="00A72F79">
        <w:trPr>
          <w:jc w:val="center"/>
        </w:trPr>
        <w:tc>
          <w:tcPr>
            <w:tcW w:w="642" w:type="dxa"/>
            <w:shd w:val="clear" w:color="auto" w:fill="auto"/>
            <w:vAlign w:val="center"/>
          </w:tcPr>
          <w:p w:rsidR="0075370A" w:rsidRPr="00141C09" w:rsidRDefault="0075370A" w:rsidP="00141C09">
            <w:pPr>
              <w:spacing w:after="0"/>
              <w:jc w:val="center"/>
              <w:rPr>
                <w:rFonts w:cstheme="minorHAnsi"/>
                <w:color w:val="000000"/>
                <w:sz w:val="24"/>
                <w:szCs w:val="24"/>
              </w:rPr>
            </w:pPr>
            <w:r w:rsidRPr="00B0138D">
              <w:rPr>
                <w:rFonts w:cstheme="minorHAnsi"/>
                <w:color w:val="000000"/>
                <w:sz w:val="24"/>
                <w:szCs w:val="24"/>
              </w:rPr>
              <w:t>1.15</w:t>
            </w:r>
          </w:p>
        </w:tc>
        <w:tc>
          <w:tcPr>
            <w:tcW w:w="2743" w:type="dxa"/>
            <w:shd w:val="clear" w:color="auto" w:fill="auto"/>
            <w:vAlign w:val="center"/>
          </w:tcPr>
          <w:p w:rsidR="0075370A" w:rsidRPr="00B0138D" w:rsidRDefault="0075370A" w:rsidP="003308BE">
            <w:pPr>
              <w:rPr>
                <w:rFonts w:cstheme="minorHAnsi"/>
                <w:sz w:val="24"/>
                <w:szCs w:val="24"/>
                <w:lang w:eastAsia="zh-CN"/>
              </w:rPr>
            </w:pPr>
            <w:r w:rsidRPr="00B0138D">
              <w:rPr>
                <w:rFonts w:cstheme="minorHAnsi"/>
                <w:sz w:val="24"/>
                <w:szCs w:val="24"/>
                <w:lang w:eastAsia="zh-CN"/>
              </w:rPr>
              <w:t xml:space="preserve">Ο κατασκευαστής πρέπει να διαθέτει </w:t>
            </w:r>
            <w:r w:rsidRPr="00B0138D">
              <w:rPr>
                <w:rFonts w:cstheme="minorHAnsi"/>
                <w:sz w:val="24"/>
                <w:szCs w:val="24"/>
                <w:u w:val="single"/>
                <w:lang w:eastAsia="zh-CN"/>
              </w:rPr>
              <w:t>ισχύον</w:t>
            </w:r>
            <w:r w:rsidRPr="00B0138D">
              <w:rPr>
                <w:rFonts w:cstheme="minorHAnsi"/>
                <w:sz w:val="24"/>
                <w:szCs w:val="24"/>
                <w:lang w:eastAsia="zh-CN"/>
              </w:rPr>
              <w:t xml:space="preserve"> πιστοποιητικό συστήματος διαχείρισης ποιότητας ISO 9001:2015 ή ισοδύναμο</w:t>
            </w:r>
            <w:r w:rsidRPr="00B0138D">
              <w:rPr>
                <w:rFonts w:cstheme="minorHAnsi"/>
                <w:sz w:val="24"/>
                <w:szCs w:val="24"/>
                <w:lang w:eastAsia="zh-CN"/>
              </w:rPr>
              <w:br/>
            </w:r>
            <w:r w:rsidRPr="00B0138D">
              <w:rPr>
                <w:rFonts w:cstheme="minorHAnsi"/>
                <w:b/>
                <w:sz w:val="24"/>
                <w:szCs w:val="24"/>
                <w:u w:val="single"/>
                <w:lang w:eastAsia="zh-CN"/>
              </w:rPr>
              <w:t>Επισήμανση</w:t>
            </w:r>
            <w:r w:rsidRPr="00B0138D">
              <w:rPr>
                <w:rFonts w:cstheme="minorHAnsi"/>
                <w:b/>
                <w:sz w:val="24"/>
                <w:szCs w:val="24"/>
                <w:lang w:eastAsia="zh-CN"/>
              </w:rPr>
              <w:t>: Το πιστοποιητικό θα προσκομιστεί από τον προσωρινό ανάδοχο με τα δικαιολογητικά κατακύρωσης.</w:t>
            </w:r>
          </w:p>
        </w:tc>
        <w:tc>
          <w:tcPr>
            <w:tcW w:w="1997" w:type="dxa"/>
            <w:shd w:val="clear" w:color="auto" w:fill="auto"/>
            <w:vAlign w:val="center"/>
          </w:tcPr>
          <w:p w:rsidR="0075370A" w:rsidRPr="00B0138D" w:rsidRDefault="0075370A" w:rsidP="003308BE">
            <w:pPr>
              <w:jc w:val="center"/>
              <w:rPr>
                <w:rFonts w:cstheme="minorHAnsi"/>
                <w:color w:val="000000"/>
                <w:sz w:val="24"/>
                <w:szCs w:val="24"/>
                <w:lang w:eastAsia="el-GR"/>
              </w:rPr>
            </w:pPr>
            <w:r w:rsidRPr="00B0138D">
              <w:rPr>
                <w:rFonts w:cstheme="minorHAnsi"/>
                <w:color w:val="000000"/>
                <w:sz w:val="24"/>
                <w:szCs w:val="24"/>
                <w:lang w:eastAsia="el-GR"/>
              </w:rPr>
              <w:t>ΝΑΙ</w:t>
            </w:r>
          </w:p>
        </w:tc>
        <w:tc>
          <w:tcPr>
            <w:tcW w:w="1364" w:type="dxa"/>
            <w:shd w:val="clear" w:color="auto" w:fill="auto"/>
            <w:vAlign w:val="center"/>
          </w:tcPr>
          <w:p w:rsidR="0075370A" w:rsidRPr="00806C4A" w:rsidRDefault="0075370A" w:rsidP="003308BE">
            <w:pPr>
              <w:rPr>
                <w:color w:val="000000"/>
                <w:lang w:eastAsia="el-GR"/>
              </w:rPr>
            </w:pPr>
          </w:p>
        </w:tc>
        <w:tc>
          <w:tcPr>
            <w:tcW w:w="1613" w:type="dxa"/>
            <w:shd w:val="clear" w:color="auto" w:fill="auto"/>
            <w:vAlign w:val="center"/>
          </w:tcPr>
          <w:p w:rsidR="0075370A" w:rsidRPr="00806C4A" w:rsidRDefault="0075370A" w:rsidP="003308BE">
            <w:pPr>
              <w:rPr>
                <w:color w:val="000000"/>
                <w:sz w:val="24"/>
                <w:lang w:eastAsia="el-GR"/>
              </w:rPr>
            </w:pPr>
          </w:p>
        </w:tc>
      </w:tr>
      <w:tr w:rsidR="00A72F79" w:rsidTr="00A72F79">
        <w:trPr>
          <w:jc w:val="center"/>
        </w:trPr>
        <w:tc>
          <w:tcPr>
            <w:tcW w:w="642" w:type="dxa"/>
            <w:shd w:val="clear" w:color="auto" w:fill="auto"/>
            <w:vAlign w:val="center"/>
          </w:tcPr>
          <w:p w:rsidR="0075370A" w:rsidRPr="00141C09" w:rsidRDefault="0075370A" w:rsidP="00141C09">
            <w:pPr>
              <w:spacing w:after="0"/>
              <w:jc w:val="center"/>
              <w:rPr>
                <w:rFonts w:cstheme="minorHAnsi"/>
                <w:color w:val="000000"/>
                <w:sz w:val="24"/>
                <w:szCs w:val="24"/>
              </w:rPr>
            </w:pPr>
            <w:r w:rsidRPr="00B0138D">
              <w:rPr>
                <w:rFonts w:cstheme="minorHAnsi"/>
                <w:color w:val="000000"/>
                <w:sz w:val="24"/>
                <w:szCs w:val="24"/>
              </w:rPr>
              <w:t>1.16</w:t>
            </w:r>
          </w:p>
        </w:tc>
        <w:tc>
          <w:tcPr>
            <w:tcW w:w="2743" w:type="dxa"/>
            <w:shd w:val="clear" w:color="auto" w:fill="auto"/>
            <w:vAlign w:val="center"/>
          </w:tcPr>
          <w:p w:rsidR="0075370A" w:rsidRPr="00B0138D" w:rsidRDefault="0075370A" w:rsidP="003308BE">
            <w:pPr>
              <w:rPr>
                <w:rFonts w:cstheme="minorHAnsi"/>
                <w:color w:val="000000"/>
                <w:sz w:val="24"/>
                <w:szCs w:val="24"/>
                <w:lang w:eastAsia="el-GR"/>
              </w:rPr>
            </w:pPr>
            <w:r w:rsidRPr="00B0138D">
              <w:rPr>
                <w:rFonts w:cstheme="minorHAnsi"/>
                <w:sz w:val="24"/>
                <w:szCs w:val="24"/>
                <w:lang w:eastAsia="zh-CN"/>
              </w:rPr>
              <w:t>Το προσφερόμενο είδος είναι σε παραγωγή και δεν έχει ανακοινωθεί παύση παραγωγής του κατά την ημερομηνία υποβολής της προσφοράς. Ο προσφέρων αναλαμβάνει την υποχρέωση να προσκομίσει σχετική βεβαίωση του κατασκευαστή μετά από αίτημα της αναθέτουσας.</w:t>
            </w:r>
          </w:p>
        </w:tc>
        <w:tc>
          <w:tcPr>
            <w:tcW w:w="1997" w:type="dxa"/>
            <w:shd w:val="clear" w:color="auto" w:fill="auto"/>
            <w:vAlign w:val="center"/>
          </w:tcPr>
          <w:p w:rsidR="0075370A" w:rsidRPr="00B0138D" w:rsidRDefault="0075370A" w:rsidP="003308BE">
            <w:pPr>
              <w:jc w:val="center"/>
              <w:rPr>
                <w:rFonts w:cstheme="minorHAnsi"/>
                <w:color w:val="000000"/>
                <w:sz w:val="24"/>
                <w:szCs w:val="24"/>
                <w:lang w:eastAsia="el-GR"/>
              </w:rPr>
            </w:pPr>
            <w:r w:rsidRPr="00B0138D">
              <w:rPr>
                <w:rFonts w:cstheme="minorHAnsi"/>
                <w:color w:val="000000"/>
                <w:sz w:val="24"/>
                <w:szCs w:val="24"/>
                <w:lang w:eastAsia="el-GR"/>
              </w:rPr>
              <w:t>ΝΑΙ</w:t>
            </w:r>
          </w:p>
        </w:tc>
        <w:tc>
          <w:tcPr>
            <w:tcW w:w="1364" w:type="dxa"/>
            <w:shd w:val="clear" w:color="auto" w:fill="auto"/>
            <w:vAlign w:val="center"/>
          </w:tcPr>
          <w:p w:rsidR="0075370A" w:rsidRPr="00806C4A" w:rsidRDefault="0075370A" w:rsidP="003308BE">
            <w:pPr>
              <w:rPr>
                <w:color w:val="000000"/>
                <w:sz w:val="24"/>
                <w:lang w:eastAsia="el-GR"/>
              </w:rPr>
            </w:pPr>
          </w:p>
        </w:tc>
        <w:tc>
          <w:tcPr>
            <w:tcW w:w="1613" w:type="dxa"/>
            <w:shd w:val="clear" w:color="auto" w:fill="auto"/>
            <w:vAlign w:val="center"/>
          </w:tcPr>
          <w:p w:rsidR="0075370A" w:rsidRPr="00806C4A" w:rsidRDefault="0075370A" w:rsidP="003308BE">
            <w:pPr>
              <w:rPr>
                <w:color w:val="000000"/>
                <w:sz w:val="24"/>
                <w:lang w:eastAsia="el-GR"/>
              </w:rPr>
            </w:pPr>
          </w:p>
        </w:tc>
      </w:tr>
    </w:tbl>
    <w:p w:rsidR="0075370A" w:rsidRDefault="0075370A" w:rsidP="0075370A"/>
    <w:p w:rsidR="0075370A" w:rsidRDefault="0075370A" w:rsidP="0075370A"/>
    <w:p w:rsidR="0075370A" w:rsidRDefault="0075370A" w:rsidP="0075370A"/>
    <w:tbl>
      <w:tblPr>
        <w:tblW w:w="83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
        <w:gridCol w:w="2790"/>
        <w:gridCol w:w="1985"/>
        <w:gridCol w:w="1378"/>
        <w:gridCol w:w="1624"/>
      </w:tblGrid>
      <w:tr w:rsidR="0075370A" w:rsidTr="0075370A">
        <w:trPr>
          <w:tblHeader/>
          <w:jc w:val="center"/>
        </w:trPr>
        <w:tc>
          <w:tcPr>
            <w:tcW w:w="8384" w:type="dxa"/>
            <w:gridSpan w:val="5"/>
            <w:shd w:val="clear" w:color="auto" w:fill="auto"/>
          </w:tcPr>
          <w:p w:rsidR="0075370A" w:rsidRDefault="0075370A" w:rsidP="003308BE">
            <w:pPr>
              <w:jc w:val="center"/>
            </w:pPr>
            <w:r w:rsidRPr="00806C4A">
              <w:rPr>
                <w:b/>
                <w:bCs/>
                <w:color w:val="000000"/>
                <w:sz w:val="24"/>
                <w:lang w:eastAsia="el-GR"/>
              </w:rPr>
              <w:lastRenderedPageBreak/>
              <w:t xml:space="preserve">Πίνακας E.3.4: </w:t>
            </w:r>
            <w:r w:rsidRPr="00806C4A">
              <w:rPr>
                <w:b/>
                <w:bCs/>
                <w:color w:val="000000"/>
                <w:sz w:val="24"/>
                <w:lang w:val="en-US" w:eastAsia="el-GR"/>
              </w:rPr>
              <w:t>D</w:t>
            </w:r>
            <w:proofErr w:type="spellStart"/>
            <w:r w:rsidRPr="00806C4A">
              <w:rPr>
                <w:b/>
                <w:bCs/>
                <w:color w:val="000000"/>
                <w:sz w:val="24"/>
                <w:lang w:eastAsia="el-GR"/>
              </w:rPr>
              <w:t>ocking</w:t>
            </w:r>
            <w:proofErr w:type="spellEnd"/>
            <w:r w:rsidRPr="00806C4A">
              <w:rPr>
                <w:b/>
                <w:bCs/>
                <w:color w:val="000000"/>
                <w:sz w:val="24"/>
                <w:lang w:eastAsia="el-GR"/>
              </w:rPr>
              <w:t xml:space="preserve"> </w:t>
            </w:r>
            <w:r w:rsidRPr="00806C4A">
              <w:rPr>
                <w:b/>
                <w:bCs/>
                <w:color w:val="000000"/>
                <w:sz w:val="24"/>
                <w:lang w:val="en-US" w:eastAsia="el-GR"/>
              </w:rPr>
              <w:t>S</w:t>
            </w:r>
            <w:proofErr w:type="spellStart"/>
            <w:r w:rsidRPr="00806C4A">
              <w:rPr>
                <w:b/>
                <w:bCs/>
                <w:color w:val="000000"/>
                <w:sz w:val="24"/>
                <w:lang w:eastAsia="el-GR"/>
              </w:rPr>
              <w:t>tation</w:t>
            </w:r>
            <w:proofErr w:type="spellEnd"/>
          </w:p>
        </w:tc>
      </w:tr>
      <w:tr w:rsidR="0075370A" w:rsidTr="0075370A">
        <w:trPr>
          <w:tblHeader/>
          <w:jc w:val="center"/>
        </w:trPr>
        <w:tc>
          <w:tcPr>
            <w:tcW w:w="607" w:type="dxa"/>
            <w:shd w:val="clear" w:color="auto" w:fill="auto"/>
          </w:tcPr>
          <w:p w:rsidR="0075370A" w:rsidRPr="00806C4A" w:rsidRDefault="0075370A" w:rsidP="003308BE">
            <w:pPr>
              <w:jc w:val="center"/>
              <w:rPr>
                <w:b/>
                <w:bCs/>
                <w:color w:val="000000"/>
                <w:lang w:eastAsia="el-GR"/>
              </w:rPr>
            </w:pPr>
            <w:r w:rsidRPr="00806C4A">
              <w:rPr>
                <w:b/>
                <w:bCs/>
                <w:color w:val="000000"/>
                <w:lang w:eastAsia="el-GR"/>
              </w:rPr>
              <w:t>α/α</w:t>
            </w:r>
          </w:p>
        </w:tc>
        <w:tc>
          <w:tcPr>
            <w:tcW w:w="2790" w:type="dxa"/>
            <w:shd w:val="clear" w:color="auto" w:fill="auto"/>
            <w:vAlign w:val="center"/>
          </w:tcPr>
          <w:p w:rsidR="0075370A" w:rsidRPr="00806C4A" w:rsidRDefault="0075370A" w:rsidP="003308BE">
            <w:pPr>
              <w:jc w:val="center"/>
              <w:rPr>
                <w:b/>
                <w:bCs/>
                <w:color w:val="000000"/>
                <w:lang w:eastAsia="el-GR"/>
              </w:rPr>
            </w:pPr>
            <w:r w:rsidRPr="00806C4A">
              <w:rPr>
                <w:b/>
                <w:bCs/>
                <w:color w:val="000000"/>
                <w:lang w:eastAsia="el-GR"/>
              </w:rPr>
              <w:t>ΠΕΡΙΓΡΑΦΗ</w:t>
            </w:r>
          </w:p>
        </w:tc>
        <w:tc>
          <w:tcPr>
            <w:tcW w:w="1985" w:type="dxa"/>
            <w:shd w:val="clear" w:color="auto" w:fill="auto"/>
            <w:vAlign w:val="center"/>
          </w:tcPr>
          <w:p w:rsidR="0075370A" w:rsidRPr="00806C4A" w:rsidRDefault="0075370A" w:rsidP="003308BE">
            <w:pPr>
              <w:jc w:val="center"/>
              <w:rPr>
                <w:b/>
                <w:bCs/>
                <w:color w:val="000000"/>
                <w:lang w:eastAsia="el-GR"/>
              </w:rPr>
            </w:pPr>
            <w:r w:rsidRPr="00806C4A">
              <w:rPr>
                <w:b/>
                <w:bCs/>
                <w:color w:val="000000"/>
                <w:lang w:eastAsia="el-GR"/>
              </w:rPr>
              <w:t>ΑΠΑΙΤΗΣΗ</w:t>
            </w:r>
          </w:p>
        </w:tc>
        <w:tc>
          <w:tcPr>
            <w:tcW w:w="1378" w:type="dxa"/>
            <w:shd w:val="clear" w:color="auto" w:fill="auto"/>
            <w:vAlign w:val="center"/>
          </w:tcPr>
          <w:p w:rsidR="0075370A" w:rsidRPr="00806C4A" w:rsidRDefault="0075370A" w:rsidP="003308BE">
            <w:pPr>
              <w:jc w:val="center"/>
              <w:rPr>
                <w:b/>
                <w:bCs/>
                <w:color w:val="000000"/>
                <w:lang w:eastAsia="el-GR"/>
              </w:rPr>
            </w:pPr>
            <w:r w:rsidRPr="00806C4A">
              <w:rPr>
                <w:b/>
                <w:bCs/>
                <w:color w:val="000000"/>
                <w:lang w:eastAsia="el-GR"/>
              </w:rPr>
              <w:t>ΑΠΑΝΤΗΣΗ</w:t>
            </w:r>
          </w:p>
        </w:tc>
        <w:tc>
          <w:tcPr>
            <w:tcW w:w="1624" w:type="dxa"/>
            <w:shd w:val="clear" w:color="auto" w:fill="auto"/>
            <w:vAlign w:val="center"/>
          </w:tcPr>
          <w:p w:rsidR="0075370A" w:rsidRPr="00806C4A" w:rsidRDefault="0075370A" w:rsidP="003308BE">
            <w:pPr>
              <w:jc w:val="center"/>
              <w:rPr>
                <w:b/>
                <w:bCs/>
                <w:color w:val="000000"/>
                <w:sz w:val="24"/>
                <w:lang w:eastAsia="el-GR"/>
              </w:rPr>
            </w:pPr>
            <w:r w:rsidRPr="00806C4A">
              <w:rPr>
                <w:b/>
                <w:bCs/>
                <w:color w:val="000000"/>
                <w:sz w:val="24"/>
                <w:lang w:eastAsia="el-GR"/>
              </w:rPr>
              <w:t>ΠΑΡΑΠΟΜΠΗ</w:t>
            </w:r>
          </w:p>
        </w:tc>
      </w:tr>
      <w:tr w:rsidR="0075370A" w:rsidRPr="006B1332" w:rsidTr="0075370A">
        <w:trPr>
          <w:jc w:val="center"/>
        </w:trPr>
        <w:tc>
          <w:tcPr>
            <w:tcW w:w="607" w:type="dxa"/>
            <w:shd w:val="clear" w:color="auto" w:fill="auto"/>
            <w:vAlign w:val="center"/>
          </w:tcPr>
          <w:p w:rsidR="0075370A" w:rsidRPr="00806C4A" w:rsidRDefault="0075370A" w:rsidP="003308BE">
            <w:pPr>
              <w:spacing w:after="0"/>
              <w:jc w:val="right"/>
              <w:rPr>
                <w:b/>
                <w:bCs/>
                <w:color w:val="000000"/>
                <w:lang w:eastAsia="el-GR"/>
              </w:rPr>
            </w:pPr>
            <w:r w:rsidRPr="00806C4A">
              <w:rPr>
                <w:color w:val="000000"/>
              </w:rPr>
              <w:t>1.1</w:t>
            </w:r>
          </w:p>
        </w:tc>
        <w:tc>
          <w:tcPr>
            <w:tcW w:w="2790" w:type="dxa"/>
            <w:shd w:val="clear" w:color="auto" w:fill="auto"/>
            <w:vAlign w:val="center"/>
          </w:tcPr>
          <w:p w:rsidR="0075370A" w:rsidRPr="00806C4A" w:rsidRDefault="0075370A" w:rsidP="003308BE">
            <w:pPr>
              <w:rPr>
                <w:b/>
                <w:bCs/>
                <w:color w:val="000000"/>
                <w:lang w:val="en-US" w:eastAsia="el-GR"/>
              </w:rPr>
            </w:pPr>
            <w:r w:rsidRPr="00806C4A">
              <w:rPr>
                <w:b/>
                <w:bCs/>
                <w:color w:val="000000"/>
                <w:lang w:eastAsia="el-GR"/>
              </w:rPr>
              <w:t>ΥΛΙΚΟ</w:t>
            </w:r>
            <w:r w:rsidRPr="00806C4A">
              <w:rPr>
                <w:b/>
                <w:bCs/>
                <w:color w:val="000000"/>
                <w:lang w:val="en-US" w:eastAsia="el-GR"/>
              </w:rPr>
              <w:t xml:space="preserve">: Docking station </w:t>
            </w:r>
            <w:r w:rsidRPr="00806C4A">
              <w:rPr>
                <w:b/>
                <w:bCs/>
                <w:color w:val="000000"/>
                <w:lang w:eastAsia="el-GR"/>
              </w:rPr>
              <w:t>τύπος</w:t>
            </w:r>
            <w:r w:rsidRPr="00806C4A">
              <w:rPr>
                <w:b/>
                <w:bCs/>
                <w:color w:val="000000"/>
                <w:lang w:val="en-US" w:eastAsia="el-GR"/>
              </w:rPr>
              <w:t xml:space="preserve"> </w:t>
            </w:r>
            <w:r w:rsidRPr="00806C4A">
              <w:rPr>
                <w:b/>
                <w:bCs/>
                <w:color w:val="000000"/>
                <w:lang w:eastAsia="el-GR"/>
              </w:rPr>
              <w:t>Α</w:t>
            </w:r>
          </w:p>
        </w:tc>
        <w:tc>
          <w:tcPr>
            <w:tcW w:w="1985" w:type="dxa"/>
            <w:shd w:val="clear" w:color="auto" w:fill="auto"/>
            <w:vAlign w:val="center"/>
          </w:tcPr>
          <w:p w:rsidR="0075370A" w:rsidRPr="00217B03" w:rsidRDefault="0075370A" w:rsidP="003308BE">
            <w:pPr>
              <w:jc w:val="center"/>
              <w:rPr>
                <w:b/>
                <w:bCs/>
                <w:color w:val="000000"/>
                <w:lang w:eastAsia="el-GR"/>
              </w:rPr>
            </w:pPr>
            <w:r>
              <w:rPr>
                <w:b/>
                <w:bCs/>
                <w:color w:val="000000"/>
                <w:lang w:eastAsia="el-GR"/>
              </w:rPr>
              <w:t>ΝΑΙ</w:t>
            </w:r>
          </w:p>
        </w:tc>
        <w:tc>
          <w:tcPr>
            <w:tcW w:w="1378" w:type="dxa"/>
            <w:shd w:val="clear" w:color="auto" w:fill="auto"/>
            <w:vAlign w:val="center"/>
          </w:tcPr>
          <w:p w:rsidR="0075370A" w:rsidRPr="00806C4A" w:rsidRDefault="0075370A" w:rsidP="003308BE">
            <w:pPr>
              <w:ind w:firstLineChars="100" w:firstLine="221"/>
              <w:rPr>
                <w:b/>
                <w:bCs/>
                <w:color w:val="000000"/>
                <w:lang w:val="en-US" w:eastAsia="el-GR"/>
              </w:rPr>
            </w:pPr>
            <w:r w:rsidRPr="00806C4A">
              <w:rPr>
                <w:b/>
                <w:bCs/>
                <w:color w:val="000000"/>
                <w:lang w:val="en-US" w:eastAsia="el-GR"/>
              </w:rPr>
              <w:t> </w:t>
            </w:r>
          </w:p>
        </w:tc>
        <w:tc>
          <w:tcPr>
            <w:tcW w:w="1624" w:type="dxa"/>
            <w:shd w:val="clear" w:color="auto" w:fill="auto"/>
            <w:vAlign w:val="center"/>
          </w:tcPr>
          <w:p w:rsidR="0075370A" w:rsidRPr="00806C4A" w:rsidRDefault="0075370A" w:rsidP="003308BE">
            <w:pPr>
              <w:ind w:firstLineChars="100" w:firstLine="241"/>
              <w:rPr>
                <w:b/>
                <w:bCs/>
                <w:color w:val="000000"/>
                <w:sz w:val="24"/>
                <w:lang w:val="en-US" w:eastAsia="el-GR"/>
              </w:rPr>
            </w:pPr>
            <w:r w:rsidRPr="00806C4A">
              <w:rPr>
                <w:b/>
                <w:bCs/>
                <w:color w:val="000000"/>
                <w:sz w:val="24"/>
                <w:lang w:val="en-US" w:eastAsia="el-GR"/>
              </w:rPr>
              <w:t> </w:t>
            </w:r>
          </w:p>
        </w:tc>
      </w:tr>
      <w:tr w:rsidR="0075370A" w:rsidTr="0075370A">
        <w:trPr>
          <w:jc w:val="center"/>
        </w:trPr>
        <w:tc>
          <w:tcPr>
            <w:tcW w:w="607" w:type="dxa"/>
            <w:shd w:val="clear" w:color="auto" w:fill="auto"/>
            <w:vAlign w:val="center"/>
          </w:tcPr>
          <w:p w:rsidR="0075370A" w:rsidRPr="00806C4A" w:rsidRDefault="0075370A" w:rsidP="003308BE">
            <w:pPr>
              <w:spacing w:after="0"/>
              <w:jc w:val="right"/>
              <w:rPr>
                <w:color w:val="000000"/>
              </w:rPr>
            </w:pPr>
            <w:r w:rsidRPr="00806C4A">
              <w:rPr>
                <w:color w:val="000000"/>
              </w:rPr>
              <w:t>1.2</w:t>
            </w:r>
          </w:p>
        </w:tc>
        <w:tc>
          <w:tcPr>
            <w:tcW w:w="2790"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Ποσότητα</w:t>
            </w:r>
          </w:p>
        </w:tc>
        <w:tc>
          <w:tcPr>
            <w:tcW w:w="1985" w:type="dxa"/>
            <w:shd w:val="clear" w:color="auto" w:fill="auto"/>
            <w:vAlign w:val="center"/>
          </w:tcPr>
          <w:p w:rsidR="0075370A" w:rsidRPr="00806C4A" w:rsidRDefault="0075370A" w:rsidP="003308BE">
            <w:pPr>
              <w:jc w:val="center"/>
              <w:rPr>
                <w:color w:val="000000"/>
                <w:sz w:val="24"/>
                <w:lang w:val="en-US" w:eastAsia="el-GR"/>
              </w:rPr>
            </w:pPr>
            <w:r>
              <w:rPr>
                <w:color w:val="000000"/>
                <w:sz w:val="24"/>
                <w:lang w:eastAsia="el-GR"/>
              </w:rPr>
              <w:t>1</w:t>
            </w:r>
          </w:p>
        </w:tc>
        <w:tc>
          <w:tcPr>
            <w:tcW w:w="1378" w:type="dxa"/>
            <w:shd w:val="clear" w:color="auto" w:fill="auto"/>
            <w:vAlign w:val="center"/>
          </w:tcPr>
          <w:p w:rsidR="0075370A" w:rsidRPr="00806C4A" w:rsidRDefault="0075370A" w:rsidP="003308BE">
            <w:pPr>
              <w:ind w:firstLineChars="100" w:firstLine="221"/>
              <w:rPr>
                <w:b/>
                <w:bCs/>
                <w:color w:val="000000"/>
                <w:lang w:eastAsia="el-GR"/>
              </w:rPr>
            </w:pPr>
          </w:p>
        </w:tc>
        <w:tc>
          <w:tcPr>
            <w:tcW w:w="1624" w:type="dxa"/>
            <w:shd w:val="clear" w:color="auto" w:fill="auto"/>
            <w:vAlign w:val="center"/>
          </w:tcPr>
          <w:p w:rsidR="0075370A" w:rsidRPr="00806C4A" w:rsidRDefault="0075370A" w:rsidP="003308BE">
            <w:pPr>
              <w:ind w:firstLineChars="100" w:firstLine="241"/>
              <w:rPr>
                <w:b/>
                <w:bCs/>
                <w:color w:val="000000"/>
                <w:sz w:val="24"/>
                <w:lang w:eastAsia="el-GR"/>
              </w:rPr>
            </w:pPr>
          </w:p>
        </w:tc>
      </w:tr>
      <w:tr w:rsidR="0075370A" w:rsidTr="0075370A">
        <w:trPr>
          <w:jc w:val="center"/>
        </w:trPr>
        <w:tc>
          <w:tcPr>
            <w:tcW w:w="607" w:type="dxa"/>
            <w:shd w:val="clear" w:color="auto" w:fill="auto"/>
            <w:vAlign w:val="center"/>
          </w:tcPr>
          <w:p w:rsidR="0075370A" w:rsidRPr="00806C4A" w:rsidRDefault="0075370A" w:rsidP="003308BE">
            <w:pPr>
              <w:spacing w:after="0"/>
              <w:jc w:val="right"/>
              <w:rPr>
                <w:color w:val="000000"/>
                <w:sz w:val="24"/>
                <w:lang w:eastAsia="el-GR"/>
              </w:rPr>
            </w:pPr>
            <w:r w:rsidRPr="00806C4A">
              <w:rPr>
                <w:color w:val="000000"/>
              </w:rPr>
              <w:t>1.3</w:t>
            </w:r>
          </w:p>
        </w:tc>
        <w:tc>
          <w:tcPr>
            <w:tcW w:w="2790"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Να αναφερθεί ο Κατασκευαστής και το μοντέλο</w:t>
            </w:r>
          </w:p>
        </w:tc>
        <w:tc>
          <w:tcPr>
            <w:tcW w:w="1985"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ΝΑΙ</w:t>
            </w:r>
          </w:p>
        </w:tc>
        <w:tc>
          <w:tcPr>
            <w:tcW w:w="1378" w:type="dxa"/>
            <w:shd w:val="clear" w:color="auto" w:fill="auto"/>
            <w:vAlign w:val="center"/>
          </w:tcPr>
          <w:p w:rsidR="0075370A" w:rsidRPr="00806C4A" w:rsidRDefault="0075370A" w:rsidP="003308BE">
            <w:pPr>
              <w:ind w:firstLineChars="100" w:firstLine="221"/>
              <w:rPr>
                <w:b/>
                <w:bCs/>
                <w:color w:val="000000"/>
                <w:lang w:eastAsia="el-GR"/>
              </w:rPr>
            </w:pPr>
          </w:p>
        </w:tc>
        <w:tc>
          <w:tcPr>
            <w:tcW w:w="1624" w:type="dxa"/>
            <w:shd w:val="clear" w:color="auto" w:fill="auto"/>
            <w:vAlign w:val="center"/>
          </w:tcPr>
          <w:p w:rsidR="0075370A" w:rsidRPr="00806C4A" w:rsidRDefault="0075370A" w:rsidP="003308BE">
            <w:pPr>
              <w:ind w:firstLineChars="100" w:firstLine="241"/>
              <w:rPr>
                <w:b/>
                <w:bCs/>
                <w:color w:val="000000"/>
                <w:sz w:val="24"/>
                <w:lang w:eastAsia="el-GR"/>
              </w:rPr>
            </w:pPr>
          </w:p>
        </w:tc>
      </w:tr>
      <w:tr w:rsidR="0075370A" w:rsidTr="0075370A">
        <w:trPr>
          <w:jc w:val="center"/>
        </w:trPr>
        <w:tc>
          <w:tcPr>
            <w:tcW w:w="607" w:type="dxa"/>
            <w:shd w:val="clear" w:color="auto" w:fill="auto"/>
            <w:vAlign w:val="center"/>
          </w:tcPr>
          <w:p w:rsidR="0075370A" w:rsidRPr="00806C4A" w:rsidRDefault="0075370A" w:rsidP="003308BE">
            <w:pPr>
              <w:spacing w:after="0"/>
              <w:jc w:val="right"/>
              <w:rPr>
                <w:color w:val="000000"/>
              </w:rPr>
            </w:pPr>
            <w:r w:rsidRPr="00806C4A">
              <w:rPr>
                <w:color w:val="000000"/>
              </w:rPr>
              <w:t>1.4</w:t>
            </w:r>
          </w:p>
        </w:tc>
        <w:tc>
          <w:tcPr>
            <w:tcW w:w="2790" w:type="dxa"/>
            <w:shd w:val="clear" w:color="auto" w:fill="auto"/>
            <w:vAlign w:val="center"/>
          </w:tcPr>
          <w:p w:rsidR="0075370A" w:rsidRPr="00806C4A" w:rsidRDefault="0075370A" w:rsidP="003308BE">
            <w:pPr>
              <w:rPr>
                <w:color w:val="000000"/>
              </w:rPr>
            </w:pPr>
            <w:r w:rsidRPr="00806C4A">
              <w:rPr>
                <w:color w:val="000000"/>
              </w:rPr>
              <w:t xml:space="preserve">Κλωνοποίηση SSD M.2 </w:t>
            </w:r>
            <w:proofErr w:type="spellStart"/>
            <w:r w:rsidRPr="00806C4A">
              <w:rPr>
                <w:color w:val="000000"/>
              </w:rPr>
              <w:t>NVMe</w:t>
            </w:r>
            <w:proofErr w:type="spellEnd"/>
          </w:p>
        </w:tc>
        <w:tc>
          <w:tcPr>
            <w:tcW w:w="1985" w:type="dxa"/>
            <w:shd w:val="clear" w:color="auto" w:fill="auto"/>
            <w:vAlign w:val="bottom"/>
          </w:tcPr>
          <w:p w:rsidR="0075370A" w:rsidRPr="00806C4A" w:rsidRDefault="0075370A" w:rsidP="003308BE">
            <w:pPr>
              <w:jc w:val="center"/>
              <w:rPr>
                <w:color w:val="000000"/>
              </w:rPr>
            </w:pPr>
            <w:r w:rsidRPr="00806C4A">
              <w:rPr>
                <w:color w:val="000000"/>
              </w:rPr>
              <w:t>ΝΑΙ</w:t>
            </w:r>
          </w:p>
        </w:tc>
        <w:tc>
          <w:tcPr>
            <w:tcW w:w="1378" w:type="dxa"/>
            <w:shd w:val="clear" w:color="auto" w:fill="auto"/>
            <w:vAlign w:val="center"/>
          </w:tcPr>
          <w:p w:rsidR="0075370A" w:rsidRPr="00806C4A" w:rsidRDefault="0075370A" w:rsidP="003308BE">
            <w:pPr>
              <w:ind w:firstLineChars="100" w:firstLine="220"/>
              <w:rPr>
                <w:color w:val="000000"/>
              </w:rPr>
            </w:pPr>
          </w:p>
        </w:tc>
        <w:tc>
          <w:tcPr>
            <w:tcW w:w="1624" w:type="dxa"/>
            <w:shd w:val="clear" w:color="auto" w:fill="auto"/>
            <w:vAlign w:val="center"/>
          </w:tcPr>
          <w:p w:rsidR="0075370A" w:rsidRPr="00806C4A" w:rsidRDefault="0075370A" w:rsidP="003308BE">
            <w:pPr>
              <w:rPr>
                <w:color w:val="000000"/>
                <w:sz w:val="24"/>
                <w:lang w:eastAsia="el-GR"/>
              </w:rPr>
            </w:pPr>
          </w:p>
        </w:tc>
      </w:tr>
      <w:tr w:rsidR="0075370A" w:rsidTr="0075370A">
        <w:trPr>
          <w:jc w:val="center"/>
        </w:trPr>
        <w:tc>
          <w:tcPr>
            <w:tcW w:w="607" w:type="dxa"/>
            <w:shd w:val="clear" w:color="auto" w:fill="auto"/>
            <w:vAlign w:val="center"/>
          </w:tcPr>
          <w:p w:rsidR="0075370A" w:rsidRPr="00806C4A" w:rsidRDefault="0075370A" w:rsidP="003308BE">
            <w:pPr>
              <w:spacing w:after="0"/>
              <w:jc w:val="right"/>
              <w:rPr>
                <w:color w:val="000000"/>
              </w:rPr>
            </w:pPr>
            <w:r w:rsidRPr="00806C4A">
              <w:rPr>
                <w:color w:val="000000"/>
              </w:rPr>
              <w:t>1.5</w:t>
            </w:r>
          </w:p>
          <w:p w:rsidR="0075370A" w:rsidRPr="00806C4A" w:rsidRDefault="0075370A" w:rsidP="003308BE">
            <w:pPr>
              <w:spacing w:after="0"/>
              <w:ind w:firstLineChars="100" w:firstLine="220"/>
              <w:jc w:val="right"/>
              <w:rPr>
                <w:color w:val="000000"/>
              </w:rPr>
            </w:pPr>
          </w:p>
        </w:tc>
        <w:tc>
          <w:tcPr>
            <w:tcW w:w="2790" w:type="dxa"/>
            <w:shd w:val="clear" w:color="auto" w:fill="auto"/>
            <w:vAlign w:val="center"/>
          </w:tcPr>
          <w:p w:rsidR="0075370A" w:rsidRPr="00806C4A" w:rsidRDefault="0075370A" w:rsidP="003308BE">
            <w:pPr>
              <w:rPr>
                <w:color w:val="000000"/>
              </w:rPr>
            </w:pPr>
            <w:r w:rsidRPr="00806C4A">
              <w:rPr>
                <w:color w:val="000000"/>
              </w:rPr>
              <w:t>Σύνδεση USB 3.1 (</w:t>
            </w:r>
            <w:proofErr w:type="spellStart"/>
            <w:r w:rsidRPr="00806C4A">
              <w:rPr>
                <w:color w:val="000000"/>
              </w:rPr>
              <w:t>Gen</w:t>
            </w:r>
            <w:proofErr w:type="spellEnd"/>
            <w:r w:rsidRPr="00806C4A">
              <w:rPr>
                <w:color w:val="000000"/>
              </w:rPr>
              <w:t xml:space="preserve"> 2) </w:t>
            </w:r>
            <w:proofErr w:type="spellStart"/>
            <w:r w:rsidRPr="00806C4A">
              <w:rPr>
                <w:color w:val="000000"/>
              </w:rPr>
              <w:t>Type</w:t>
            </w:r>
            <w:proofErr w:type="spellEnd"/>
            <w:r w:rsidRPr="00806C4A">
              <w:rPr>
                <w:color w:val="000000"/>
              </w:rPr>
              <w:t>-C για ταχύτητες έως και 10Gbit/s</w:t>
            </w:r>
          </w:p>
        </w:tc>
        <w:tc>
          <w:tcPr>
            <w:tcW w:w="1985" w:type="dxa"/>
            <w:shd w:val="clear" w:color="auto" w:fill="auto"/>
            <w:vAlign w:val="bottom"/>
          </w:tcPr>
          <w:p w:rsidR="0075370A" w:rsidRPr="00806C4A" w:rsidRDefault="0075370A" w:rsidP="003308BE">
            <w:pPr>
              <w:jc w:val="center"/>
              <w:rPr>
                <w:color w:val="000000"/>
              </w:rPr>
            </w:pPr>
            <w:r w:rsidRPr="00806C4A">
              <w:rPr>
                <w:color w:val="000000"/>
              </w:rPr>
              <w:t>ΝΑΙ</w:t>
            </w:r>
          </w:p>
        </w:tc>
        <w:tc>
          <w:tcPr>
            <w:tcW w:w="1378" w:type="dxa"/>
            <w:shd w:val="clear" w:color="auto" w:fill="auto"/>
            <w:vAlign w:val="center"/>
          </w:tcPr>
          <w:p w:rsidR="0075370A" w:rsidRPr="00806C4A" w:rsidRDefault="0075370A" w:rsidP="003308BE">
            <w:pPr>
              <w:ind w:firstLineChars="100" w:firstLine="220"/>
              <w:rPr>
                <w:color w:val="000000"/>
              </w:rPr>
            </w:pPr>
          </w:p>
        </w:tc>
        <w:tc>
          <w:tcPr>
            <w:tcW w:w="1624" w:type="dxa"/>
            <w:shd w:val="clear" w:color="auto" w:fill="auto"/>
            <w:vAlign w:val="center"/>
          </w:tcPr>
          <w:p w:rsidR="0075370A" w:rsidRPr="00806C4A" w:rsidRDefault="0075370A" w:rsidP="003308BE">
            <w:pPr>
              <w:rPr>
                <w:color w:val="000000"/>
                <w:sz w:val="24"/>
                <w:lang w:eastAsia="el-GR"/>
              </w:rPr>
            </w:pPr>
          </w:p>
        </w:tc>
      </w:tr>
      <w:tr w:rsidR="0075370A" w:rsidTr="0075370A">
        <w:trPr>
          <w:jc w:val="center"/>
        </w:trPr>
        <w:tc>
          <w:tcPr>
            <w:tcW w:w="607" w:type="dxa"/>
            <w:shd w:val="clear" w:color="auto" w:fill="auto"/>
            <w:vAlign w:val="center"/>
          </w:tcPr>
          <w:p w:rsidR="0075370A" w:rsidRPr="00806C4A" w:rsidRDefault="0075370A" w:rsidP="003308BE">
            <w:pPr>
              <w:spacing w:after="0"/>
              <w:jc w:val="right"/>
              <w:rPr>
                <w:color w:val="000000"/>
              </w:rPr>
            </w:pPr>
            <w:r w:rsidRPr="00806C4A">
              <w:rPr>
                <w:color w:val="000000"/>
              </w:rPr>
              <w:t>1.6</w:t>
            </w:r>
          </w:p>
        </w:tc>
        <w:tc>
          <w:tcPr>
            <w:tcW w:w="2790" w:type="dxa"/>
            <w:shd w:val="clear" w:color="auto" w:fill="auto"/>
            <w:vAlign w:val="center"/>
          </w:tcPr>
          <w:p w:rsidR="0075370A" w:rsidRPr="00806C4A" w:rsidRDefault="0075370A" w:rsidP="003308BE">
            <w:pPr>
              <w:rPr>
                <w:color w:val="000000"/>
              </w:rPr>
            </w:pPr>
            <w:r w:rsidRPr="00806C4A">
              <w:rPr>
                <w:color w:val="000000"/>
              </w:rPr>
              <w:t xml:space="preserve">Συμβατότητα: Windows, </w:t>
            </w:r>
            <w:proofErr w:type="spellStart"/>
            <w:r w:rsidRPr="00806C4A">
              <w:rPr>
                <w:color w:val="000000"/>
              </w:rPr>
              <w:t>macOS</w:t>
            </w:r>
            <w:proofErr w:type="spellEnd"/>
          </w:p>
        </w:tc>
        <w:tc>
          <w:tcPr>
            <w:tcW w:w="1985" w:type="dxa"/>
            <w:shd w:val="clear" w:color="auto" w:fill="auto"/>
            <w:vAlign w:val="bottom"/>
          </w:tcPr>
          <w:p w:rsidR="0075370A" w:rsidRPr="00806C4A" w:rsidRDefault="0075370A" w:rsidP="003308BE">
            <w:pPr>
              <w:jc w:val="center"/>
              <w:rPr>
                <w:color w:val="000000"/>
              </w:rPr>
            </w:pPr>
            <w:r w:rsidRPr="00806C4A">
              <w:rPr>
                <w:color w:val="000000"/>
              </w:rPr>
              <w:t>ΝΑΙ</w:t>
            </w:r>
          </w:p>
        </w:tc>
        <w:tc>
          <w:tcPr>
            <w:tcW w:w="1378" w:type="dxa"/>
            <w:shd w:val="clear" w:color="auto" w:fill="auto"/>
            <w:vAlign w:val="center"/>
          </w:tcPr>
          <w:p w:rsidR="0075370A" w:rsidRPr="00806C4A" w:rsidRDefault="0075370A" w:rsidP="003308BE">
            <w:pPr>
              <w:ind w:firstLineChars="100" w:firstLine="220"/>
              <w:rPr>
                <w:color w:val="000000"/>
              </w:rPr>
            </w:pPr>
          </w:p>
        </w:tc>
        <w:tc>
          <w:tcPr>
            <w:tcW w:w="1624" w:type="dxa"/>
            <w:shd w:val="clear" w:color="auto" w:fill="auto"/>
            <w:vAlign w:val="center"/>
          </w:tcPr>
          <w:p w:rsidR="0075370A" w:rsidRPr="00806C4A" w:rsidRDefault="0075370A" w:rsidP="003308BE">
            <w:pPr>
              <w:rPr>
                <w:color w:val="000000"/>
                <w:sz w:val="24"/>
                <w:lang w:eastAsia="el-GR"/>
              </w:rPr>
            </w:pPr>
          </w:p>
        </w:tc>
      </w:tr>
      <w:tr w:rsidR="0075370A" w:rsidTr="0075370A">
        <w:trPr>
          <w:jc w:val="center"/>
        </w:trPr>
        <w:tc>
          <w:tcPr>
            <w:tcW w:w="607" w:type="dxa"/>
            <w:shd w:val="clear" w:color="auto" w:fill="auto"/>
            <w:vAlign w:val="center"/>
          </w:tcPr>
          <w:p w:rsidR="0075370A" w:rsidRPr="00806C4A" w:rsidRDefault="0075370A" w:rsidP="003308BE">
            <w:pPr>
              <w:spacing w:after="0"/>
              <w:jc w:val="right"/>
              <w:rPr>
                <w:color w:val="000000"/>
              </w:rPr>
            </w:pPr>
            <w:r w:rsidRPr="00806C4A">
              <w:rPr>
                <w:color w:val="000000"/>
              </w:rPr>
              <w:t>1.7</w:t>
            </w:r>
          </w:p>
          <w:p w:rsidR="0075370A" w:rsidRPr="00806C4A" w:rsidRDefault="0075370A" w:rsidP="003308BE">
            <w:pPr>
              <w:spacing w:after="0"/>
              <w:ind w:firstLineChars="100" w:firstLine="220"/>
              <w:jc w:val="right"/>
              <w:rPr>
                <w:color w:val="000000"/>
              </w:rPr>
            </w:pPr>
          </w:p>
        </w:tc>
        <w:tc>
          <w:tcPr>
            <w:tcW w:w="2790" w:type="dxa"/>
            <w:shd w:val="clear" w:color="auto" w:fill="auto"/>
            <w:vAlign w:val="center"/>
          </w:tcPr>
          <w:p w:rsidR="0075370A" w:rsidRPr="00806C4A" w:rsidRDefault="0075370A" w:rsidP="003308BE">
            <w:pPr>
              <w:rPr>
                <w:color w:val="000000"/>
              </w:rPr>
            </w:pPr>
            <w:r w:rsidRPr="00806C4A">
              <w:rPr>
                <w:color w:val="000000"/>
              </w:rPr>
              <w:t xml:space="preserve">Ενδεικτικές λυχνίες </w:t>
            </w:r>
            <w:proofErr w:type="spellStart"/>
            <w:r w:rsidRPr="00806C4A">
              <w:rPr>
                <w:color w:val="000000"/>
              </w:rPr>
              <w:t>LEDs</w:t>
            </w:r>
            <w:proofErr w:type="spellEnd"/>
            <w:r w:rsidRPr="00806C4A">
              <w:rPr>
                <w:color w:val="000000"/>
              </w:rPr>
              <w:t xml:space="preserve"> λειτουργίας και κλωνοποίησης</w:t>
            </w:r>
          </w:p>
        </w:tc>
        <w:tc>
          <w:tcPr>
            <w:tcW w:w="1985" w:type="dxa"/>
            <w:shd w:val="clear" w:color="auto" w:fill="auto"/>
            <w:vAlign w:val="center"/>
          </w:tcPr>
          <w:p w:rsidR="0075370A" w:rsidRPr="00806C4A" w:rsidRDefault="0075370A" w:rsidP="003308BE">
            <w:pPr>
              <w:jc w:val="center"/>
              <w:rPr>
                <w:color w:val="000000"/>
              </w:rPr>
            </w:pPr>
            <w:r w:rsidRPr="00806C4A">
              <w:rPr>
                <w:color w:val="000000"/>
              </w:rPr>
              <w:t>ΝΑΙ</w:t>
            </w:r>
          </w:p>
        </w:tc>
        <w:tc>
          <w:tcPr>
            <w:tcW w:w="1378" w:type="dxa"/>
            <w:shd w:val="clear" w:color="auto" w:fill="auto"/>
            <w:vAlign w:val="center"/>
          </w:tcPr>
          <w:p w:rsidR="0075370A" w:rsidRPr="00806C4A" w:rsidRDefault="0075370A" w:rsidP="003308BE">
            <w:pPr>
              <w:ind w:firstLineChars="100" w:firstLine="220"/>
              <w:rPr>
                <w:color w:val="000000"/>
              </w:rPr>
            </w:pPr>
          </w:p>
        </w:tc>
        <w:tc>
          <w:tcPr>
            <w:tcW w:w="1624" w:type="dxa"/>
            <w:shd w:val="clear" w:color="auto" w:fill="auto"/>
            <w:vAlign w:val="center"/>
          </w:tcPr>
          <w:p w:rsidR="0075370A" w:rsidRPr="00806C4A" w:rsidRDefault="0075370A" w:rsidP="003308BE">
            <w:pPr>
              <w:rPr>
                <w:color w:val="000000"/>
                <w:sz w:val="24"/>
                <w:lang w:eastAsia="el-GR"/>
              </w:rPr>
            </w:pPr>
          </w:p>
        </w:tc>
      </w:tr>
      <w:tr w:rsidR="0075370A" w:rsidTr="0075370A">
        <w:trPr>
          <w:jc w:val="center"/>
        </w:trPr>
        <w:tc>
          <w:tcPr>
            <w:tcW w:w="607" w:type="dxa"/>
            <w:shd w:val="clear" w:color="auto" w:fill="auto"/>
            <w:vAlign w:val="center"/>
          </w:tcPr>
          <w:p w:rsidR="0075370A" w:rsidRPr="00806C4A" w:rsidRDefault="0075370A" w:rsidP="003308BE">
            <w:pPr>
              <w:spacing w:after="0"/>
              <w:jc w:val="right"/>
              <w:rPr>
                <w:color w:val="000000"/>
              </w:rPr>
            </w:pPr>
            <w:r w:rsidRPr="00806C4A">
              <w:rPr>
                <w:color w:val="000000"/>
              </w:rPr>
              <w:t>1.8</w:t>
            </w:r>
          </w:p>
          <w:p w:rsidR="0075370A" w:rsidRPr="00806C4A" w:rsidRDefault="0075370A" w:rsidP="003308BE">
            <w:pPr>
              <w:spacing w:after="0"/>
              <w:ind w:firstLineChars="100" w:firstLine="220"/>
              <w:jc w:val="right"/>
              <w:rPr>
                <w:color w:val="000000"/>
              </w:rPr>
            </w:pPr>
          </w:p>
        </w:tc>
        <w:tc>
          <w:tcPr>
            <w:tcW w:w="2790" w:type="dxa"/>
            <w:shd w:val="clear" w:color="auto" w:fill="auto"/>
            <w:vAlign w:val="center"/>
          </w:tcPr>
          <w:p w:rsidR="0075370A" w:rsidRPr="00806C4A" w:rsidRDefault="0075370A" w:rsidP="003308BE">
            <w:pPr>
              <w:rPr>
                <w:color w:val="000000"/>
              </w:rPr>
            </w:pPr>
            <w:r w:rsidRPr="00806C4A">
              <w:rPr>
                <w:color w:val="000000"/>
              </w:rPr>
              <w:t xml:space="preserve">Σύνδεση δίσκου: 2 x SSD M.2 </w:t>
            </w:r>
            <w:proofErr w:type="spellStart"/>
            <w:r w:rsidRPr="00806C4A">
              <w:rPr>
                <w:color w:val="000000"/>
              </w:rPr>
              <w:t>NVMe</w:t>
            </w:r>
            <w:proofErr w:type="spellEnd"/>
            <w:r w:rsidRPr="00806C4A">
              <w:rPr>
                <w:color w:val="000000"/>
              </w:rPr>
              <w:t xml:space="preserve"> </w:t>
            </w:r>
          </w:p>
        </w:tc>
        <w:tc>
          <w:tcPr>
            <w:tcW w:w="1985" w:type="dxa"/>
            <w:shd w:val="clear" w:color="auto" w:fill="auto"/>
            <w:vAlign w:val="bottom"/>
          </w:tcPr>
          <w:p w:rsidR="0075370A" w:rsidRPr="00806C4A" w:rsidRDefault="0075370A" w:rsidP="003308BE">
            <w:pPr>
              <w:jc w:val="center"/>
              <w:rPr>
                <w:color w:val="000000"/>
              </w:rPr>
            </w:pPr>
            <w:r w:rsidRPr="00806C4A">
              <w:rPr>
                <w:color w:val="000000"/>
              </w:rPr>
              <w:t>ΝΑΙ</w:t>
            </w:r>
          </w:p>
        </w:tc>
        <w:tc>
          <w:tcPr>
            <w:tcW w:w="1378" w:type="dxa"/>
            <w:shd w:val="clear" w:color="auto" w:fill="auto"/>
            <w:vAlign w:val="center"/>
          </w:tcPr>
          <w:p w:rsidR="0075370A" w:rsidRPr="00806C4A" w:rsidRDefault="0075370A" w:rsidP="003308BE">
            <w:pPr>
              <w:ind w:firstLineChars="100" w:firstLine="220"/>
              <w:rPr>
                <w:color w:val="000000"/>
              </w:rPr>
            </w:pPr>
          </w:p>
        </w:tc>
        <w:tc>
          <w:tcPr>
            <w:tcW w:w="1624" w:type="dxa"/>
            <w:shd w:val="clear" w:color="auto" w:fill="auto"/>
            <w:vAlign w:val="center"/>
          </w:tcPr>
          <w:p w:rsidR="0075370A" w:rsidRPr="00806C4A" w:rsidRDefault="0075370A" w:rsidP="003308BE">
            <w:pPr>
              <w:rPr>
                <w:color w:val="000000"/>
                <w:sz w:val="24"/>
                <w:lang w:eastAsia="el-GR"/>
              </w:rPr>
            </w:pPr>
          </w:p>
        </w:tc>
      </w:tr>
      <w:tr w:rsidR="0075370A" w:rsidRPr="00806C4A" w:rsidTr="0075370A">
        <w:trPr>
          <w:jc w:val="center"/>
        </w:trPr>
        <w:tc>
          <w:tcPr>
            <w:tcW w:w="607" w:type="dxa"/>
            <w:shd w:val="clear" w:color="auto" w:fill="auto"/>
            <w:vAlign w:val="center"/>
          </w:tcPr>
          <w:p w:rsidR="0075370A" w:rsidRPr="00806C4A" w:rsidRDefault="0075370A" w:rsidP="003308BE">
            <w:pPr>
              <w:spacing w:after="0"/>
              <w:jc w:val="right"/>
              <w:rPr>
                <w:color w:val="000000"/>
              </w:rPr>
            </w:pPr>
            <w:r w:rsidRPr="00806C4A">
              <w:rPr>
                <w:color w:val="000000"/>
              </w:rPr>
              <w:t>1.9</w:t>
            </w:r>
          </w:p>
          <w:p w:rsidR="0075370A" w:rsidRPr="00806C4A" w:rsidRDefault="0075370A" w:rsidP="003308BE">
            <w:pPr>
              <w:spacing w:after="0"/>
              <w:ind w:firstLineChars="100" w:firstLine="220"/>
              <w:jc w:val="right"/>
              <w:rPr>
                <w:color w:val="000000"/>
              </w:rPr>
            </w:pPr>
          </w:p>
        </w:tc>
        <w:tc>
          <w:tcPr>
            <w:tcW w:w="2790" w:type="dxa"/>
            <w:shd w:val="clear" w:color="auto" w:fill="auto"/>
            <w:vAlign w:val="center"/>
          </w:tcPr>
          <w:p w:rsidR="0075370A" w:rsidRPr="00806C4A" w:rsidRDefault="0075370A" w:rsidP="003308BE">
            <w:pPr>
              <w:rPr>
                <w:color w:val="000000"/>
              </w:rPr>
            </w:pPr>
            <w:r w:rsidRPr="00806C4A">
              <w:rPr>
                <w:color w:val="000000"/>
              </w:rPr>
              <w:t xml:space="preserve">Να </w:t>
            </w:r>
            <w:proofErr w:type="spellStart"/>
            <w:r w:rsidRPr="00806C4A">
              <w:rPr>
                <w:color w:val="000000"/>
              </w:rPr>
              <w:t>περιλαμβανονται</w:t>
            </w:r>
            <w:proofErr w:type="spellEnd"/>
            <w:r w:rsidRPr="00806C4A">
              <w:rPr>
                <w:color w:val="000000"/>
              </w:rPr>
              <w:t xml:space="preserve"> </w:t>
            </w:r>
          </w:p>
        </w:tc>
        <w:tc>
          <w:tcPr>
            <w:tcW w:w="1985" w:type="dxa"/>
            <w:shd w:val="clear" w:color="auto" w:fill="auto"/>
            <w:vAlign w:val="center"/>
          </w:tcPr>
          <w:p w:rsidR="0075370A" w:rsidRPr="00806C4A" w:rsidRDefault="0075370A" w:rsidP="003308BE">
            <w:pPr>
              <w:rPr>
                <w:color w:val="000000"/>
              </w:rPr>
            </w:pPr>
            <w:r w:rsidRPr="00806C4A">
              <w:rPr>
                <w:color w:val="000000"/>
              </w:rPr>
              <w:t xml:space="preserve">τροφοδοτικό / καλώδιο USB </w:t>
            </w:r>
            <w:proofErr w:type="spellStart"/>
            <w:r w:rsidRPr="00806C4A">
              <w:rPr>
                <w:color w:val="000000"/>
              </w:rPr>
              <w:t>Type</w:t>
            </w:r>
            <w:proofErr w:type="spellEnd"/>
            <w:r w:rsidRPr="00806C4A">
              <w:rPr>
                <w:color w:val="000000"/>
              </w:rPr>
              <w:t>-C</w:t>
            </w:r>
          </w:p>
        </w:tc>
        <w:tc>
          <w:tcPr>
            <w:tcW w:w="1378" w:type="dxa"/>
            <w:shd w:val="clear" w:color="auto" w:fill="auto"/>
            <w:vAlign w:val="center"/>
          </w:tcPr>
          <w:p w:rsidR="0075370A" w:rsidRPr="00806C4A" w:rsidRDefault="0075370A" w:rsidP="003308BE">
            <w:pPr>
              <w:ind w:firstLineChars="100" w:firstLine="220"/>
              <w:rPr>
                <w:color w:val="000000"/>
              </w:rPr>
            </w:pPr>
          </w:p>
        </w:tc>
        <w:tc>
          <w:tcPr>
            <w:tcW w:w="1624" w:type="dxa"/>
            <w:shd w:val="clear" w:color="auto" w:fill="auto"/>
            <w:vAlign w:val="center"/>
          </w:tcPr>
          <w:p w:rsidR="0075370A" w:rsidRPr="00806C4A" w:rsidRDefault="0075370A" w:rsidP="003308BE">
            <w:pPr>
              <w:rPr>
                <w:color w:val="000000"/>
                <w:sz w:val="24"/>
                <w:lang w:eastAsia="el-GR"/>
              </w:rPr>
            </w:pPr>
          </w:p>
        </w:tc>
      </w:tr>
      <w:tr w:rsidR="0075370A" w:rsidTr="0075370A">
        <w:trPr>
          <w:jc w:val="center"/>
        </w:trPr>
        <w:tc>
          <w:tcPr>
            <w:tcW w:w="607" w:type="dxa"/>
            <w:shd w:val="clear" w:color="auto" w:fill="auto"/>
            <w:vAlign w:val="center"/>
          </w:tcPr>
          <w:p w:rsidR="0075370A" w:rsidRPr="00806C4A" w:rsidRDefault="0075370A" w:rsidP="003308BE">
            <w:pPr>
              <w:spacing w:after="0"/>
              <w:jc w:val="right"/>
              <w:rPr>
                <w:color w:val="000000"/>
              </w:rPr>
            </w:pPr>
            <w:r w:rsidRPr="00806C4A">
              <w:rPr>
                <w:color w:val="000000"/>
              </w:rPr>
              <w:t>1.10</w:t>
            </w:r>
          </w:p>
          <w:p w:rsidR="0075370A" w:rsidRPr="00806C4A" w:rsidRDefault="0075370A" w:rsidP="003308BE">
            <w:pPr>
              <w:spacing w:after="0"/>
              <w:ind w:firstLineChars="100" w:firstLine="220"/>
              <w:jc w:val="right"/>
              <w:rPr>
                <w:color w:val="000000"/>
              </w:rPr>
            </w:pPr>
          </w:p>
        </w:tc>
        <w:tc>
          <w:tcPr>
            <w:tcW w:w="2790" w:type="dxa"/>
            <w:shd w:val="clear" w:color="auto" w:fill="auto"/>
            <w:vAlign w:val="center"/>
          </w:tcPr>
          <w:p w:rsidR="0075370A" w:rsidRPr="00806C4A" w:rsidRDefault="0075370A" w:rsidP="003308BE">
            <w:pPr>
              <w:rPr>
                <w:color w:val="000000"/>
              </w:rPr>
            </w:pPr>
            <w:r w:rsidRPr="00806C4A">
              <w:rPr>
                <w:color w:val="000000"/>
              </w:rPr>
              <w:t xml:space="preserve">ΕΓΓΥΗΣΗ </w:t>
            </w:r>
          </w:p>
        </w:tc>
        <w:tc>
          <w:tcPr>
            <w:tcW w:w="1985" w:type="dxa"/>
            <w:shd w:val="clear" w:color="auto" w:fill="auto"/>
            <w:vAlign w:val="center"/>
          </w:tcPr>
          <w:p w:rsidR="0075370A" w:rsidRPr="00806C4A" w:rsidRDefault="0075370A" w:rsidP="003308BE">
            <w:pPr>
              <w:ind w:firstLineChars="100" w:firstLine="220"/>
              <w:jc w:val="center"/>
              <w:rPr>
                <w:color w:val="000000"/>
              </w:rPr>
            </w:pPr>
            <w:r w:rsidRPr="00806C4A">
              <w:rPr>
                <w:color w:val="000000"/>
              </w:rPr>
              <w:t>&gt;= 1 έτος (κατασκευαστή)</w:t>
            </w:r>
          </w:p>
        </w:tc>
        <w:tc>
          <w:tcPr>
            <w:tcW w:w="1378" w:type="dxa"/>
            <w:shd w:val="clear" w:color="auto" w:fill="auto"/>
            <w:vAlign w:val="center"/>
          </w:tcPr>
          <w:p w:rsidR="0075370A" w:rsidRPr="00806C4A" w:rsidRDefault="0075370A" w:rsidP="003308BE">
            <w:pPr>
              <w:ind w:firstLineChars="100" w:firstLine="220"/>
              <w:rPr>
                <w:color w:val="000000"/>
              </w:rPr>
            </w:pPr>
          </w:p>
        </w:tc>
        <w:tc>
          <w:tcPr>
            <w:tcW w:w="1624" w:type="dxa"/>
            <w:shd w:val="clear" w:color="auto" w:fill="auto"/>
            <w:vAlign w:val="center"/>
          </w:tcPr>
          <w:p w:rsidR="0075370A" w:rsidRPr="00806C4A" w:rsidRDefault="0075370A" w:rsidP="003308BE">
            <w:pPr>
              <w:rPr>
                <w:color w:val="000000"/>
                <w:sz w:val="24"/>
                <w:lang w:eastAsia="el-GR"/>
              </w:rPr>
            </w:pPr>
          </w:p>
        </w:tc>
      </w:tr>
      <w:tr w:rsidR="0075370A" w:rsidTr="0075370A">
        <w:trPr>
          <w:jc w:val="center"/>
        </w:trPr>
        <w:tc>
          <w:tcPr>
            <w:tcW w:w="607" w:type="dxa"/>
            <w:shd w:val="clear" w:color="auto" w:fill="auto"/>
            <w:vAlign w:val="center"/>
          </w:tcPr>
          <w:p w:rsidR="0075370A" w:rsidRPr="00806C4A" w:rsidRDefault="0075370A" w:rsidP="003308BE">
            <w:pPr>
              <w:spacing w:after="0"/>
              <w:jc w:val="right"/>
              <w:rPr>
                <w:color w:val="000000"/>
              </w:rPr>
            </w:pPr>
            <w:r w:rsidRPr="00806C4A">
              <w:rPr>
                <w:color w:val="000000"/>
              </w:rPr>
              <w:t>1.11</w:t>
            </w:r>
          </w:p>
          <w:p w:rsidR="0075370A" w:rsidRPr="00806C4A" w:rsidRDefault="0075370A" w:rsidP="003308BE">
            <w:pPr>
              <w:spacing w:after="0"/>
              <w:jc w:val="right"/>
              <w:rPr>
                <w:sz w:val="24"/>
                <w:lang w:eastAsia="zh-CN"/>
              </w:rPr>
            </w:pPr>
          </w:p>
        </w:tc>
        <w:tc>
          <w:tcPr>
            <w:tcW w:w="2790" w:type="dxa"/>
            <w:shd w:val="clear" w:color="auto" w:fill="auto"/>
            <w:vAlign w:val="center"/>
          </w:tcPr>
          <w:p w:rsidR="0075370A" w:rsidRPr="00806C4A" w:rsidRDefault="0075370A" w:rsidP="003308BE">
            <w:pPr>
              <w:rPr>
                <w:sz w:val="24"/>
                <w:lang w:eastAsia="zh-CN"/>
              </w:rPr>
            </w:pPr>
            <w:r w:rsidRPr="00806C4A">
              <w:rPr>
                <w:sz w:val="24"/>
                <w:lang w:eastAsia="zh-CN"/>
              </w:rPr>
              <w:t>Να φέρει υποχρεωτικά το σήμα CE.</w:t>
            </w:r>
          </w:p>
        </w:tc>
        <w:tc>
          <w:tcPr>
            <w:tcW w:w="1985"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ΝΑΙ</w:t>
            </w:r>
          </w:p>
        </w:tc>
        <w:tc>
          <w:tcPr>
            <w:tcW w:w="1378" w:type="dxa"/>
            <w:shd w:val="clear" w:color="auto" w:fill="auto"/>
            <w:vAlign w:val="center"/>
          </w:tcPr>
          <w:p w:rsidR="0075370A" w:rsidRPr="00806C4A" w:rsidRDefault="0075370A" w:rsidP="003308BE">
            <w:pPr>
              <w:ind w:firstLineChars="100" w:firstLine="220"/>
              <w:rPr>
                <w:color w:val="000000"/>
              </w:rPr>
            </w:pPr>
          </w:p>
        </w:tc>
        <w:tc>
          <w:tcPr>
            <w:tcW w:w="1624" w:type="dxa"/>
            <w:shd w:val="clear" w:color="auto" w:fill="auto"/>
            <w:vAlign w:val="center"/>
          </w:tcPr>
          <w:p w:rsidR="0075370A" w:rsidRPr="00806C4A" w:rsidRDefault="0075370A" w:rsidP="003308BE">
            <w:pPr>
              <w:rPr>
                <w:color w:val="000000"/>
                <w:sz w:val="24"/>
                <w:lang w:eastAsia="el-GR"/>
              </w:rPr>
            </w:pPr>
          </w:p>
        </w:tc>
      </w:tr>
      <w:tr w:rsidR="0075370A" w:rsidRPr="0075370A" w:rsidTr="0075370A">
        <w:trPr>
          <w:jc w:val="center"/>
        </w:trPr>
        <w:tc>
          <w:tcPr>
            <w:tcW w:w="607" w:type="dxa"/>
            <w:shd w:val="clear" w:color="auto" w:fill="auto"/>
            <w:vAlign w:val="center"/>
          </w:tcPr>
          <w:p w:rsidR="0075370A" w:rsidRPr="00806C4A" w:rsidRDefault="0075370A" w:rsidP="003308BE">
            <w:pPr>
              <w:spacing w:after="0"/>
              <w:jc w:val="right"/>
              <w:rPr>
                <w:color w:val="000000"/>
              </w:rPr>
            </w:pPr>
            <w:r w:rsidRPr="00806C4A">
              <w:rPr>
                <w:color w:val="000000"/>
              </w:rPr>
              <w:t>1.12</w:t>
            </w:r>
          </w:p>
          <w:p w:rsidR="0075370A" w:rsidRPr="00806C4A" w:rsidRDefault="0075370A" w:rsidP="003308BE">
            <w:pPr>
              <w:spacing w:after="0"/>
              <w:jc w:val="right"/>
              <w:rPr>
                <w:b/>
                <w:bCs/>
                <w:color w:val="000000"/>
                <w:lang w:eastAsia="el-GR"/>
              </w:rPr>
            </w:pPr>
          </w:p>
        </w:tc>
        <w:tc>
          <w:tcPr>
            <w:tcW w:w="2790" w:type="dxa"/>
            <w:shd w:val="clear" w:color="auto" w:fill="auto"/>
            <w:vAlign w:val="center"/>
          </w:tcPr>
          <w:p w:rsidR="0075370A" w:rsidRPr="00806C4A" w:rsidRDefault="0075370A" w:rsidP="003308BE">
            <w:pPr>
              <w:rPr>
                <w:sz w:val="24"/>
                <w:lang w:val="en-US" w:eastAsia="zh-CN"/>
              </w:rPr>
            </w:pPr>
            <w:r w:rsidRPr="00806C4A">
              <w:rPr>
                <w:b/>
                <w:bCs/>
                <w:color w:val="000000"/>
                <w:lang w:eastAsia="el-GR"/>
              </w:rPr>
              <w:t>ΥΛΙΚΟ</w:t>
            </w:r>
            <w:r w:rsidRPr="00806C4A">
              <w:rPr>
                <w:b/>
                <w:bCs/>
                <w:color w:val="000000"/>
                <w:lang w:val="en-US" w:eastAsia="el-GR"/>
              </w:rPr>
              <w:t xml:space="preserve">: docking station </w:t>
            </w:r>
            <w:r w:rsidRPr="00806C4A">
              <w:rPr>
                <w:b/>
                <w:bCs/>
                <w:color w:val="000000"/>
                <w:lang w:eastAsia="el-GR"/>
              </w:rPr>
              <w:t>τύπος</w:t>
            </w:r>
            <w:r w:rsidRPr="00806C4A">
              <w:rPr>
                <w:b/>
                <w:bCs/>
                <w:color w:val="000000"/>
                <w:lang w:val="en-US" w:eastAsia="el-GR"/>
              </w:rPr>
              <w:t xml:space="preserve"> </w:t>
            </w:r>
            <w:r w:rsidRPr="00806C4A">
              <w:rPr>
                <w:b/>
                <w:bCs/>
                <w:color w:val="000000"/>
                <w:lang w:eastAsia="el-GR"/>
              </w:rPr>
              <w:t>Β</w:t>
            </w:r>
          </w:p>
        </w:tc>
        <w:tc>
          <w:tcPr>
            <w:tcW w:w="1985" w:type="dxa"/>
            <w:shd w:val="clear" w:color="auto" w:fill="auto"/>
            <w:vAlign w:val="center"/>
          </w:tcPr>
          <w:p w:rsidR="0075370A" w:rsidRPr="00806C4A" w:rsidRDefault="0075370A" w:rsidP="003308BE">
            <w:pPr>
              <w:jc w:val="center"/>
              <w:rPr>
                <w:color w:val="000000"/>
                <w:sz w:val="24"/>
                <w:lang w:val="en-US" w:eastAsia="el-GR"/>
              </w:rPr>
            </w:pPr>
          </w:p>
        </w:tc>
        <w:tc>
          <w:tcPr>
            <w:tcW w:w="1378" w:type="dxa"/>
            <w:shd w:val="clear" w:color="auto" w:fill="auto"/>
            <w:vAlign w:val="center"/>
          </w:tcPr>
          <w:p w:rsidR="0075370A" w:rsidRPr="00806C4A" w:rsidRDefault="0075370A" w:rsidP="003308BE">
            <w:pPr>
              <w:ind w:firstLineChars="100" w:firstLine="220"/>
              <w:rPr>
                <w:color w:val="000000"/>
                <w:lang w:val="en-US"/>
              </w:rPr>
            </w:pPr>
          </w:p>
        </w:tc>
        <w:tc>
          <w:tcPr>
            <w:tcW w:w="1624" w:type="dxa"/>
            <w:shd w:val="clear" w:color="auto" w:fill="auto"/>
            <w:vAlign w:val="center"/>
          </w:tcPr>
          <w:p w:rsidR="0075370A" w:rsidRPr="00806C4A" w:rsidRDefault="0075370A" w:rsidP="003308BE">
            <w:pPr>
              <w:rPr>
                <w:color w:val="000000"/>
                <w:sz w:val="24"/>
                <w:lang w:val="en-US" w:eastAsia="el-GR"/>
              </w:rPr>
            </w:pPr>
          </w:p>
        </w:tc>
      </w:tr>
      <w:tr w:rsidR="0075370A" w:rsidRPr="00270CC9" w:rsidTr="0075370A">
        <w:trPr>
          <w:jc w:val="center"/>
        </w:trPr>
        <w:tc>
          <w:tcPr>
            <w:tcW w:w="607" w:type="dxa"/>
            <w:shd w:val="clear" w:color="auto" w:fill="auto"/>
            <w:vAlign w:val="center"/>
          </w:tcPr>
          <w:p w:rsidR="0075370A" w:rsidRPr="00806C4A" w:rsidRDefault="0075370A" w:rsidP="003308BE">
            <w:pPr>
              <w:spacing w:after="0"/>
              <w:jc w:val="right"/>
              <w:rPr>
                <w:color w:val="000000"/>
              </w:rPr>
            </w:pPr>
            <w:r w:rsidRPr="00806C4A">
              <w:rPr>
                <w:color w:val="000000"/>
              </w:rPr>
              <w:t>1.13</w:t>
            </w:r>
          </w:p>
          <w:p w:rsidR="0075370A" w:rsidRPr="00806C4A" w:rsidRDefault="0075370A" w:rsidP="003308BE">
            <w:pPr>
              <w:spacing w:after="0"/>
              <w:jc w:val="right"/>
              <w:rPr>
                <w:color w:val="000000"/>
                <w:sz w:val="24"/>
                <w:lang w:val="en-US" w:eastAsia="el-GR"/>
              </w:rPr>
            </w:pPr>
          </w:p>
        </w:tc>
        <w:tc>
          <w:tcPr>
            <w:tcW w:w="2790"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Ποσότητα</w:t>
            </w:r>
          </w:p>
        </w:tc>
        <w:tc>
          <w:tcPr>
            <w:tcW w:w="1985" w:type="dxa"/>
            <w:shd w:val="clear" w:color="auto" w:fill="auto"/>
            <w:vAlign w:val="center"/>
          </w:tcPr>
          <w:p w:rsidR="0075370A" w:rsidRPr="00806C4A" w:rsidRDefault="0075370A" w:rsidP="003308BE">
            <w:pPr>
              <w:jc w:val="center"/>
              <w:rPr>
                <w:color w:val="000000"/>
                <w:sz w:val="24"/>
                <w:lang w:val="en-US" w:eastAsia="el-GR"/>
              </w:rPr>
            </w:pPr>
            <w:r>
              <w:rPr>
                <w:color w:val="000000"/>
                <w:sz w:val="24"/>
                <w:lang w:eastAsia="el-GR"/>
              </w:rPr>
              <w:t>1</w:t>
            </w:r>
          </w:p>
        </w:tc>
        <w:tc>
          <w:tcPr>
            <w:tcW w:w="1378" w:type="dxa"/>
            <w:shd w:val="clear" w:color="auto" w:fill="auto"/>
            <w:vAlign w:val="center"/>
          </w:tcPr>
          <w:p w:rsidR="0075370A" w:rsidRPr="00806C4A" w:rsidRDefault="0075370A" w:rsidP="003308BE">
            <w:pPr>
              <w:ind w:firstLineChars="100" w:firstLine="220"/>
              <w:rPr>
                <w:color w:val="000000"/>
                <w:lang w:val="en-US"/>
              </w:rPr>
            </w:pPr>
          </w:p>
        </w:tc>
        <w:tc>
          <w:tcPr>
            <w:tcW w:w="1624" w:type="dxa"/>
            <w:shd w:val="clear" w:color="auto" w:fill="auto"/>
            <w:vAlign w:val="center"/>
          </w:tcPr>
          <w:p w:rsidR="0075370A" w:rsidRPr="00806C4A" w:rsidRDefault="0075370A" w:rsidP="003308BE">
            <w:pPr>
              <w:rPr>
                <w:color w:val="000000"/>
                <w:sz w:val="24"/>
                <w:lang w:val="en-US" w:eastAsia="el-GR"/>
              </w:rPr>
            </w:pPr>
          </w:p>
        </w:tc>
      </w:tr>
      <w:tr w:rsidR="0075370A" w:rsidRPr="00270CC9" w:rsidTr="0075370A">
        <w:trPr>
          <w:jc w:val="center"/>
        </w:trPr>
        <w:tc>
          <w:tcPr>
            <w:tcW w:w="607" w:type="dxa"/>
            <w:shd w:val="clear" w:color="auto" w:fill="auto"/>
            <w:vAlign w:val="center"/>
          </w:tcPr>
          <w:p w:rsidR="0075370A" w:rsidRPr="00806C4A" w:rsidRDefault="0075370A" w:rsidP="003308BE">
            <w:pPr>
              <w:spacing w:after="0"/>
              <w:jc w:val="right"/>
              <w:rPr>
                <w:color w:val="000000"/>
              </w:rPr>
            </w:pPr>
            <w:r w:rsidRPr="00806C4A">
              <w:rPr>
                <w:color w:val="000000"/>
              </w:rPr>
              <w:t>1.14</w:t>
            </w:r>
          </w:p>
          <w:p w:rsidR="0075370A" w:rsidRPr="00806C4A" w:rsidRDefault="0075370A" w:rsidP="003308BE">
            <w:pPr>
              <w:spacing w:after="0"/>
              <w:jc w:val="right"/>
              <w:rPr>
                <w:color w:val="000000"/>
                <w:sz w:val="24"/>
                <w:lang w:eastAsia="el-GR"/>
              </w:rPr>
            </w:pPr>
          </w:p>
        </w:tc>
        <w:tc>
          <w:tcPr>
            <w:tcW w:w="2790"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Να αναφερθεί ο Κατασκευαστής και το μοντέλο</w:t>
            </w:r>
          </w:p>
        </w:tc>
        <w:tc>
          <w:tcPr>
            <w:tcW w:w="1985"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ΝΑΙ</w:t>
            </w:r>
          </w:p>
        </w:tc>
        <w:tc>
          <w:tcPr>
            <w:tcW w:w="1378" w:type="dxa"/>
            <w:shd w:val="clear" w:color="auto" w:fill="auto"/>
            <w:vAlign w:val="center"/>
          </w:tcPr>
          <w:p w:rsidR="0075370A" w:rsidRPr="00806C4A" w:rsidRDefault="0075370A" w:rsidP="003308BE">
            <w:pPr>
              <w:ind w:firstLineChars="100" w:firstLine="220"/>
              <w:rPr>
                <w:color w:val="000000"/>
                <w:lang w:val="en-US"/>
              </w:rPr>
            </w:pPr>
          </w:p>
        </w:tc>
        <w:tc>
          <w:tcPr>
            <w:tcW w:w="1624" w:type="dxa"/>
            <w:shd w:val="clear" w:color="auto" w:fill="auto"/>
            <w:vAlign w:val="center"/>
          </w:tcPr>
          <w:p w:rsidR="0075370A" w:rsidRPr="00806C4A" w:rsidRDefault="0075370A" w:rsidP="003308BE">
            <w:pPr>
              <w:rPr>
                <w:color w:val="000000"/>
                <w:sz w:val="24"/>
                <w:lang w:val="en-US" w:eastAsia="el-GR"/>
              </w:rPr>
            </w:pPr>
          </w:p>
        </w:tc>
      </w:tr>
      <w:tr w:rsidR="0075370A" w:rsidRPr="00270CC9" w:rsidTr="0075370A">
        <w:trPr>
          <w:trHeight w:val="300"/>
          <w:jc w:val="center"/>
        </w:trPr>
        <w:tc>
          <w:tcPr>
            <w:tcW w:w="607" w:type="dxa"/>
            <w:shd w:val="clear" w:color="auto" w:fill="auto"/>
            <w:vAlign w:val="center"/>
          </w:tcPr>
          <w:p w:rsidR="0075370A" w:rsidRPr="00806C4A" w:rsidRDefault="0075370A" w:rsidP="003308BE">
            <w:pPr>
              <w:spacing w:after="0"/>
              <w:jc w:val="right"/>
              <w:rPr>
                <w:color w:val="000000"/>
              </w:rPr>
            </w:pPr>
            <w:r w:rsidRPr="00806C4A">
              <w:rPr>
                <w:color w:val="000000"/>
              </w:rPr>
              <w:t>1.15</w:t>
            </w:r>
          </w:p>
          <w:p w:rsidR="0075370A" w:rsidRPr="00806C4A" w:rsidRDefault="0075370A" w:rsidP="003308BE">
            <w:pPr>
              <w:spacing w:after="0"/>
              <w:jc w:val="right"/>
              <w:rPr>
                <w:color w:val="000000"/>
                <w:sz w:val="20"/>
                <w:szCs w:val="20"/>
                <w:lang w:eastAsia="el-GR"/>
              </w:rPr>
            </w:pPr>
          </w:p>
        </w:tc>
        <w:tc>
          <w:tcPr>
            <w:tcW w:w="2790" w:type="dxa"/>
            <w:shd w:val="clear" w:color="auto" w:fill="auto"/>
            <w:noWrap/>
            <w:hideMark/>
          </w:tcPr>
          <w:p w:rsidR="0075370A" w:rsidRPr="00806C4A" w:rsidRDefault="0075370A" w:rsidP="003308BE">
            <w:pPr>
              <w:rPr>
                <w:color w:val="000000"/>
                <w:sz w:val="20"/>
                <w:szCs w:val="20"/>
                <w:lang w:eastAsia="el-GR"/>
              </w:rPr>
            </w:pPr>
            <w:proofErr w:type="spellStart"/>
            <w:r w:rsidRPr="003E3C06">
              <w:rPr>
                <w:color w:val="000000"/>
                <w:sz w:val="24"/>
                <w:szCs w:val="20"/>
                <w:lang w:eastAsia="el-GR"/>
              </w:rPr>
              <w:t>Docking</w:t>
            </w:r>
            <w:proofErr w:type="spellEnd"/>
            <w:r w:rsidRPr="003E3C06">
              <w:rPr>
                <w:color w:val="000000"/>
                <w:sz w:val="24"/>
                <w:szCs w:val="20"/>
                <w:lang w:eastAsia="el-GR"/>
              </w:rPr>
              <w:t xml:space="preserve"> </w:t>
            </w:r>
            <w:proofErr w:type="spellStart"/>
            <w:r w:rsidRPr="003E3C06">
              <w:rPr>
                <w:color w:val="000000"/>
                <w:sz w:val="24"/>
                <w:szCs w:val="20"/>
                <w:lang w:eastAsia="el-GR"/>
              </w:rPr>
              <w:t>Station</w:t>
            </w:r>
            <w:proofErr w:type="spellEnd"/>
            <w:r w:rsidRPr="003E3C06">
              <w:rPr>
                <w:color w:val="000000"/>
                <w:sz w:val="24"/>
                <w:szCs w:val="20"/>
                <w:lang w:eastAsia="el-GR"/>
              </w:rPr>
              <w:t xml:space="preserve"> για 2 σκληρούς δίσκους SATA HDD 3.5"/SSD 2.5"</w:t>
            </w:r>
          </w:p>
        </w:tc>
        <w:tc>
          <w:tcPr>
            <w:tcW w:w="1985" w:type="dxa"/>
            <w:shd w:val="clear" w:color="auto" w:fill="auto"/>
            <w:noWrap/>
            <w:vAlign w:val="center"/>
            <w:hideMark/>
          </w:tcPr>
          <w:p w:rsidR="0075370A" w:rsidRPr="00806C4A" w:rsidRDefault="0075370A" w:rsidP="003308BE">
            <w:pPr>
              <w:jc w:val="center"/>
              <w:rPr>
                <w:color w:val="000000"/>
                <w:sz w:val="24"/>
                <w:lang w:eastAsia="el-GR"/>
              </w:rPr>
            </w:pPr>
            <w:r w:rsidRPr="00806C4A">
              <w:rPr>
                <w:color w:val="000000"/>
                <w:sz w:val="24"/>
                <w:lang w:eastAsia="el-GR"/>
              </w:rPr>
              <w:t>ΝΑΙ</w:t>
            </w:r>
          </w:p>
        </w:tc>
        <w:tc>
          <w:tcPr>
            <w:tcW w:w="1378" w:type="dxa"/>
            <w:shd w:val="clear" w:color="auto" w:fill="auto"/>
            <w:noWrap/>
            <w:hideMark/>
          </w:tcPr>
          <w:p w:rsidR="0075370A" w:rsidRPr="00806C4A" w:rsidRDefault="0075370A" w:rsidP="003308BE">
            <w:pPr>
              <w:rPr>
                <w:rFonts w:ascii="Times New Roman" w:hAnsi="Times New Roman" w:cs="Times New Roman"/>
                <w:sz w:val="20"/>
                <w:szCs w:val="20"/>
                <w:lang w:eastAsia="el-GR"/>
              </w:rPr>
            </w:pPr>
          </w:p>
        </w:tc>
        <w:tc>
          <w:tcPr>
            <w:tcW w:w="1624" w:type="dxa"/>
            <w:shd w:val="clear" w:color="auto" w:fill="auto"/>
            <w:noWrap/>
            <w:hideMark/>
          </w:tcPr>
          <w:p w:rsidR="0075370A" w:rsidRPr="00806C4A" w:rsidRDefault="0075370A" w:rsidP="003308BE">
            <w:pPr>
              <w:rPr>
                <w:rFonts w:ascii="Times New Roman" w:hAnsi="Times New Roman" w:cs="Times New Roman"/>
                <w:sz w:val="20"/>
                <w:szCs w:val="20"/>
                <w:lang w:eastAsia="el-GR"/>
              </w:rPr>
            </w:pPr>
          </w:p>
        </w:tc>
      </w:tr>
      <w:tr w:rsidR="0075370A" w:rsidRPr="00270CC9" w:rsidTr="0075370A">
        <w:trPr>
          <w:trHeight w:val="300"/>
          <w:jc w:val="center"/>
        </w:trPr>
        <w:tc>
          <w:tcPr>
            <w:tcW w:w="607" w:type="dxa"/>
            <w:shd w:val="clear" w:color="auto" w:fill="auto"/>
            <w:vAlign w:val="center"/>
          </w:tcPr>
          <w:p w:rsidR="0075370A" w:rsidRPr="00806C4A" w:rsidRDefault="0075370A" w:rsidP="003308BE">
            <w:pPr>
              <w:spacing w:after="0"/>
              <w:jc w:val="right"/>
              <w:rPr>
                <w:color w:val="000000"/>
              </w:rPr>
            </w:pPr>
            <w:r w:rsidRPr="00806C4A">
              <w:rPr>
                <w:color w:val="000000"/>
              </w:rPr>
              <w:lastRenderedPageBreak/>
              <w:t>1.16</w:t>
            </w:r>
          </w:p>
          <w:p w:rsidR="0075370A" w:rsidRPr="00806C4A" w:rsidRDefault="0075370A" w:rsidP="003308BE">
            <w:pPr>
              <w:spacing w:after="0"/>
              <w:jc w:val="right"/>
              <w:rPr>
                <w:color w:val="000000"/>
                <w:sz w:val="20"/>
                <w:szCs w:val="20"/>
                <w:lang w:eastAsia="el-GR"/>
              </w:rPr>
            </w:pPr>
          </w:p>
        </w:tc>
        <w:tc>
          <w:tcPr>
            <w:tcW w:w="2790" w:type="dxa"/>
            <w:shd w:val="clear" w:color="auto" w:fill="auto"/>
            <w:noWrap/>
            <w:hideMark/>
          </w:tcPr>
          <w:p w:rsidR="0075370A" w:rsidRPr="00806C4A" w:rsidRDefault="0075370A" w:rsidP="003308BE">
            <w:pPr>
              <w:rPr>
                <w:color w:val="000000"/>
                <w:sz w:val="20"/>
                <w:szCs w:val="20"/>
                <w:lang w:eastAsia="el-GR"/>
              </w:rPr>
            </w:pPr>
            <w:r w:rsidRPr="00DC3940">
              <w:rPr>
                <w:color w:val="000000"/>
                <w:sz w:val="24"/>
                <w:szCs w:val="20"/>
                <w:lang w:eastAsia="el-GR"/>
              </w:rPr>
              <w:t xml:space="preserve">Λειτουργία SSD/HDD </w:t>
            </w:r>
            <w:proofErr w:type="spellStart"/>
            <w:r w:rsidRPr="00DC3940">
              <w:rPr>
                <w:color w:val="000000"/>
                <w:sz w:val="24"/>
                <w:szCs w:val="20"/>
                <w:lang w:eastAsia="el-GR"/>
              </w:rPr>
              <w:t>cloning</w:t>
            </w:r>
            <w:proofErr w:type="spellEnd"/>
          </w:p>
        </w:tc>
        <w:tc>
          <w:tcPr>
            <w:tcW w:w="1985" w:type="dxa"/>
            <w:shd w:val="clear" w:color="auto" w:fill="auto"/>
            <w:noWrap/>
            <w:vAlign w:val="center"/>
            <w:hideMark/>
          </w:tcPr>
          <w:p w:rsidR="0075370A" w:rsidRPr="00806C4A" w:rsidRDefault="0075370A" w:rsidP="003308BE">
            <w:pPr>
              <w:jc w:val="center"/>
              <w:rPr>
                <w:color w:val="000000"/>
                <w:lang w:eastAsia="el-GR"/>
              </w:rPr>
            </w:pPr>
            <w:r w:rsidRPr="00806C4A">
              <w:rPr>
                <w:color w:val="000000"/>
                <w:sz w:val="24"/>
                <w:lang w:eastAsia="el-GR"/>
              </w:rPr>
              <w:t>ΝΑΙ</w:t>
            </w:r>
          </w:p>
        </w:tc>
        <w:tc>
          <w:tcPr>
            <w:tcW w:w="1378" w:type="dxa"/>
            <w:shd w:val="clear" w:color="auto" w:fill="auto"/>
            <w:noWrap/>
            <w:hideMark/>
          </w:tcPr>
          <w:p w:rsidR="0075370A" w:rsidRPr="00806C4A" w:rsidRDefault="0075370A" w:rsidP="003308BE">
            <w:pPr>
              <w:rPr>
                <w:color w:val="000000"/>
                <w:lang w:eastAsia="el-GR"/>
              </w:rPr>
            </w:pPr>
          </w:p>
        </w:tc>
        <w:tc>
          <w:tcPr>
            <w:tcW w:w="1624" w:type="dxa"/>
            <w:shd w:val="clear" w:color="auto" w:fill="auto"/>
            <w:noWrap/>
            <w:hideMark/>
          </w:tcPr>
          <w:p w:rsidR="0075370A" w:rsidRPr="00806C4A" w:rsidRDefault="0075370A" w:rsidP="003308BE">
            <w:pPr>
              <w:rPr>
                <w:rFonts w:ascii="Times New Roman" w:hAnsi="Times New Roman" w:cs="Times New Roman"/>
                <w:sz w:val="20"/>
                <w:szCs w:val="20"/>
                <w:lang w:eastAsia="el-GR"/>
              </w:rPr>
            </w:pPr>
          </w:p>
        </w:tc>
      </w:tr>
      <w:tr w:rsidR="0075370A" w:rsidRPr="00270CC9" w:rsidTr="0075370A">
        <w:trPr>
          <w:trHeight w:val="300"/>
          <w:jc w:val="center"/>
        </w:trPr>
        <w:tc>
          <w:tcPr>
            <w:tcW w:w="607" w:type="dxa"/>
            <w:shd w:val="clear" w:color="auto" w:fill="auto"/>
            <w:vAlign w:val="center"/>
          </w:tcPr>
          <w:p w:rsidR="0075370A" w:rsidRPr="00806C4A" w:rsidRDefault="0075370A" w:rsidP="003308BE">
            <w:pPr>
              <w:spacing w:after="0"/>
              <w:jc w:val="right"/>
              <w:rPr>
                <w:color w:val="000000"/>
              </w:rPr>
            </w:pPr>
            <w:r w:rsidRPr="00806C4A">
              <w:rPr>
                <w:color w:val="000000"/>
              </w:rPr>
              <w:t>1.17</w:t>
            </w:r>
          </w:p>
          <w:p w:rsidR="0075370A" w:rsidRPr="00806C4A" w:rsidRDefault="0075370A" w:rsidP="003308BE">
            <w:pPr>
              <w:spacing w:after="0"/>
              <w:jc w:val="right"/>
              <w:rPr>
                <w:color w:val="000000"/>
                <w:sz w:val="20"/>
                <w:szCs w:val="20"/>
                <w:lang w:eastAsia="el-GR"/>
              </w:rPr>
            </w:pPr>
          </w:p>
        </w:tc>
        <w:tc>
          <w:tcPr>
            <w:tcW w:w="2790" w:type="dxa"/>
            <w:shd w:val="clear" w:color="auto" w:fill="auto"/>
            <w:noWrap/>
            <w:vAlign w:val="center"/>
            <w:hideMark/>
          </w:tcPr>
          <w:p w:rsidR="0075370A" w:rsidRPr="00806C4A" w:rsidRDefault="0075370A" w:rsidP="003308BE">
            <w:pPr>
              <w:rPr>
                <w:color w:val="000000"/>
                <w:sz w:val="20"/>
                <w:szCs w:val="20"/>
                <w:lang w:eastAsia="el-GR"/>
              </w:rPr>
            </w:pPr>
            <w:r w:rsidRPr="00806C4A">
              <w:rPr>
                <w:color w:val="000000"/>
                <w:szCs w:val="20"/>
                <w:lang w:eastAsia="el-GR"/>
              </w:rPr>
              <w:t>Να Διαθέτει LED ένδειξης τροφοδοσίας, λειτουργίας του δίσκου αλλά και της προόδου της διαδικασίας αντιγραφής</w:t>
            </w:r>
          </w:p>
        </w:tc>
        <w:tc>
          <w:tcPr>
            <w:tcW w:w="1985" w:type="dxa"/>
            <w:shd w:val="clear" w:color="auto" w:fill="auto"/>
            <w:noWrap/>
            <w:vAlign w:val="center"/>
            <w:hideMark/>
          </w:tcPr>
          <w:p w:rsidR="0075370A" w:rsidRPr="00806C4A" w:rsidRDefault="0075370A" w:rsidP="003308BE">
            <w:pPr>
              <w:jc w:val="center"/>
              <w:rPr>
                <w:color w:val="000000"/>
                <w:lang w:eastAsia="el-GR"/>
              </w:rPr>
            </w:pPr>
            <w:r w:rsidRPr="00806C4A">
              <w:rPr>
                <w:color w:val="000000"/>
                <w:sz w:val="24"/>
                <w:lang w:eastAsia="el-GR"/>
              </w:rPr>
              <w:t>ΝΑΙ</w:t>
            </w:r>
          </w:p>
        </w:tc>
        <w:tc>
          <w:tcPr>
            <w:tcW w:w="1378" w:type="dxa"/>
            <w:shd w:val="clear" w:color="auto" w:fill="auto"/>
            <w:noWrap/>
            <w:hideMark/>
          </w:tcPr>
          <w:p w:rsidR="0075370A" w:rsidRPr="00806C4A" w:rsidRDefault="0075370A" w:rsidP="003308BE">
            <w:pPr>
              <w:rPr>
                <w:color w:val="000000"/>
                <w:lang w:eastAsia="el-GR"/>
              </w:rPr>
            </w:pPr>
          </w:p>
        </w:tc>
        <w:tc>
          <w:tcPr>
            <w:tcW w:w="1624" w:type="dxa"/>
            <w:shd w:val="clear" w:color="auto" w:fill="auto"/>
            <w:noWrap/>
            <w:hideMark/>
          </w:tcPr>
          <w:p w:rsidR="0075370A" w:rsidRPr="00806C4A" w:rsidRDefault="0075370A" w:rsidP="003308BE">
            <w:pPr>
              <w:rPr>
                <w:rFonts w:ascii="Times New Roman" w:hAnsi="Times New Roman" w:cs="Times New Roman"/>
                <w:sz w:val="20"/>
                <w:szCs w:val="20"/>
                <w:lang w:eastAsia="el-GR"/>
              </w:rPr>
            </w:pPr>
          </w:p>
        </w:tc>
      </w:tr>
      <w:tr w:rsidR="0075370A" w:rsidRPr="00270CC9" w:rsidTr="0075370A">
        <w:trPr>
          <w:trHeight w:val="300"/>
          <w:jc w:val="center"/>
        </w:trPr>
        <w:tc>
          <w:tcPr>
            <w:tcW w:w="607" w:type="dxa"/>
            <w:shd w:val="clear" w:color="auto" w:fill="auto"/>
            <w:vAlign w:val="center"/>
          </w:tcPr>
          <w:p w:rsidR="0075370A" w:rsidRPr="00806C4A" w:rsidRDefault="0075370A" w:rsidP="003308BE">
            <w:pPr>
              <w:spacing w:after="0"/>
              <w:jc w:val="right"/>
              <w:rPr>
                <w:color w:val="000000"/>
              </w:rPr>
            </w:pPr>
            <w:r w:rsidRPr="00806C4A">
              <w:rPr>
                <w:color w:val="000000"/>
              </w:rPr>
              <w:t>1.18</w:t>
            </w:r>
          </w:p>
          <w:p w:rsidR="0075370A" w:rsidRPr="00806C4A" w:rsidRDefault="0075370A" w:rsidP="003308BE">
            <w:pPr>
              <w:spacing w:after="0"/>
              <w:jc w:val="right"/>
              <w:rPr>
                <w:color w:val="000000"/>
                <w:sz w:val="20"/>
                <w:szCs w:val="20"/>
                <w:lang w:eastAsia="el-GR"/>
              </w:rPr>
            </w:pPr>
          </w:p>
        </w:tc>
        <w:tc>
          <w:tcPr>
            <w:tcW w:w="2790" w:type="dxa"/>
            <w:shd w:val="clear" w:color="auto" w:fill="auto"/>
            <w:noWrap/>
            <w:hideMark/>
          </w:tcPr>
          <w:p w:rsidR="0075370A" w:rsidRPr="00806C4A" w:rsidRDefault="0075370A" w:rsidP="003308BE">
            <w:pPr>
              <w:rPr>
                <w:color w:val="000000"/>
                <w:sz w:val="20"/>
                <w:szCs w:val="20"/>
                <w:lang w:val="en-US" w:eastAsia="el-GR"/>
              </w:rPr>
            </w:pPr>
            <w:r w:rsidRPr="00806C4A">
              <w:rPr>
                <w:color w:val="000000"/>
                <w:szCs w:val="20"/>
                <w:lang w:eastAsia="el-GR"/>
              </w:rPr>
              <w:t>Λειτουργία</w:t>
            </w:r>
            <w:r w:rsidRPr="00806C4A">
              <w:rPr>
                <w:color w:val="000000"/>
                <w:szCs w:val="20"/>
                <w:lang w:val="en-US" w:eastAsia="el-GR"/>
              </w:rPr>
              <w:t xml:space="preserve"> Plug &amp; Play / Hot Swap</w:t>
            </w:r>
          </w:p>
        </w:tc>
        <w:tc>
          <w:tcPr>
            <w:tcW w:w="1985" w:type="dxa"/>
            <w:shd w:val="clear" w:color="auto" w:fill="auto"/>
            <w:noWrap/>
            <w:hideMark/>
          </w:tcPr>
          <w:p w:rsidR="0075370A" w:rsidRPr="00806C4A" w:rsidRDefault="0075370A" w:rsidP="003308BE">
            <w:pPr>
              <w:jc w:val="center"/>
              <w:rPr>
                <w:color w:val="000000"/>
                <w:lang w:eastAsia="el-GR"/>
              </w:rPr>
            </w:pPr>
            <w:r w:rsidRPr="00806C4A">
              <w:rPr>
                <w:color w:val="000000"/>
                <w:sz w:val="24"/>
                <w:lang w:eastAsia="el-GR"/>
              </w:rPr>
              <w:t>ΝΑΙ</w:t>
            </w:r>
          </w:p>
        </w:tc>
        <w:tc>
          <w:tcPr>
            <w:tcW w:w="1378" w:type="dxa"/>
            <w:shd w:val="clear" w:color="auto" w:fill="auto"/>
            <w:noWrap/>
            <w:hideMark/>
          </w:tcPr>
          <w:p w:rsidR="0075370A" w:rsidRPr="00806C4A" w:rsidRDefault="0075370A" w:rsidP="003308BE">
            <w:pPr>
              <w:rPr>
                <w:color w:val="000000"/>
                <w:lang w:eastAsia="el-GR"/>
              </w:rPr>
            </w:pPr>
          </w:p>
        </w:tc>
        <w:tc>
          <w:tcPr>
            <w:tcW w:w="1624" w:type="dxa"/>
            <w:shd w:val="clear" w:color="auto" w:fill="auto"/>
            <w:noWrap/>
            <w:hideMark/>
          </w:tcPr>
          <w:p w:rsidR="0075370A" w:rsidRPr="00806C4A" w:rsidRDefault="0075370A" w:rsidP="003308BE">
            <w:pPr>
              <w:rPr>
                <w:rFonts w:ascii="Times New Roman" w:hAnsi="Times New Roman" w:cs="Times New Roman"/>
                <w:sz w:val="20"/>
                <w:szCs w:val="20"/>
                <w:lang w:eastAsia="el-GR"/>
              </w:rPr>
            </w:pPr>
          </w:p>
        </w:tc>
      </w:tr>
      <w:tr w:rsidR="0075370A" w:rsidRPr="00270CC9" w:rsidTr="0075370A">
        <w:trPr>
          <w:jc w:val="center"/>
        </w:trPr>
        <w:tc>
          <w:tcPr>
            <w:tcW w:w="607" w:type="dxa"/>
            <w:shd w:val="clear" w:color="auto" w:fill="auto"/>
            <w:vAlign w:val="center"/>
          </w:tcPr>
          <w:p w:rsidR="0075370A" w:rsidRPr="00806C4A" w:rsidRDefault="0075370A" w:rsidP="003308BE">
            <w:pPr>
              <w:spacing w:after="0"/>
              <w:jc w:val="right"/>
              <w:rPr>
                <w:color w:val="000000"/>
              </w:rPr>
            </w:pPr>
            <w:r w:rsidRPr="00806C4A">
              <w:rPr>
                <w:color w:val="000000"/>
              </w:rPr>
              <w:t>1.19</w:t>
            </w:r>
          </w:p>
          <w:p w:rsidR="0075370A" w:rsidRPr="00806C4A" w:rsidRDefault="0075370A" w:rsidP="003308BE">
            <w:pPr>
              <w:spacing w:after="0"/>
              <w:ind w:firstLineChars="100" w:firstLine="220"/>
              <w:jc w:val="right"/>
              <w:rPr>
                <w:color w:val="000000"/>
              </w:rPr>
            </w:pPr>
          </w:p>
        </w:tc>
        <w:tc>
          <w:tcPr>
            <w:tcW w:w="2790" w:type="dxa"/>
            <w:shd w:val="clear" w:color="auto" w:fill="auto"/>
            <w:vAlign w:val="center"/>
          </w:tcPr>
          <w:p w:rsidR="0075370A" w:rsidRPr="00806C4A" w:rsidRDefault="0075370A" w:rsidP="003308BE">
            <w:pPr>
              <w:rPr>
                <w:color w:val="000000"/>
              </w:rPr>
            </w:pPr>
            <w:r w:rsidRPr="00806C4A">
              <w:rPr>
                <w:color w:val="000000"/>
              </w:rPr>
              <w:t xml:space="preserve">ΕΓΓΥΗΣΗ </w:t>
            </w:r>
          </w:p>
        </w:tc>
        <w:tc>
          <w:tcPr>
            <w:tcW w:w="1985" w:type="dxa"/>
            <w:shd w:val="clear" w:color="auto" w:fill="auto"/>
            <w:vAlign w:val="center"/>
          </w:tcPr>
          <w:p w:rsidR="0075370A" w:rsidRPr="00806C4A" w:rsidRDefault="0075370A" w:rsidP="003308BE">
            <w:pPr>
              <w:ind w:firstLineChars="100" w:firstLine="220"/>
              <w:jc w:val="center"/>
              <w:rPr>
                <w:color w:val="000000"/>
              </w:rPr>
            </w:pPr>
            <w:r w:rsidRPr="00806C4A">
              <w:rPr>
                <w:color w:val="000000"/>
              </w:rPr>
              <w:t>&gt;=1 έτος (κατασκευαστή)</w:t>
            </w:r>
          </w:p>
        </w:tc>
        <w:tc>
          <w:tcPr>
            <w:tcW w:w="1378" w:type="dxa"/>
            <w:shd w:val="clear" w:color="auto" w:fill="auto"/>
            <w:vAlign w:val="center"/>
          </w:tcPr>
          <w:p w:rsidR="0075370A" w:rsidRPr="00806C4A" w:rsidRDefault="0075370A" w:rsidP="003308BE">
            <w:pPr>
              <w:ind w:firstLineChars="100" w:firstLine="220"/>
              <w:rPr>
                <w:color w:val="000000"/>
                <w:lang w:val="en-US"/>
              </w:rPr>
            </w:pPr>
          </w:p>
        </w:tc>
        <w:tc>
          <w:tcPr>
            <w:tcW w:w="1624" w:type="dxa"/>
            <w:shd w:val="clear" w:color="auto" w:fill="auto"/>
            <w:vAlign w:val="center"/>
          </w:tcPr>
          <w:p w:rsidR="0075370A" w:rsidRPr="00806C4A" w:rsidRDefault="0075370A" w:rsidP="003308BE">
            <w:pPr>
              <w:rPr>
                <w:color w:val="000000"/>
                <w:sz w:val="24"/>
                <w:lang w:val="en-US" w:eastAsia="el-GR"/>
              </w:rPr>
            </w:pPr>
          </w:p>
        </w:tc>
      </w:tr>
      <w:tr w:rsidR="0075370A" w:rsidRPr="00270CC9" w:rsidTr="0075370A">
        <w:trPr>
          <w:jc w:val="center"/>
        </w:trPr>
        <w:tc>
          <w:tcPr>
            <w:tcW w:w="607" w:type="dxa"/>
            <w:shd w:val="clear" w:color="auto" w:fill="auto"/>
            <w:vAlign w:val="center"/>
          </w:tcPr>
          <w:p w:rsidR="0075370A" w:rsidRPr="00806C4A" w:rsidRDefault="0075370A" w:rsidP="003308BE">
            <w:pPr>
              <w:spacing w:after="0"/>
              <w:jc w:val="right"/>
              <w:rPr>
                <w:color w:val="000000"/>
              </w:rPr>
            </w:pPr>
            <w:r w:rsidRPr="00806C4A">
              <w:rPr>
                <w:color w:val="000000"/>
              </w:rPr>
              <w:t>1.20</w:t>
            </w:r>
          </w:p>
          <w:p w:rsidR="0075370A" w:rsidRPr="00806C4A" w:rsidRDefault="0075370A" w:rsidP="003308BE">
            <w:pPr>
              <w:spacing w:after="0"/>
              <w:jc w:val="right"/>
              <w:rPr>
                <w:sz w:val="24"/>
                <w:lang w:eastAsia="zh-CN"/>
              </w:rPr>
            </w:pPr>
          </w:p>
        </w:tc>
        <w:tc>
          <w:tcPr>
            <w:tcW w:w="2790" w:type="dxa"/>
            <w:shd w:val="clear" w:color="auto" w:fill="auto"/>
            <w:vAlign w:val="center"/>
          </w:tcPr>
          <w:p w:rsidR="0075370A" w:rsidRPr="00806C4A" w:rsidRDefault="0075370A" w:rsidP="003308BE">
            <w:pPr>
              <w:rPr>
                <w:sz w:val="24"/>
                <w:lang w:eastAsia="zh-CN"/>
              </w:rPr>
            </w:pPr>
            <w:r w:rsidRPr="00806C4A">
              <w:rPr>
                <w:sz w:val="24"/>
                <w:lang w:eastAsia="zh-CN"/>
              </w:rPr>
              <w:t>Να φέρει υποχρεωτικά το σήμα CE</w:t>
            </w:r>
          </w:p>
        </w:tc>
        <w:tc>
          <w:tcPr>
            <w:tcW w:w="1985"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ΝΑΙ</w:t>
            </w:r>
          </w:p>
        </w:tc>
        <w:tc>
          <w:tcPr>
            <w:tcW w:w="1378" w:type="dxa"/>
            <w:shd w:val="clear" w:color="auto" w:fill="auto"/>
            <w:vAlign w:val="center"/>
          </w:tcPr>
          <w:p w:rsidR="0075370A" w:rsidRPr="00806C4A" w:rsidRDefault="0075370A" w:rsidP="003308BE">
            <w:pPr>
              <w:ind w:firstLineChars="100" w:firstLine="220"/>
              <w:rPr>
                <w:color w:val="000000"/>
                <w:lang w:val="en-US"/>
              </w:rPr>
            </w:pPr>
          </w:p>
        </w:tc>
        <w:tc>
          <w:tcPr>
            <w:tcW w:w="1624" w:type="dxa"/>
            <w:shd w:val="clear" w:color="auto" w:fill="auto"/>
            <w:vAlign w:val="center"/>
          </w:tcPr>
          <w:p w:rsidR="0075370A" w:rsidRPr="00806C4A" w:rsidRDefault="0075370A" w:rsidP="003308BE">
            <w:pPr>
              <w:rPr>
                <w:color w:val="000000"/>
                <w:sz w:val="24"/>
                <w:lang w:val="en-US" w:eastAsia="el-GR"/>
              </w:rPr>
            </w:pPr>
          </w:p>
        </w:tc>
      </w:tr>
    </w:tbl>
    <w:p w:rsidR="0075370A" w:rsidRDefault="0075370A" w:rsidP="0075370A"/>
    <w:p w:rsidR="0075370A" w:rsidRDefault="0075370A" w:rsidP="0075370A"/>
    <w:p w:rsidR="0075370A" w:rsidRDefault="0075370A" w:rsidP="0075370A"/>
    <w:p w:rsidR="0075370A" w:rsidRDefault="0075370A" w:rsidP="0075370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
        <w:gridCol w:w="2802"/>
        <w:gridCol w:w="1832"/>
        <w:gridCol w:w="1442"/>
        <w:gridCol w:w="1613"/>
      </w:tblGrid>
      <w:tr w:rsidR="0075370A" w:rsidRPr="00806C4A" w:rsidTr="00A72F79">
        <w:trPr>
          <w:tblHeader/>
          <w:jc w:val="center"/>
        </w:trPr>
        <w:tc>
          <w:tcPr>
            <w:tcW w:w="8868" w:type="dxa"/>
            <w:gridSpan w:val="5"/>
            <w:shd w:val="clear" w:color="auto" w:fill="auto"/>
          </w:tcPr>
          <w:p w:rsidR="0075370A" w:rsidRPr="00806C4A" w:rsidRDefault="0075370A" w:rsidP="003308BE">
            <w:pPr>
              <w:jc w:val="center"/>
            </w:pPr>
            <w:r w:rsidRPr="00806C4A">
              <w:rPr>
                <w:b/>
                <w:sz w:val="24"/>
              </w:rPr>
              <w:t xml:space="preserve">Πίνακας: </w:t>
            </w:r>
            <w:r w:rsidRPr="00806C4A">
              <w:rPr>
                <w:b/>
                <w:sz w:val="24"/>
                <w:lang w:val="en-US"/>
              </w:rPr>
              <w:t>E</w:t>
            </w:r>
            <w:r w:rsidRPr="00806C4A">
              <w:rPr>
                <w:b/>
                <w:sz w:val="24"/>
              </w:rPr>
              <w:t xml:space="preserve">.3.5 Δικτυακοί δίσκοι </w:t>
            </w:r>
            <w:r w:rsidRPr="00806C4A">
              <w:rPr>
                <w:b/>
                <w:sz w:val="24"/>
                <w:lang w:val="en-US"/>
              </w:rPr>
              <w:t>NAS</w:t>
            </w:r>
          </w:p>
        </w:tc>
      </w:tr>
      <w:tr w:rsidR="0075370A" w:rsidTr="00A72F79">
        <w:trPr>
          <w:tblHeader/>
          <w:jc w:val="center"/>
        </w:trPr>
        <w:tc>
          <w:tcPr>
            <w:tcW w:w="608" w:type="dxa"/>
            <w:shd w:val="clear" w:color="auto" w:fill="auto"/>
          </w:tcPr>
          <w:p w:rsidR="0075370A" w:rsidRPr="00806C4A" w:rsidRDefault="0075370A" w:rsidP="003308BE">
            <w:pPr>
              <w:rPr>
                <w:b/>
                <w:bCs/>
                <w:color w:val="000000"/>
                <w:sz w:val="24"/>
                <w:lang w:eastAsia="el-GR"/>
              </w:rPr>
            </w:pPr>
            <w:r w:rsidRPr="00806C4A">
              <w:rPr>
                <w:b/>
                <w:bCs/>
                <w:color w:val="000000"/>
                <w:sz w:val="24"/>
                <w:lang w:eastAsia="el-GR"/>
              </w:rPr>
              <w:t>α/α</w:t>
            </w:r>
          </w:p>
        </w:tc>
        <w:tc>
          <w:tcPr>
            <w:tcW w:w="3330" w:type="dxa"/>
            <w:shd w:val="clear" w:color="auto" w:fill="auto"/>
            <w:vAlign w:val="center"/>
          </w:tcPr>
          <w:p w:rsidR="0075370A" w:rsidRPr="00806C4A" w:rsidRDefault="0075370A" w:rsidP="003308BE">
            <w:pPr>
              <w:rPr>
                <w:b/>
                <w:bCs/>
                <w:color w:val="000000"/>
                <w:sz w:val="24"/>
                <w:lang w:eastAsia="el-GR"/>
              </w:rPr>
            </w:pPr>
            <w:r w:rsidRPr="00806C4A">
              <w:rPr>
                <w:b/>
                <w:bCs/>
                <w:color w:val="000000"/>
                <w:sz w:val="24"/>
                <w:lang w:eastAsia="el-GR"/>
              </w:rPr>
              <w:t>ΠΕΡΙΓΡΑΦΗ</w:t>
            </w:r>
          </w:p>
        </w:tc>
        <w:tc>
          <w:tcPr>
            <w:tcW w:w="1847" w:type="dxa"/>
            <w:shd w:val="clear" w:color="auto" w:fill="auto"/>
            <w:vAlign w:val="center"/>
          </w:tcPr>
          <w:p w:rsidR="0075370A" w:rsidRPr="00806C4A" w:rsidRDefault="0075370A" w:rsidP="003308BE">
            <w:pPr>
              <w:jc w:val="center"/>
              <w:rPr>
                <w:b/>
                <w:bCs/>
                <w:color w:val="000000"/>
                <w:sz w:val="24"/>
                <w:lang w:eastAsia="el-GR"/>
              </w:rPr>
            </w:pPr>
            <w:r w:rsidRPr="00806C4A">
              <w:rPr>
                <w:b/>
                <w:bCs/>
                <w:color w:val="000000"/>
                <w:sz w:val="24"/>
                <w:lang w:eastAsia="el-GR"/>
              </w:rPr>
              <w:t>ΑΠΑΙΤΗΣΗ</w:t>
            </w:r>
          </w:p>
        </w:tc>
        <w:tc>
          <w:tcPr>
            <w:tcW w:w="1481" w:type="dxa"/>
            <w:shd w:val="clear" w:color="auto" w:fill="auto"/>
            <w:vAlign w:val="center"/>
          </w:tcPr>
          <w:p w:rsidR="0075370A" w:rsidRPr="00806C4A" w:rsidRDefault="0075370A" w:rsidP="003308BE">
            <w:pPr>
              <w:rPr>
                <w:b/>
                <w:bCs/>
                <w:color w:val="000000"/>
                <w:sz w:val="24"/>
                <w:lang w:eastAsia="el-GR"/>
              </w:rPr>
            </w:pPr>
            <w:r w:rsidRPr="00806C4A">
              <w:rPr>
                <w:b/>
                <w:bCs/>
                <w:color w:val="000000"/>
                <w:sz w:val="24"/>
                <w:lang w:eastAsia="el-GR"/>
              </w:rPr>
              <w:t>ΑΠΑΝΤΗΣΗ</w:t>
            </w:r>
          </w:p>
        </w:tc>
        <w:tc>
          <w:tcPr>
            <w:tcW w:w="1602" w:type="dxa"/>
            <w:shd w:val="clear" w:color="auto" w:fill="auto"/>
            <w:vAlign w:val="center"/>
          </w:tcPr>
          <w:p w:rsidR="0075370A" w:rsidRPr="00806C4A" w:rsidRDefault="0075370A" w:rsidP="003308BE">
            <w:pPr>
              <w:rPr>
                <w:b/>
                <w:bCs/>
                <w:color w:val="000000"/>
                <w:lang w:eastAsia="el-GR"/>
              </w:rPr>
            </w:pPr>
            <w:r w:rsidRPr="00806C4A">
              <w:rPr>
                <w:b/>
                <w:bCs/>
                <w:color w:val="000000"/>
                <w:sz w:val="24"/>
                <w:lang w:eastAsia="el-GR"/>
              </w:rPr>
              <w:t>ΠΑΡΑΠΟΜΠΗ</w:t>
            </w:r>
          </w:p>
        </w:tc>
      </w:tr>
      <w:tr w:rsidR="0075370A" w:rsidTr="003308BE">
        <w:trPr>
          <w:trHeight w:val="594"/>
          <w:jc w:val="center"/>
        </w:trPr>
        <w:tc>
          <w:tcPr>
            <w:tcW w:w="608" w:type="dxa"/>
            <w:shd w:val="clear" w:color="auto" w:fill="auto"/>
            <w:vAlign w:val="center"/>
          </w:tcPr>
          <w:p w:rsidR="0075370A" w:rsidRPr="00806C4A" w:rsidRDefault="0075370A" w:rsidP="003308BE">
            <w:pPr>
              <w:jc w:val="center"/>
              <w:rPr>
                <w:color w:val="000000"/>
              </w:rPr>
            </w:pPr>
            <w:r w:rsidRPr="00806C4A">
              <w:rPr>
                <w:color w:val="000000"/>
              </w:rPr>
              <w:t>1.1</w:t>
            </w:r>
          </w:p>
        </w:tc>
        <w:tc>
          <w:tcPr>
            <w:tcW w:w="3330" w:type="dxa"/>
            <w:shd w:val="clear" w:color="auto" w:fill="auto"/>
            <w:vAlign w:val="center"/>
          </w:tcPr>
          <w:p w:rsidR="0075370A" w:rsidRPr="00806C4A" w:rsidRDefault="0075370A" w:rsidP="003308BE">
            <w:pPr>
              <w:rPr>
                <w:b/>
                <w:bCs/>
                <w:color w:val="000000"/>
                <w:sz w:val="24"/>
                <w:lang w:val="en-US" w:eastAsia="el-GR"/>
              </w:rPr>
            </w:pPr>
            <w:r w:rsidRPr="00806C4A">
              <w:rPr>
                <w:b/>
                <w:bCs/>
                <w:color w:val="000000"/>
                <w:sz w:val="24"/>
                <w:lang w:eastAsia="el-GR"/>
              </w:rPr>
              <w:t xml:space="preserve">ΥΛΙΚΟ: δικτυακοί δίσκοι </w:t>
            </w:r>
            <w:r w:rsidRPr="00806C4A">
              <w:rPr>
                <w:b/>
                <w:bCs/>
                <w:color w:val="000000"/>
                <w:sz w:val="24"/>
                <w:lang w:val="en-US" w:eastAsia="el-GR"/>
              </w:rPr>
              <w:t>NAS</w:t>
            </w:r>
          </w:p>
        </w:tc>
        <w:tc>
          <w:tcPr>
            <w:tcW w:w="1847" w:type="dxa"/>
            <w:shd w:val="clear" w:color="auto" w:fill="auto"/>
            <w:vAlign w:val="center"/>
          </w:tcPr>
          <w:p w:rsidR="0075370A" w:rsidRPr="00024FBB" w:rsidRDefault="0075370A" w:rsidP="003308BE">
            <w:pPr>
              <w:jc w:val="center"/>
              <w:rPr>
                <w:b/>
                <w:bCs/>
                <w:color w:val="000000"/>
                <w:sz w:val="24"/>
                <w:lang w:eastAsia="el-GR"/>
              </w:rPr>
            </w:pPr>
            <w:r>
              <w:rPr>
                <w:b/>
                <w:bCs/>
                <w:color w:val="000000"/>
                <w:sz w:val="24"/>
                <w:lang w:eastAsia="el-GR"/>
              </w:rPr>
              <w:t>ΝΑΙ</w:t>
            </w:r>
          </w:p>
        </w:tc>
        <w:tc>
          <w:tcPr>
            <w:tcW w:w="1481" w:type="dxa"/>
            <w:shd w:val="clear" w:color="auto" w:fill="auto"/>
            <w:vAlign w:val="center"/>
          </w:tcPr>
          <w:p w:rsidR="0075370A" w:rsidRPr="00806C4A" w:rsidRDefault="0075370A" w:rsidP="003308BE">
            <w:pPr>
              <w:ind w:firstLineChars="100" w:firstLine="241"/>
              <w:rPr>
                <w:b/>
                <w:bCs/>
                <w:color w:val="000000"/>
                <w:sz w:val="24"/>
                <w:lang w:eastAsia="el-GR"/>
              </w:rPr>
            </w:pPr>
            <w:r w:rsidRPr="00806C4A">
              <w:rPr>
                <w:b/>
                <w:bCs/>
                <w:color w:val="000000"/>
                <w:sz w:val="24"/>
                <w:lang w:eastAsia="el-GR"/>
              </w:rPr>
              <w:t> </w:t>
            </w:r>
          </w:p>
        </w:tc>
        <w:tc>
          <w:tcPr>
            <w:tcW w:w="1602" w:type="dxa"/>
            <w:shd w:val="clear" w:color="auto" w:fill="auto"/>
            <w:vAlign w:val="center"/>
          </w:tcPr>
          <w:p w:rsidR="0075370A" w:rsidRPr="00806C4A" w:rsidRDefault="0075370A" w:rsidP="003308BE">
            <w:pPr>
              <w:ind w:firstLineChars="100" w:firstLine="221"/>
              <w:rPr>
                <w:b/>
                <w:bCs/>
                <w:color w:val="000000"/>
                <w:lang w:eastAsia="el-GR"/>
              </w:rPr>
            </w:pPr>
            <w:r w:rsidRPr="00806C4A">
              <w:rPr>
                <w:b/>
                <w:bCs/>
                <w:color w:val="000000"/>
                <w:lang w:eastAsia="el-GR"/>
              </w:rPr>
              <w:t> </w:t>
            </w:r>
          </w:p>
        </w:tc>
      </w:tr>
      <w:tr w:rsidR="0075370A" w:rsidTr="003308BE">
        <w:trPr>
          <w:jc w:val="center"/>
        </w:trPr>
        <w:tc>
          <w:tcPr>
            <w:tcW w:w="608" w:type="dxa"/>
            <w:shd w:val="clear" w:color="auto" w:fill="auto"/>
            <w:vAlign w:val="center"/>
          </w:tcPr>
          <w:p w:rsidR="0075370A" w:rsidRPr="00806C4A" w:rsidRDefault="0075370A" w:rsidP="003308BE">
            <w:pPr>
              <w:jc w:val="center"/>
              <w:rPr>
                <w:sz w:val="24"/>
                <w:lang w:eastAsia="el-GR"/>
              </w:rPr>
            </w:pPr>
            <w:r w:rsidRPr="00806C4A">
              <w:rPr>
                <w:color w:val="000000"/>
              </w:rPr>
              <w:t>1.2</w:t>
            </w:r>
          </w:p>
        </w:tc>
        <w:tc>
          <w:tcPr>
            <w:tcW w:w="3330" w:type="dxa"/>
            <w:shd w:val="clear" w:color="auto" w:fill="auto"/>
            <w:vAlign w:val="center"/>
          </w:tcPr>
          <w:p w:rsidR="0075370A" w:rsidRPr="00806C4A" w:rsidRDefault="0075370A" w:rsidP="003308BE">
            <w:pPr>
              <w:rPr>
                <w:sz w:val="24"/>
                <w:lang w:eastAsia="el-GR"/>
              </w:rPr>
            </w:pPr>
            <w:r w:rsidRPr="00806C4A">
              <w:rPr>
                <w:sz w:val="24"/>
                <w:lang w:eastAsia="el-GR"/>
              </w:rPr>
              <w:t>Ποσότητα</w:t>
            </w:r>
          </w:p>
        </w:tc>
        <w:tc>
          <w:tcPr>
            <w:tcW w:w="1847" w:type="dxa"/>
            <w:shd w:val="clear" w:color="auto" w:fill="auto"/>
            <w:vAlign w:val="center"/>
          </w:tcPr>
          <w:p w:rsidR="0075370A" w:rsidRPr="00806C4A" w:rsidRDefault="0075370A" w:rsidP="003308BE">
            <w:pPr>
              <w:jc w:val="center"/>
              <w:rPr>
                <w:sz w:val="24"/>
                <w:lang w:eastAsia="el-GR"/>
              </w:rPr>
            </w:pPr>
            <w:r w:rsidRPr="00806C4A">
              <w:rPr>
                <w:sz w:val="24"/>
                <w:lang w:eastAsia="el-GR"/>
              </w:rPr>
              <w:t>2</w:t>
            </w:r>
          </w:p>
        </w:tc>
        <w:tc>
          <w:tcPr>
            <w:tcW w:w="1481"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c>
          <w:tcPr>
            <w:tcW w:w="1602"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r>
      <w:tr w:rsidR="0075370A" w:rsidRPr="0075370A" w:rsidTr="003308BE">
        <w:trPr>
          <w:jc w:val="center"/>
        </w:trPr>
        <w:tc>
          <w:tcPr>
            <w:tcW w:w="608" w:type="dxa"/>
            <w:shd w:val="clear" w:color="auto" w:fill="auto"/>
            <w:vAlign w:val="center"/>
          </w:tcPr>
          <w:p w:rsidR="0075370A" w:rsidRPr="00806C4A" w:rsidRDefault="0075370A" w:rsidP="003308BE">
            <w:pPr>
              <w:jc w:val="center"/>
              <w:rPr>
                <w:sz w:val="24"/>
              </w:rPr>
            </w:pPr>
            <w:r w:rsidRPr="00806C4A">
              <w:rPr>
                <w:color w:val="000000"/>
              </w:rPr>
              <w:t>1.3</w:t>
            </w:r>
          </w:p>
        </w:tc>
        <w:tc>
          <w:tcPr>
            <w:tcW w:w="3330" w:type="dxa"/>
            <w:shd w:val="clear" w:color="auto" w:fill="auto"/>
            <w:vAlign w:val="center"/>
          </w:tcPr>
          <w:p w:rsidR="0075370A" w:rsidRPr="00806C4A" w:rsidRDefault="0075370A" w:rsidP="003308BE">
            <w:pPr>
              <w:rPr>
                <w:sz w:val="24"/>
              </w:rPr>
            </w:pPr>
            <w:r w:rsidRPr="00806C4A">
              <w:rPr>
                <w:sz w:val="24"/>
              </w:rPr>
              <w:t>Επεξεργαστής</w:t>
            </w:r>
          </w:p>
        </w:tc>
        <w:tc>
          <w:tcPr>
            <w:tcW w:w="1847" w:type="dxa"/>
            <w:shd w:val="clear" w:color="auto" w:fill="auto"/>
          </w:tcPr>
          <w:p w:rsidR="0075370A" w:rsidRPr="00806C4A" w:rsidRDefault="0075370A" w:rsidP="003308BE">
            <w:pPr>
              <w:jc w:val="center"/>
              <w:rPr>
                <w:sz w:val="24"/>
                <w:lang w:val="en-US"/>
              </w:rPr>
            </w:pPr>
            <w:r w:rsidRPr="00806C4A">
              <w:rPr>
                <w:sz w:val="24"/>
                <w:shd w:val="clear" w:color="auto" w:fill="FFFFFF"/>
                <w:lang w:val="en-US"/>
              </w:rPr>
              <w:t xml:space="preserve">Intel Celeron J4025 </w:t>
            </w:r>
            <w:r w:rsidRPr="00806C4A">
              <w:rPr>
                <w:sz w:val="24"/>
                <w:shd w:val="clear" w:color="auto" w:fill="FFFFFF"/>
              </w:rPr>
              <w:t>ή</w:t>
            </w:r>
            <w:r w:rsidRPr="00806C4A">
              <w:rPr>
                <w:sz w:val="24"/>
                <w:shd w:val="clear" w:color="auto" w:fill="FFFFFF"/>
                <w:lang w:val="en-US"/>
              </w:rPr>
              <w:t xml:space="preserve"> </w:t>
            </w:r>
            <w:r w:rsidRPr="00806C4A">
              <w:rPr>
                <w:sz w:val="24"/>
                <w:shd w:val="clear" w:color="auto" w:fill="FFFFFF"/>
              </w:rPr>
              <w:t>ισοδύναμος</w:t>
            </w:r>
          </w:p>
        </w:tc>
        <w:tc>
          <w:tcPr>
            <w:tcW w:w="1481" w:type="dxa"/>
            <w:shd w:val="clear" w:color="auto" w:fill="auto"/>
          </w:tcPr>
          <w:p w:rsidR="0075370A" w:rsidRPr="00806C4A" w:rsidRDefault="0075370A" w:rsidP="003308BE">
            <w:pPr>
              <w:rPr>
                <w:sz w:val="24"/>
                <w:lang w:val="en-US"/>
              </w:rPr>
            </w:pPr>
          </w:p>
        </w:tc>
        <w:tc>
          <w:tcPr>
            <w:tcW w:w="1602" w:type="dxa"/>
            <w:shd w:val="clear" w:color="auto" w:fill="auto"/>
          </w:tcPr>
          <w:p w:rsidR="0075370A" w:rsidRPr="00806C4A" w:rsidRDefault="0075370A" w:rsidP="003308BE">
            <w:pPr>
              <w:rPr>
                <w:lang w:val="en-US"/>
              </w:rPr>
            </w:pPr>
          </w:p>
        </w:tc>
      </w:tr>
      <w:tr w:rsidR="0075370A" w:rsidRPr="00B65127" w:rsidTr="003308BE">
        <w:trPr>
          <w:jc w:val="center"/>
        </w:trPr>
        <w:tc>
          <w:tcPr>
            <w:tcW w:w="608" w:type="dxa"/>
            <w:shd w:val="clear" w:color="auto" w:fill="auto"/>
            <w:vAlign w:val="center"/>
          </w:tcPr>
          <w:p w:rsidR="0075370A" w:rsidRPr="00806C4A" w:rsidRDefault="0075370A" w:rsidP="003308BE">
            <w:pPr>
              <w:spacing w:after="0"/>
              <w:jc w:val="center"/>
              <w:rPr>
                <w:sz w:val="24"/>
              </w:rPr>
            </w:pPr>
            <w:r w:rsidRPr="00806C4A">
              <w:rPr>
                <w:color w:val="000000"/>
              </w:rPr>
              <w:t>1.4</w:t>
            </w:r>
          </w:p>
        </w:tc>
        <w:tc>
          <w:tcPr>
            <w:tcW w:w="3330" w:type="dxa"/>
            <w:shd w:val="clear" w:color="auto" w:fill="auto"/>
            <w:vAlign w:val="center"/>
          </w:tcPr>
          <w:p w:rsidR="0075370A" w:rsidRPr="00806C4A" w:rsidRDefault="0075370A" w:rsidP="003308BE">
            <w:pPr>
              <w:rPr>
                <w:sz w:val="24"/>
              </w:rPr>
            </w:pPr>
            <w:r w:rsidRPr="00806C4A">
              <w:rPr>
                <w:sz w:val="24"/>
              </w:rPr>
              <w:t>Μνήμη</w:t>
            </w:r>
          </w:p>
        </w:tc>
        <w:tc>
          <w:tcPr>
            <w:tcW w:w="1847" w:type="dxa"/>
            <w:shd w:val="clear" w:color="auto" w:fill="auto"/>
            <w:vAlign w:val="center"/>
          </w:tcPr>
          <w:p w:rsidR="0075370A" w:rsidRPr="00806C4A" w:rsidRDefault="0075370A" w:rsidP="003308BE">
            <w:pPr>
              <w:jc w:val="center"/>
              <w:rPr>
                <w:sz w:val="24"/>
                <w:lang w:val="en-US"/>
              </w:rPr>
            </w:pPr>
            <w:r w:rsidRPr="00806C4A">
              <w:rPr>
                <w:sz w:val="24"/>
              </w:rPr>
              <w:t>&gt;=2</w:t>
            </w:r>
            <w:r w:rsidRPr="00806C4A">
              <w:rPr>
                <w:sz w:val="24"/>
                <w:lang w:val="en-US"/>
              </w:rPr>
              <w:t>GB DDR4</w:t>
            </w:r>
          </w:p>
        </w:tc>
        <w:tc>
          <w:tcPr>
            <w:tcW w:w="1481" w:type="dxa"/>
            <w:shd w:val="clear" w:color="auto" w:fill="auto"/>
          </w:tcPr>
          <w:p w:rsidR="0075370A" w:rsidRPr="00806C4A" w:rsidRDefault="0075370A" w:rsidP="003308BE">
            <w:pPr>
              <w:rPr>
                <w:sz w:val="24"/>
                <w:lang w:val="en-US"/>
              </w:rPr>
            </w:pPr>
          </w:p>
        </w:tc>
        <w:tc>
          <w:tcPr>
            <w:tcW w:w="1602" w:type="dxa"/>
            <w:shd w:val="clear" w:color="auto" w:fill="auto"/>
          </w:tcPr>
          <w:p w:rsidR="0075370A" w:rsidRPr="00806C4A" w:rsidRDefault="0075370A" w:rsidP="003308BE">
            <w:pPr>
              <w:rPr>
                <w:lang w:val="en-US"/>
              </w:rPr>
            </w:pPr>
          </w:p>
        </w:tc>
      </w:tr>
      <w:tr w:rsidR="0075370A" w:rsidRPr="00B65127" w:rsidTr="003308BE">
        <w:trPr>
          <w:jc w:val="center"/>
        </w:trPr>
        <w:tc>
          <w:tcPr>
            <w:tcW w:w="608" w:type="dxa"/>
            <w:shd w:val="clear" w:color="auto" w:fill="auto"/>
            <w:vAlign w:val="center"/>
          </w:tcPr>
          <w:p w:rsidR="0075370A" w:rsidRPr="00806C4A" w:rsidRDefault="0075370A" w:rsidP="003308BE">
            <w:pPr>
              <w:jc w:val="center"/>
              <w:rPr>
                <w:bCs/>
                <w:sz w:val="24"/>
                <w:shd w:val="clear" w:color="auto" w:fill="FFFFFF"/>
              </w:rPr>
            </w:pPr>
            <w:r w:rsidRPr="00806C4A">
              <w:rPr>
                <w:color w:val="000000"/>
              </w:rPr>
              <w:t>1.5</w:t>
            </w:r>
          </w:p>
        </w:tc>
        <w:tc>
          <w:tcPr>
            <w:tcW w:w="3330" w:type="dxa"/>
            <w:shd w:val="clear" w:color="auto" w:fill="auto"/>
            <w:vAlign w:val="center"/>
          </w:tcPr>
          <w:p w:rsidR="0075370A" w:rsidRPr="00806C4A" w:rsidRDefault="0075370A" w:rsidP="003308BE">
            <w:pPr>
              <w:rPr>
                <w:sz w:val="24"/>
                <w:lang w:val="en-US"/>
              </w:rPr>
            </w:pPr>
            <w:r w:rsidRPr="00806C4A">
              <w:rPr>
                <w:bCs/>
                <w:sz w:val="24"/>
                <w:shd w:val="clear" w:color="auto" w:fill="FFFFFF"/>
              </w:rPr>
              <w:t>Θέσεις δίσκων</w:t>
            </w:r>
          </w:p>
        </w:tc>
        <w:tc>
          <w:tcPr>
            <w:tcW w:w="1847" w:type="dxa"/>
            <w:shd w:val="clear" w:color="auto" w:fill="auto"/>
            <w:vAlign w:val="center"/>
          </w:tcPr>
          <w:p w:rsidR="0075370A" w:rsidRPr="00806C4A" w:rsidRDefault="0075370A" w:rsidP="003308BE">
            <w:pPr>
              <w:jc w:val="center"/>
              <w:rPr>
                <w:sz w:val="24"/>
                <w:lang w:val="en-US"/>
              </w:rPr>
            </w:pPr>
            <w:r w:rsidRPr="00806C4A">
              <w:rPr>
                <w:sz w:val="24"/>
              </w:rPr>
              <w:t>&gt;=</w:t>
            </w:r>
            <w:r w:rsidRPr="00806C4A">
              <w:rPr>
                <w:sz w:val="24"/>
                <w:lang w:val="en-US"/>
              </w:rPr>
              <w:t>4</w:t>
            </w:r>
          </w:p>
        </w:tc>
        <w:tc>
          <w:tcPr>
            <w:tcW w:w="1481" w:type="dxa"/>
            <w:shd w:val="clear" w:color="auto" w:fill="auto"/>
          </w:tcPr>
          <w:p w:rsidR="0075370A" w:rsidRPr="00806C4A" w:rsidRDefault="0075370A" w:rsidP="003308BE">
            <w:pPr>
              <w:rPr>
                <w:sz w:val="24"/>
                <w:lang w:val="en-US"/>
              </w:rPr>
            </w:pPr>
          </w:p>
        </w:tc>
        <w:tc>
          <w:tcPr>
            <w:tcW w:w="1602" w:type="dxa"/>
            <w:shd w:val="clear" w:color="auto" w:fill="auto"/>
          </w:tcPr>
          <w:p w:rsidR="0075370A" w:rsidRPr="00806C4A" w:rsidRDefault="0075370A" w:rsidP="003308BE">
            <w:pPr>
              <w:rPr>
                <w:lang w:val="en-US"/>
              </w:rPr>
            </w:pPr>
          </w:p>
        </w:tc>
      </w:tr>
      <w:tr w:rsidR="0075370A" w:rsidRPr="00806C4A" w:rsidTr="003308BE">
        <w:trPr>
          <w:jc w:val="center"/>
        </w:trPr>
        <w:tc>
          <w:tcPr>
            <w:tcW w:w="608" w:type="dxa"/>
            <w:shd w:val="clear" w:color="auto" w:fill="auto"/>
            <w:vAlign w:val="center"/>
          </w:tcPr>
          <w:p w:rsidR="0075370A" w:rsidRPr="00806C4A" w:rsidRDefault="0075370A" w:rsidP="003308BE">
            <w:pPr>
              <w:jc w:val="center"/>
              <w:rPr>
                <w:color w:val="000000"/>
              </w:rPr>
            </w:pPr>
            <w:r w:rsidRPr="00806C4A">
              <w:rPr>
                <w:color w:val="000000"/>
              </w:rPr>
              <w:t>1.6</w:t>
            </w:r>
          </w:p>
        </w:tc>
        <w:tc>
          <w:tcPr>
            <w:tcW w:w="3330" w:type="dxa"/>
            <w:shd w:val="clear" w:color="auto" w:fill="auto"/>
            <w:vAlign w:val="center"/>
          </w:tcPr>
          <w:p w:rsidR="0075370A" w:rsidRPr="00806C4A" w:rsidRDefault="0075370A" w:rsidP="003308BE">
            <w:pPr>
              <w:rPr>
                <w:sz w:val="24"/>
                <w:lang w:val="en-US"/>
              </w:rPr>
            </w:pPr>
            <w:r w:rsidRPr="00806C4A">
              <w:rPr>
                <w:bCs/>
                <w:sz w:val="24"/>
                <w:shd w:val="clear" w:color="auto" w:fill="FFFFFF"/>
              </w:rPr>
              <w:t>Συμβατοί τύποι δίσκων</w:t>
            </w:r>
          </w:p>
        </w:tc>
        <w:tc>
          <w:tcPr>
            <w:tcW w:w="1847" w:type="dxa"/>
            <w:shd w:val="clear" w:color="auto" w:fill="auto"/>
            <w:vAlign w:val="center"/>
          </w:tcPr>
          <w:p w:rsidR="0075370A" w:rsidRPr="00806C4A" w:rsidRDefault="0075370A" w:rsidP="003308BE">
            <w:pPr>
              <w:jc w:val="center"/>
              <w:rPr>
                <w:sz w:val="24"/>
                <w:lang w:val="en-US"/>
              </w:rPr>
            </w:pPr>
            <w:r w:rsidRPr="00806C4A">
              <w:rPr>
                <w:sz w:val="24"/>
                <w:shd w:val="clear" w:color="auto" w:fill="FFFFFF"/>
                <w:lang w:val="en-US"/>
              </w:rPr>
              <w:t xml:space="preserve">3.5" SATA HDD, 2.5" SATA </w:t>
            </w:r>
            <w:proofErr w:type="gramStart"/>
            <w:r w:rsidRPr="00806C4A">
              <w:rPr>
                <w:sz w:val="24"/>
                <w:shd w:val="clear" w:color="auto" w:fill="FFFFFF"/>
                <w:lang w:val="en-US"/>
              </w:rPr>
              <w:t>SSD  M.2</w:t>
            </w:r>
            <w:proofErr w:type="gramEnd"/>
            <w:r w:rsidRPr="00806C4A">
              <w:rPr>
                <w:sz w:val="24"/>
                <w:shd w:val="clear" w:color="auto" w:fill="FFFFFF"/>
                <w:lang w:val="en-US"/>
              </w:rPr>
              <w:t xml:space="preserve"> 2280 </w:t>
            </w:r>
            <w:proofErr w:type="spellStart"/>
            <w:r w:rsidRPr="00806C4A">
              <w:rPr>
                <w:sz w:val="24"/>
                <w:shd w:val="clear" w:color="auto" w:fill="FFFFFF"/>
                <w:lang w:val="en-US"/>
              </w:rPr>
              <w:t>NVMe</w:t>
            </w:r>
            <w:proofErr w:type="spellEnd"/>
            <w:r w:rsidRPr="00806C4A">
              <w:rPr>
                <w:sz w:val="24"/>
                <w:shd w:val="clear" w:color="auto" w:fill="FFFFFF"/>
                <w:lang w:val="en-US"/>
              </w:rPr>
              <w:t xml:space="preserve"> SSD.</w:t>
            </w:r>
          </w:p>
        </w:tc>
        <w:tc>
          <w:tcPr>
            <w:tcW w:w="1481" w:type="dxa"/>
            <w:shd w:val="clear" w:color="auto" w:fill="auto"/>
          </w:tcPr>
          <w:p w:rsidR="0075370A" w:rsidRPr="00806C4A" w:rsidRDefault="0075370A" w:rsidP="003308BE">
            <w:pPr>
              <w:rPr>
                <w:sz w:val="24"/>
                <w:lang w:val="en-US"/>
              </w:rPr>
            </w:pPr>
          </w:p>
        </w:tc>
        <w:tc>
          <w:tcPr>
            <w:tcW w:w="1602" w:type="dxa"/>
            <w:shd w:val="clear" w:color="auto" w:fill="auto"/>
          </w:tcPr>
          <w:p w:rsidR="0075370A" w:rsidRPr="00806C4A" w:rsidRDefault="0075370A" w:rsidP="003308BE">
            <w:pPr>
              <w:rPr>
                <w:lang w:val="en-US"/>
              </w:rPr>
            </w:pPr>
          </w:p>
        </w:tc>
      </w:tr>
      <w:tr w:rsidR="0075370A" w:rsidRPr="0075370A" w:rsidTr="003308BE">
        <w:trPr>
          <w:jc w:val="center"/>
        </w:trPr>
        <w:tc>
          <w:tcPr>
            <w:tcW w:w="608" w:type="dxa"/>
            <w:shd w:val="clear" w:color="auto" w:fill="auto"/>
            <w:vAlign w:val="center"/>
          </w:tcPr>
          <w:p w:rsidR="0075370A" w:rsidRPr="00806C4A" w:rsidRDefault="0075370A" w:rsidP="003308BE">
            <w:pPr>
              <w:jc w:val="center"/>
              <w:rPr>
                <w:color w:val="000000"/>
              </w:rPr>
            </w:pPr>
            <w:r w:rsidRPr="00806C4A">
              <w:rPr>
                <w:color w:val="000000"/>
              </w:rPr>
              <w:lastRenderedPageBreak/>
              <w:t>1.7</w:t>
            </w:r>
          </w:p>
        </w:tc>
        <w:tc>
          <w:tcPr>
            <w:tcW w:w="3330" w:type="dxa"/>
            <w:shd w:val="clear" w:color="auto" w:fill="auto"/>
            <w:vAlign w:val="center"/>
          </w:tcPr>
          <w:p w:rsidR="0075370A" w:rsidRPr="00806C4A" w:rsidRDefault="0075370A" w:rsidP="003308BE">
            <w:pPr>
              <w:rPr>
                <w:sz w:val="24"/>
                <w:lang w:val="en-US"/>
              </w:rPr>
            </w:pPr>
            <w:r w:rsidRPr="00806C4A">
              <w:rPr>
                <w:bCs/>
                <w:sz w:val="24"/>
                <w:shd w:val="clear" w:color="auto" w:fill="FFFFFF"/>
              </w:rPr>
              <w:t>Εξωτερικές θύρες</w:t>
            </w:r>
          </w:p>
        </w:tc>
        <w:tc>
          <w:tcPr>
            <w:tcW w:w="1847" w:type="dxa"/>
            <w:shd w:val="clear" w:color="auto" w:fill="auto"/>
            <w:vAlign w:val="center"/>
          </w:tcPr>
          <w:p w:rsidR="0075370A" w:rsidRPr="00806C4A" w:rsidRDefault="0075370A" w:rsidP="003308BE">
            <w:pPr>
              <w:jc w:val="center"/>
              <w:rPr>
                <w:sz w:val="24"/>
                <w:lang w:val="en-US"/>
              </w:rPr>
            </w:pPr>
            <w:r w:rsidRPr="00806C4A">
              <w:rPr>
                <w:sz w:val="24"/>
                <w:shd w:val="clear" w:color="auto" w:fill="FFFFFF"/>
                <w:lang w:val="en-US"/>
              </w:rPr>
              <w:t>RJ-45 1GbE LAN Port x 2, USB 3.0 Port x 2</w:t>
            </w:r>
          </w:p>
        </w:tc>
        <w:tc>
          <w:tcPr>
            <w:tcW w:w="1481" w:type="dxa"/>
            <w:shd w:val="clear" w:color="auto" w:fill="auto"/>
          </w:tcPr>
          <w:p w:rsidR="0075370A" w:rsidRPr="00806C4A" w:rsidRDefault="0075370A" w:rsidP="003308BE">
            <w:pPr>
              <w:rPr>
                <w:sz w:val="24"/>
                <w:lang w:val="en-US"/>
              </w:rPr>
            </w:pPr>
          </w:p>
        </w:tc>
        <w:tc>
          <w:tcPr>
            <w:tcW w:w="1602" w:type="dxa"/>
            <w:shd w:val="clear" w:color="auto" w:fill="auto"/>
          </w:tcPr>
          <w:p w:rsidR="0075370A" w:rsidRPr="00806C4A" w:rsidRDefault="0075370A" w:rsidP="003308BE">
            <w:pPr>
              <w:rPr>
                <w:lang w:val="en-US"/>
              </w:rPr>
            </w:pPr>
          </w:p>
        </w:tc>
      </w:tr>
      <w:tr w:rsidR="0075370A" w:rsidRPr="0075370A" w:rsidTr="003308BE">
        <w:trPr>
          <w:jc w:val="center"/>
        </w:trPr>
        <w:tc>
          <w:tcPr>
            <w:tcW w:w="608" w:type="dxa"/>
            <w:shd w:val="clear" w:color="auto" w:fill="auto"/>
            <w:vAlign w:val="center"/>
          </w:tcPr>
          <w:p w:rsidR="0075370A" w:rsidRPr="00806C4A" w:rsidRDefault="0075370A" w:rsidP="003308BE">
            <w:pPr>
              <w:jc w:val="center"/>
              <w:rPr>
                <w:color w:val="000000"/>
              </w:rPr>
            </w:pPr>
            <w:r w:rsidRPr="00806C4A">
              <w:rPr>
                <w:color w:val="000000"/>
              </w:rPr>
              <w:t>1.8</w:t>
            </w:r>
          </w:p>
        </w:tc>
        <w:tc>
          <w:tcPr>
            <w:tcW w:w="3330" w:type="dxa"/>
            <w:shd w:val="clear" w:color="auto" w:fill="auto"/>
            <w:vAlign w:val="center"/>
          </w:tcPr>
          <w:p w:rsidR="0075370A" w:rsidRPr="00806C4A" w:rsidRDefault="0075370A" w:rsidP="003308BE">
            <w:pPr>
              <w:rPr>
                <w:sz w:val="24"/>
                <w:lang w:val="en-US"/>
              </w:rPr>
            </w:pPr>
            <w:r w:rsidRPr="00806C4A">
              <w:rPr>
                <w:bCs/>
                <w:sz w:val="24"/>
                <w:shd w:val="clear" w:color="auto" w:fill="FFFFFF"/>
              </w:rPr>
              <w:t>Σύστημα αρχείων</w:t>
            </w:r>
          </w:p>
        </w:tc>
        <w:tc>
          <w:tcPr>
            <w:tcW w:w="1847" w:type="dxa"/>
            <w:shd w:val="clear" w:color="auto" w:fill="auto"/>
            <w:vAlign w:val="center"/>
          </w:tcPr>
          <w:p w:rsidR="0075370A" w:rsidRPr="00806C4A" w:rsidRDefault="0075370A" w:rsidP="003308BE">
            <w:pPr>
              <w:jc w:val="center"/>
              <w:rPr>
                <w:sz w:val="24"/>
                <w:lang w:val="en-US"/>
              </w:rPr>
            </w:pPr>
            <w:proofErr w:type="spellStart"/>
            <w:r w:rsidRPr="00806C4A">
              <w:rPr>
                <w:sz w:val="24"/>
                <w:shd w:val="clear" w:color="auto" w:fill="FFFFFF"/>
                <w:lang w:val="en-US"/>
              </w:rPr>
              <w:t>Btrfs</w:t>
            </w:r>
            <w:proofErr w:type="spellEnd"/>
            <w:r w:rsidRPr="00806C4A">
              <w:rPr>
                <w:sz w:val="24"/>
                <w:shd w:val="clear" w:color="auto" w:fill="FFFFFF"/>
                <w:lang w:val="en-US"/>
              </w:rPr>
              <w:t xml:space="preserve">, EXT4, EXT3, FAT, NTFS, HFS+, </w:t>
            </w:r>
            <w:proofErr w:type="spellStart"/>
            <w:r w:rsidRPr="00806C4A">
              <w:rPr>
                <w:sz w:val="24"/>
                <w:shd w:val="clear" w:color="auto" w:fill="FFFFFF"/>
                <w:lang w:val="en-US"/>
              </w:rPr>
              <w:t>exFAT</w:t>
            </w:r>
            <w:proofErr w:type="spellEnd"/>
          </w:p>
        </w:tc>
        <w:tc>
          <w:tcPr>
            <w:tcW w:w="1481" w:type="dxa"/>
            <w:shd w:val="clear" w:color="auto" w:fill="auto"/>
          </w:tcPr>
          <w:p w:rsidR="0075370A" w:rsidRPr="00806C4A" w:rsidRDefault="0075370A" w:rsidP="003308BE">
            <w:pPr>
              <w:rPr>
                <w:sz w:val="24"/>
                <w:lang w:val="en-US"/>
              </w:rPr>
            </w:pPr>
          </w:p>
        </w:tc>
        <w:tc>
          <w:tcPr>
            <w:tcW w:w="1602" w:type="dxa"/>
            <w:shd w:val="clear" w:color="auto" w:fill="auto"/>
          </w:tcPr>
          <w:p w:rsidR="0075370A" w:rsidRPr="00806C4A" w:rsidRDefault="0075370A" w:rsidP="003308BE">
            <w:pPr>
              <w:rPr>
                <w:lang w:val="en-US"/>
              </w:rPr>
            </w:pPr>
          </w:p>
        </w:tc>
      </w:tr>
      <w:tr w:rsidR="0075370A" w:rsidRPr="00B65127" w:rsidTr="003308BE">
        <w:trPr>
          <w:jc w:val="center"/>
        </w:trPr>
        <w:tc>
          <w:tcPr>
            <w:tcW w:w="608" w:type="dxa"/>
            <w:shd w:val="clear" w:color="auto" w:fill="auto"/>
            <w:vAlign w:val="center"/>
          </w:tcPr>
          <w:p w:rsidR="0075370A" w:rsidRPr="00806C4A" w:rsidRDefault="0075370A" w:rsidP="003308BE">
            <w:pPr>
              <w:jc w:val="center"/>
              <w:rPr>
                <w:color w:val="000000"/>
              </w:rPr>
            </w:pPr>
            <w:r w:rsidRPr="00806C4A">
              <w:rPr>
                <w:color w:val="000000"/>
              </w:rPr>
              <w:t>1.9</w:t>
            </w:r>
          </w:p>
        </w:tc>
        <w:tc>
          <w:tcPr>
            <w:tcW w:w="3330" w:type="dxa"/>
            <w:shd w:val="clear" w:color="auto" w:fill="auto"/>
            <w:vAlign w:val="center"/>
          </w:tcPr>
          <w:p w:rsidR="0075370A" w:rsidRPr="00806C4A" w:rsidRDefault="0075370A" w:rsidP="003308BE">
            <w:pPr>
              <w:rPr>
                <w:sz w:val="24"/>
                <w:lang w:val="en-US"/>
              </w:rPr>
            </w:pPr>
            <w:r w:rsidRPr="00806C4A">
              <w:rPr>
                <w:bCs/>
                <w:sz w:val="24"/>
                <w:shd w:val="clear" w:color="auto" w:fill="FFFFFF"/>
              </w:rPr>
              <w:t>Εγγύηση</w:t>
            </w:r>
          </w:p>
        </w:tc>
        <w:tc>
          <w:tcPr>
            <w:tcW w:w="1847" w:type="dxa"/>
            <w:shd w:val="clear" w:color="auto" w:fill="auto"/>
            <w:vAlign w:val="center"/>
          </w:tcPr>
          <w:p w:rsidR="0075370A" w:rsidRPr="00806C4A" w:rsidRDefault="0075370A" w:rsidP="003308BE">
            <w:pPr>
              <w:jc w:val="center"/>
              <w:rPr>
                <w:sz w:val="24"/>
                <w:lang w:val="en-US"/>
              </w:rPr>
            </w:pPr>
            <w:r w:rsidRPr="00806C4A">
              <w:rPr>
                <w:sz w:val="24"/>
                <w:shd w:val="clear" w:color="auto" w:fill="FFFFFF"/>
              </w:rPr>
              <w:t>2 χρόνια (κατασκευαστή)</w:t>
            </w:r>
          </w:p>
        </w:tc>
        <w:tc>
          <w:tcPr>
            <w:tcW w:w="1481" w:type="dxa"/>
            <w:shd w:val="clear" w:color="auto" w:fill="auto"/>
          </w:tcPr>
          <w:p w:rsidR="0075370A" w:rsidRPr="00806C4A" w:rsidRDefault="0075370A" w:rsidP="003308BE">
            <w:pPr>
              <w:rPr>
                <w:sz w:val="24"/>
                <w:lang w:val="en-US"/>
              </w:rPr>
            </w:pPr>
          </w:p>
        </w:tc>
        <w:tc>
          <w:tcPr>
            <w:tcW w:w="1602" w:type="dxa"/>
            <w:shd w:val="clear" w:color="auto" w:fill="auto"/>
          </w:tcPr>
          <w:p w:rsidR="0075370A" w:rsidRPr="00806C4A" w:rsidRDefault="0075370A" w:rsidP="003308BE">
            <w:pPr>
              <w:rPr>
                <w:lang w:val="en-US"/>
              </w:rPr>
            </w:pPr>
          </w:p>
        </w:tc>
      </w:tr>
      <w:tr w:rsidR="0075370A" w:rsidRPr="00B65127" w:rsidTr="003308BE">
        <w:trPr>
          <w:jc w:val="center"/>
        </w:trPr>
        <w:tc>
          <w:tcPr>
            <w:tcW w:w="608" w:type="dxa"/>
            <w:shd w:val="clear" w:color="auto" w:fill="auto"/>
            <w:vAlign w:val="center"/>
          </w:tcPr>
          <w:p w:rsidR="0075370A" w:rsidRPr="007B45C1" w:rsidRDefault="0075370A" w:rsidP="003308BE">
            <w:pPr>
              <w:jc w:val="center"/>
              <w:rPr>
                <w:lang w:eastAsia="zh-CN"/>
              </w:rPr>
            </w:pPr>
            <w:r w:rsidRPr="00806C4A">
              <w:rPr>
                <w:color w:val="000000"/>
              </w:rPr>
              <w:t>1.10</w:t>
            </w:r>
          </w:p>
        </w:tc>
        <w:tc>
          <w:tcPr>
            <w:tcW w:w="3330" w:type="dxa"/>
            <w:shd w:val="clear" w:color="auto" w:fill="auto"/>
            <w:vAlign w:val="center"/>
          </w:tcPr>
          <w:p w:rsidR="0075370A" w:rsidRPr="00806C4A" w:rsidRDefault="0075370A" w:rsidP="003308BE">
            <w:pPr>
              <w:rPr>
                <w:lang w:eastAsia="zh-CN"/>
              </w:rPr>
            </w:pPr>
            <w:r w:rsidRPr="00806C4A">
              <w:rPr>
                <w:lang w:eastAsia="zh-CN"/>
              </w:rPr>
              <w:t xml:space="preserve">Να φέρει υποχρεωτικά το σήμα </w:t>
            </w:r>
            <w:r w:rsidRPr="007B45C1">
              <w:rPr>
                <w:lang w:eastAsia="zh-CN"/>
              </w:rPr>
              <w:t>CE</w:t>
            </w:r>
            <w:r w:rsidRPr="00806C4A">
              <w:rPr>
                <w:lang w:eastAsia="zh-CN"/>
              </w:rPr>
              <w:t>.</w:t>
            </w:r>
          </w:p>
        </w:tc>
        <w:tc>
          <w:tcPr>
            <w:tcW w:w="1847" w:type="dxa"/>
            <w:shd w:val="clear" w:color="auto" w:fill="auto"/>
            <w:vAlign w:val="center"/>
          </w:tcPr>
          <w:p w:rsidR="0075370A" w:rsidRPr="007B45C1" w:rsidRDefault="0075370A" w:rsidP="003308BE">
            <w:pPr>
              <w:jc w:val="center"/>
              <w:rPr>
                <w:lang w:eastAsia="el-GR"/>
              </w:rPr>
            </w:pPr>
            <w:r w:rsidRPr="007B45C1">
              <w:rPr>
                <w:lang w:eastAsia="el-GR"/>
              </w:rPr>
              <w:t>ΝΑΙ</w:t>
            </w:r>
          </w:p>
        </w:tc>
        <w:tc>
          <w:tcPr>
            <w:tcW w:w="1481" w:type="dxa"/>
            <w:shd w:val="clear" w:color="auto" w:fill="auto"/>
            <w:vAlign w:val="center"/>
          </w:tcPr>
          <w:p w:rsidR="0075370A" w:rsidRPr="00806C4A" w:rsidRDefault="0075370A" w:rsidP="003308BE">
            <w:pPr>
              <w:rPr>
                <w:color w:val="000000"/>
                <w:lang w:eastAsia="el-GR"/>
              </w:rPr>
            </w:pPr>
          </w:p>
        </w:tc>
        <w:tc>
          <w:tcPr>
            <w:tcW w:w="1602" w:type="dxa"/>
            <w:shd w:val="clear" w:color="auto" w:fill="auto"/>
            <w:vAlign w:val="center"/>
          </w:tcPr>
          <w:p w:rsidR="0075370A" w:rsidRPr="00806C4A" w:rsidRDefault="0075370A" w:rsidP="003308BE">
            <w:pPr>
              <w:rPr>
                <w:color w:val="000000"/>
                <w:lang w:eastAsia="el-GR"/>
              </w:rPr>
            </w:pPr>
          </w:p>
        </w:tc>
      </w:tr>
    </w:tbl>
    <w:p w:rsidR="0075370A" w:rsidRDefault="0075370A" w:rsidP="0075370A"/>
    <w:p w:rsidR="0075370A" w:rsidRDefault="0075370A" w:rsidP="0075370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2488"/>
        <w:gridCol w:w="2206"/>
        <w:gridCol w:w="1351"/>
        <w:gridCol w:w="1613"/>
      </w:tblGrid>
      <w:tr w:rsidR="0075370A" w:rsidTr="003308BE">
        <w:trPr>
          <w:tblHeader/>
          <w:jc w:val="center"/>
        </w:trPr>
        <w:tc>
          <w:tcPr>
            <w:tcW w:w="9262" w:type="dxa"/>
            <w:gridSpan w:val="5"/>
            <w:shd w:val="clear" w:color="auto" w:fill="auto"/>
          </w:tcPr>
          <w:p w:rsidR="0075370A" w:rsidRDefault="0075370A" w:rsidP="003308BE">
            <w:pPr>
              <w:jc w:val="center"/>
            </w:pPr>
            <w:r w:rsidRPr="00806C4A">
              <w:rPr>
                <w:b/>
                <w:bCs/>
                <w:color w:val="000000"/>
                <w:sz w:val="24"/>
                <w:lang w:eastAsia="el-GR"/>
              </w:rPr>
              <w:t>Πίνακας</w:t>
            </w:r>
            <w:r w:rsidRPr="00806C4A">
              <w:rPr>
                <w:b/>
                <w:bCs/>
                <w:color w:val="000000"/>
                <w:sz w:val="24"/>
                <w:lang w:val="en-US" w:eastAsia="el-GR"/>
              </w:rPr>
              <w:t xml:space="preserve"> </w:t>
            </w:r>
            <w:r w:rsidRPr="00806C4A">
              <w:rPr>
                <w:b/>
                <w:bCs/>
                <w:color w:val="000000"/>
                <w:sz w:val="24"/>
                <w:lang w:eastAsia="el-GR"/>
              </w:rPr>
              <w:t xml:space="preserve">Ε.3.6 - Φορητοί Υπολογιστές </w:t>
            </w:r>
          </w:p>
        </w:tc>
      </w:tr>
      <w:tr w:rsidR="0075370A" w:rsidTr="003308BE">
        <w:trPr>
          <w:tblHeader/>
          <w:jc w:val="center"/>
        </w:trPr>
        <w:tc>
          <w:tcPr>
            <w:tcW w:w="663" w:type="dxa"/>
            <w:shd w:val="clear" w:color="auto" w:fill="auto"/>
          </w:tcPr>
          <w:p w:rsidR="0075370A" w:rsidRPr="00806C4A" w:rsidRDefault="0075370A" w:rsidP="003308BE">
            <w:pPr>
              <w:jc w:val="center"/>
              <w:rPr>
                <w:b/>
                <w:bCs/>
                <w:color w:val="000000"/>
                <w:sz w:val="24"/>
                <w:lang w:eastAsia="el-GR"/>
              </w:rPr>
            </w:pPr>
            <w:r w:rsidRPr="00806C4A">
              <w:rPr>
                <w:b/>
                <w:bCs/>
                <w:color w:val="000000"/>
                <w:sz w:val="24"/>
                <w:lang w:eastAsia="el-GR"/>
              </w:rPr>
              <w:t>α/α</w:t>
            </w:r>
          </w:p>
        </w:tc>
        <w:tc>
          <w:tcPr>
            <w:tcW w:w="3147" w:type="dxa"/>
            <w:shd w:val="clear" w:color="auto" w:fill="auto"/>
            <w:vAlign w:val="center"/>
          </w:tcPr>
          <w:p w:rsidR="0075370A" w:rsidRPr="00806C4A" w:rsidRDefault="0075370A" w:rsidP="003308BE">
            <w:pPr>
              <w:jc w:val="center"/>
              <w:rPr>
                <w:b/>
                <w:bCs/>
                <w:color w:val="000000"/>
                <w:sz w:val="24"/>
                <w:lang w:eastAsia="el-GR"/>
              </w:rPr>
            </w:pPr>
            <w:r w:rsidRPr="00806C4A">
              <w:rPr>
                <w:b/>
                <w:bCs/>
                <w:color w:val="000000"/>
                <w:sz w:val="24"/>
                <w:lang w:eastAsia="el-GR"/>
              </w:rPr>
              <w:t>ΠΕΡΙΓΡΑΦΗ</w:t>
            </w:r>
          </w:p>
        </w:tc>
        <w:tc>
          <w:tcPr>
            <w:tcW w:w="2488" w:type="dxa"/>
            <w:shd w:val="clear" w:color="auto" w:fill="auto"/>
            <w:vAlign w:val="center"/>
          </w:tcPr>
          <w:p w:rsidR="0075370A" w:rsidRPr="00806C4A" w:rsidRDefault="0075370A" w:rsidP="003308BE">
            <w:pPr>
              <w:jc w:val="center"/>
              <w:rPr>
                <w:b/>
                <w:bCs/>
                <w:color w:val="000000"/>
                <w:sz w:val="24"/>
                <w:lang w:eastAsia="el-GR"/>
              </w:rPr>
            </w:pPr>
            <w:r w:rsidRPr="00806C4A">
              <w:rPr>
                <w:b/>
                <w:bCs/>
                <w:color w:val="000000"/>
                <w:sz w:val="24"/>
                <w:lang w:eastAsia="el-GR"/>
              </w:rPr>
              <w:t>ΑΠΑΙΤΗΣΗ</w:t>
            </w:r>
          </w:p>
        </w:tc>
        <w:tc>
          <w:tcPr>
            <w:tcW w:w="1351" w:type="dxa"/>
            <w:shd w:val="clear" w:color="auto" w:fill="auto"/>
            <w:vAlign w:val="center"/>
          </w:tcPr>
          <w:p w:rsidR="0075370A" w:rsidRPr="00806C4A" w:rsidRDefault="0075370A" w:rsidP="003308BE">
            <w:pPr>
              <w:jc w:val="center"/>
              <w:rPr>
                <w:b/>
                <w:bCs/>
                <w:color w:val="000000"/>
                <w:sz w:val="24"/>
                <w:lang w:eastAsia="el-GR"/>
              </w:rPr>
            </w:pPr>
            <w:r w:rsidRPr="00806C4A">
              <w:rPr>
                <w:b/>
                <w:bCs/>
                <w:color w:val="000000"/>
                <w:sz w:val="24"/>
                <w:lang w:eastAsia="el-GR"/>
              </w:rPr>
              <w:t>ΑΠΑΝΤΗΣΗ</w:t>
            </w:r>
          </w:p>
        </w:tc>
        <w:tc>
          <w:tcPr>
            <w:tcW w:w="1613" w:type="dxa"/>
            <w:shd w:val="clear" w:color="auto" w:fill="auto"/>
          </w:tcPr>
          <w:p w:rsidR="0075370A" w:rsidRDefault="0075370A" w:rsidP="003308BE">
            <w:r w:rsidRPr="00806C4A">
              <w:rPr>
                <w:b/>
                <w:bCs/>
                <w:color w:val="000000"/>
                <w:sz w:val="24"/>
                <w:lang w:eastAsia="el-GR"/>
              </w:rPr>
              <w:t>ΠΑΡΑΠΟΜΠΗ</w:t>
            </w:r>
          </w:p>
        </w:tc>
      </w:tr>
      <w:tr w:rsidR="0075370A" w:rsidTr="003308BE">
        <w:trPr>
          <w:jc w:val="center"/>
        </w:trPr>
        <w:tc>
          <w:tcPr>
            <w:tcW w:w="663" w:type="dxa"/>
            <w:shd w:val="clear" w:color="auto" w:fill="auto"/>
            <w:vAlign w:val="center"/>
          </w:tcPr>
          <w:p w:rsidR="0075370A" w:rsidRPr="00806C4A" w:rsidRDefault="0075370A" w:rsidP="003308BE">
            <w:pPr>
              <w:jc w:val="center"/>
              <w:rPr>
                <w:color w:val="000000"/>
              </w:rPr>
            </w:pPr>
            <w:r w:rsidRPr="00806C4A">
              <w:rPr>
                <w:color w:val="000000"/>
              </w:rPr>
              <w:t>1.1</w:t>
            </w:r>
          </w:p>
        </w:tc>
        <w:tc>
          <w:tcPr>
            <w:tcW w:w="3147" w:type="dxa"/>
            <w:shd w:val="clear" w:color="auto" w:fill="auto"/>
            <w:vAlign w:val="center"/>
          </w:tcPr>
          <w:p w:rsidR="0075370A" w:rsidRPr="00806C4A" w:rsidRDefault="0075370A" w:rsidP="003308BE">
            <w:pPr>
              <w:rPr>
                <w:b/>
                <w:bCs/>
                <w:color w:val="000000"/>
                <w:sz w:val="24"/>
                <w:lang w:eastAsia="el-GR"/>
              </w:rPr>
            </w:pPr>
            <w:r w:rsidRPr="00806C4A">
              <w:rPr>
                <w:b/>
                <w:bCs/>
                <w:color w:val="000000"/>
                <w:sz w:val="24"/>
                <w:lang w:eastAsia="el-GR"/>
              </w:rPr>
              <w:t xml:space="preserve">ΥΛΙΚΟ: φορητοί υπολογιστές </w:t>
            </w:r>
          </w:p>
        </w:tc>
        <w:tc>
          <w:tcPr>
            <w:tcW w:w="2488" w:type="dxa"/>
            <w:shd w:val="clear" w:color="auto" w:fill="auto"/>
            <w:vAlign w:val="center"/>
          </w:tcPr>
          <w:p w:rsidR="0075370A" w:rsidRPr="00F05AA5" w:rsidRDefault="0075370A" w:rsidP="003308BE">
            <w:pPr>
              <w:jc w:val="center"/>
              <w:rPr>
                <w:b/>
                <w:bCs/>
                <w:color w:val="000000"/>
                <w:sz w:val="24"/>
                <w:lang w:eastAsia="el-GR"/>
              </w:rPr>
            </w:pPr>
            <w:r>
              <w:rPr>
                <w:b/>
                <w:bCs/>
                <w:color w:val="000000"/>
                <w:sz w:val="24"/>
                <w:lang w:eastAsia="el-GR"/>
              </w:rPr>
              <w:t>ΝΑΙ</w:t>
            </w:r>
          </w:p>
        </w:tc>
        <w:tc>
          <w:tcPr>
            <w:tcW w:w="1351" w:type="dxa"/>
            <w:shd w:val="clear" w:color="auto" w:fill="auto"/>
            <w:vAlign w:val="center"/>
          </w:tcPr>
          <w:p w:rsidR="0075370A" w:rsidRPr="00806C4A" w:rsidRDefault="0075370A" w:rsidP="003308BE">
            <w:pPr>
              <w:ind w:firstLineChars="100" w:firstLine="241"/>
              <w:rPr>
                <w:b/>
                <w:bCs/>
                <w:color w:val="000000"/>
                <w:sz w:val="24"/>
                <w:lang w:eastAsia="el-GR"/>
              </w:rPr>
            </w:pPr>
            <w:r w:rsidRPr="00806C4A">
              <w:rPr>
                <w:b/>
                <w:bCs/>
                <w:color w:val="000000"/>
                <w:sz w:val="24"/>
                <w:lang w:eastAsia="el-GR"/>
              </w:rPr>
              <w:t> </w:t>
            </w:r>
          </w:p>
        </w:tc>
        <w:tc>
          <w:tcPr>
            <w:tcW w:w="1613" w:type="dxa"/>
            <w:shd w:val="clear" w:color="auto" w:fill="auto"/>
          </w:tcPr>
          <w:p w:rsidR="0075370A" w:rsidRDefault="0075370A" w:rsidP="003308BE"/>
        </w:tc>
      </w:tr>
      <w:tr w:rsidR="0075370A" w:rsidTr="003308BE">
        <w:trPr>
          <w:jc w:val="center"/>
        </w:trPr>
        <w:tc>
          <w:tcPr>
            <w:tcW w:w="663" w:type="dxa"/>
            <w:shd w:val="clear" w:color="auto" w:fill="auto"/>
            <w:vAlign w:val="center"/>
          </w:tcPr>
          <w:p w:rsidR="0075370A" w:rsidRPr="00806C4A" w:rsidRDefault="0075370A" w:rsidP="003308BE">
            <w:pPr>
              <w:jc w:val="center"/>
              <w:rPr>
                <w:color w:val="000000"/>
              </w:rPr>
            </w:pPr>
            <w:r w:rsidRPr="00806C4A">
              <w:rPr>
                <w:color w:val="000000"/>
              </w:rPr>
              <w:t>1.2</w:t>
            </w:r>
          </w:p>
        </w:tc>
        <w:tc>
          <w:tcPr>
            <w:tcW w:w="3147" w:type="dxa"/>
            <w:shd w:val="clear" w:color="auto" w:fill="auto"/>
            <w:vAlign w:val="center"/>
          </w:tcPr>
          <w:p w:rsidR="0075370A" w:rsidRPr="00806C4A" w:rsidRDefault="0075370A" w:rsidP="003308BE">
            <w:pPr>
              <w:rPr>
                <w:color w:val="000000"/>
                <w:sz w:val="24"/>
                <w:lang w:eastAsia="el-GR"/>
              </w:rPr>
            </w:pPr>
            <w:r w:rsidRPr="00806C4A">
              <w:rPr>
                <w:color w:val="000000"/>
                <w:lang w:eastAsia="el-GR"/>
              </w:rPr>
              <w:t>Ποσότητα</w:t>
            </w:r>
          </w:p>
        </w:tc>
        <w:tc>
          <w:tcPr>
            <w:tcW w:w="2488"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2</w:t>
            </w:r>
          </w:p>
        </w:tc>
        <w:tc>
          <w:tcPr>
            <w:tcW w:w="1351"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c>
          <w:tcPr>
            <w:tcW w:w="1613" w:type="dxa"/>
            <w:shd w:val="clear" w:color="auto" w:fill="auto"/>
          </w:tcPr>
          <w:p w:rsidR="0075370A" w:rsidRDefault="0075370A" w:rsidP="003308BE"/>
        </w:tc>
      </w:tr>
      <w:tr w:rsidR="0075370A" w:rsidTr="003308BE">
        <w:trPr>
          <w:jc w:val="center"/>
        </w:trPr>
        <w:tc>
          <w:tcPr>
            <w:tcW w:w="663" w:type="dxa"/>
            <w:shd w:val="clear" w:color="auto" w:fill="auto"/>
            <w:vAlign w:val="center"/>
          </w:tcPr>
          <w:p w:rsidR="0075370A" w:rsidRPr="00806C4A" w:rsidRDefault="0075370A" w:rsidP="003308BE">
            <w:pPr>
              <w:jc w:val="center"/>
              <w:rPr>
                <w:color w:val="000000"/>
              </w:rPr>
            </w:pPr>
            <w:r w:rsidRPr="00806C4A">
              <w:rPr>
                <w:color w:val="000000"/>
              </w:rPr>
              <w:t>1.3</w:t>
            </w:r>
          </w:p>
        </w:tc>
        <w:tc>
          <w:tcPr>
            <w:tcW w:w="3147" w:type="dxa"/>
            <w:shd w:val="clear" w:color="auto" w:fill="auto"/>
            <w:vAlign w:val="center"/>
          </w:tcPr>
          <w:p w:rsidR="0075370A" w:rsidRPr="00806C4A" w:rsidRDefault="0075370A" w:rsidP="003308BE">
            <w:pPr>
              <w:rPr>
                <w:color w:val="000000"/>
                <w:sz w:val="24"/>
                <w:lang w:eastAsia="el-GR"/>
              </w:rPr>
            </w:pPr>
            <w:r w:rsidRPr="00806C4A">
              <w:rPr>
                <w:color w:val="000000"/>
                <w:lang w:eastAsia="el-GR"/>
              </w:rPr>
              <w:t xml:space="preserve">Επώνυμο προϊόν. Να αναφερθεί ο Κατασκευαστής </w:t>
            </w:r>
          </w:p>
        </w:tc>
        <w:tc>
          <w:tcPr>
            <w:tcW w:w="2488" w:type="dxa"/>
            <w:shd w:val="clear" w:color="auto" w:fill="auto"/>
            <w:vAlign w:val="center"/>
          </w:tcPr>
          <w:p w:rsidR="0075370A" w:rsidRPr="00806C4A" w:rsidRDefault="0075370A" w:rsidP="003308BE">
            <w:pPr>
              <w:jc w:val="center"/>
              <w:rPr>
                <w:color w:val="000000"/>
                <w:sz w:val="24"/>
                <w:lang w:val="en-US" w:eastAsia="el-GR"/>
              </w:rPr>
            </w:pPr>
            <w:r w:rsidRPr="00806C4A">
              <w:rPr>
                <w:color w:val="000000"/>
                <w:sz w:val="24"/>
                <w:lang w:eastAsia="el-GR"/>
              </w:rPr>
              <w:t>ΝΑΙ</w:t>
            </w:r>
          </w:p>
        </w:tc>
        <w:tc>
          <w:tcPr>
            <w:tcW w:w="1351"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c>
          <w:tcPr>
            <w:tcW w:w="1613" w:type="dxa"/>
            <w:shd w:val="clear" w:color="auto" w:fill="auto"/>
          </w:tcPr>
          <w:p w:rsidR="0075370A" w:rsidRDefault="0075370A" w:rsidP="003308BE"/>
        </w:tc>
      </w:tr>
      <w:tr w:rsidR="0075370A" w:rsidTr="003308BE">
        <w:trPr>
          <w:jc w:val="center"/>
        </w:trPr>
        <w:tc>
          <w:tcPr>
            <w:tcW w:w="663" w:type="dxa"/>
            <w:shd w:val="clear" w:color="auto" w:fill="auto"/>
            <w:vAlign w:val="center"/>
          </w:tcPr>
          <w:p w:rsidR="0075370A" w:rsidRPr="00806C4A" w:rsidRDefault="0075370A" w:rsidP="003308BE">
            <w:pPr>
              <w:jc w:val="center"/>
              <w:rPr>
                <w:color w:val="000000"/>
              </w:rPr>
            </w:pPr>
            <w:r w:rsidRPr="00806C4A">
              <w:rPr>
                <w:color w:val="000000"/>
              </w:rPr>
              <w:t>1.4</w:t>
            </w:r>
          </w:p>
        </w:tc>
        <w:tc>
          <w:tcPr>
            <w:tcW w:w="3147" w:type="dxa"/>
            <w:shd w:val="clear" w:color="auto" w:fill="auto"/>
            <w:vAlign w:val="center"/>
          </w:tcPr>
          <w:p w:rsidR="0075370A" w:rsidRPr="00806C4A" w:rsidRDefault="0075370A" w:rsidP="003308BE">
            <w:pPr>
              <w:rPr>
                <w:color w:val="000000"/>
                <w:sz w:val="24"/>
                <w:lang w:eastAsia="el-GR"/>
              </w:rPr>
            </w:pPr>
            <w:r w:rsidRPr="00806C4A">
              <w:rPr>
                <w:color w:val="000000"/>
                <w:lang w:eastAsia="el-GR"/>
              </w:rPr>
              <w:t xml:space="preserve">Να αναφερθεί το μοντέλο </w:t>
            </w:r>
          </w:p>
        </w:tc>
        <w:tc>
          <w:tcPr>
            <w:tcW w:w="2488"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ΝΑΙ</w:t>
            </w:r>
          </w:p>
        </w:tc>
        <w:tc>
          <w:tcPr>
            <w:tcW w:w="1351"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c>
          <w:tcPr>
            <w:tcW w:w="1613" w:type="dxa"/>
            <w:shd w:val="clear" w:color="auto" w:fill="auto"/>
          </w:tcPr>
          <w:p w:rsidR="0075370A" w:rsidRDefault="0075370A" w:rsidP="003308BE"/>
        </w:tc>
      </w:tr>
      <w:tr w:rsidR="0075370A" w:rsidRPr="00806C4A" w:rsidTr="003308BE">
        <w:trPr>
          <w:jc w:val="center"/>
        </w:trPr>
        <w:tc>
          <w:tcPr>
            <w:tcW w:w="663" w:type="dxa"/>
            <w:shd w:val="clear" w:color="auto" w:fill="auto"/>
            <w:vAlign w:val="center"/>
          </w:tcPr>
          <w:p w:rsidR="0075370A" w:rsidRPr="00806C4A" w:rsidRDefault="0075370A" w:rsidP="003308BE">
            <w:pPr>
              <w:jc w:val="center"/>
              <w:rPr>
                <w:color w:val="000000"/>
              </w:rPr>
            </w:pPr>
            <w:r w:rsidRPr="00806C4A">
              <w:rPr>
                <w:color w:val="000000"/>
              </w:rPr>
              <w:t>1.5</w:t>
            </w:r>
          </w:p>
        </w:tc>
        <w:tc>
          <w:tcPr>
            <w:tcW w:w="3147" w:type="dxa"/>
            <w:shd w:val="clear" w:color="auto" w:fill="auto"/>
            <w:vAlign w:val="center"/>
          </w:tcPr>
          <w:p w:rsidR="0075370A" w:rsidRPr="00806C4A" w:rsidRDefault="0075370A" w:rsidP="003308BE">
            <w:r w:rsidRPr="00806C4A">
              <w:rPr>
                <w:bCs/>
                <w:shd w:val="clear" w:color="auto" w:fill="FFFFFF"/>
              </w:rPr>
              <w:t>Επεξεργαστής:</w:t>
            </w:r>
          </w:p>
        </w:tc>
        <w:tc>
          <w:tcPr>
            <w:tcW w:w="2488" w:type="dxa"/>
            <w:shd w:val="clear" w:color="auto" w:fill="auto"/>
            <w:vAlign w:val="center"/>
          </w:tcPr>
          <w:p w:rsidR="0075370A" w:rsidRPr="00806C4A" w:rsidRDefault="0075370A" w:rsidP="003308BE">
            <w:pPr>
              <w:jc w:val="center"/>
            </w:pPr>
            <w:r w:rsidRPr="00806C4A">
              <w:rPr>
                <w:shd w:val="clear" w:color="auto" w:fill="FFFFFF"/>
              </w:rPr>
              <w:t xml:space="preserve">AMD </w:t>
            </w:r>
            <w:proofErr w:type="spellStart"/>
            <w:r w:rsidRPr="00806C4A">
              <w:rPr>
                <w:shd w:val="clear" w:color="auto" w:fill="FFFFFF"/>
              </w:rPr>
              <w:t>Ryzen</w:t>
            </w:r>
            <w:proofErr w:type="spellEnd"/>
            <w:r w:rsidRPr="00806C4A">
              <w:rPr>
                <w:shd w:val="clear" w:color="auto" w:fill="FFFFFF"/>
              </w:rPr>
              <w:t xml:space="preserve"> 5 3500U 2.10 </w:t>
            </w:r>
            <w:proofErr w:type="spellStart"/>
            <w:r w:rsidRPr="00806C4A">
              <w:rPr>
                <w:shd w:val="clear" w:color="auto" w:fill="FFFFFF"/>
              </w:rPr>
              <w:t>GHz</w:t>
            </w:r>
            <w:proofErr w:type="spellEnd"/>
            <w:r w:rsidRPr="00806C4A">
              <w:rPr>
                <w:shd w:val="clear" w:color="auto" w:fill="FFFFFF"/>
              </w:rPr>
              <w:t xml:space="preserve"> ή ισοδύναμος</w:t>
            </w:r>
          </w:p>
        </w:tc>
        <w:tc>
          <w:tcPr>
            <w:tcW w:w="1351" w:type="dxa"/>
            <w:shd w:val="clear" w:color="auto" w:fill="auto"/>
          </w:tcPr>
          <w:p w:rsidR="0075370A" w:rsidRPr="00806C4A" w:rsidRDefault="0075370A" w:rsidP="003308BE"/>
        </w:tc>
        <w:tc>
          <w:tcPr>
            <w:tcW w:w="1613" w:type="dxa"/>
            <w:shd w:val="clear" w:color="auto" w:fill="auto"/>
          </w:tcPr>
          <w:p w:rsidR="0075370A" w:rsidRPr="00806C4A" w:rsidRDefault="0075370A" w:rsidP="003308BE"/>
        </w:tc>
      </w:tr>
      <w:tr w:rsidR="0075370A" w:rsidRPr="0075370A" w:rsidTr="003308BE">
        <w:trPr>
          <w:jc w:val="center"/>
        </w:trPr>
        <w:tc>
          <w:tcPr>
            <w:tcW w:w="663" w:type="dxa"/>
            <w:shd w:val="clear" w:color="auto" w:fill="auto"/>
            <w:vAlign w:val="center"/>
          </w:tcPr>
          <w:p w:rsidR="0075370A" w:rsidRPr="00806C4A" w:rsidRDefault="0075370A" w:rsidP="003308BE">
            <w:pPr>
              <w:jc w:val="center"/>
              <w:rPr>
                <w:color w:val="000000"/>
              </w:rPr>
            </w:pPr>
            <w:r w:rsidRPr="00806C4A">
              <w:rPr>
                <w:color w:val="000000"/>
              </w:rPr>
              <w:t>1.6</w:t>
            </w:r>
          </w:p>
        </w:tc>
        <w:tc>
          <w:tcPr>
            <w:tcW w:w="3147" w:type="dxa"/>
            <w:shd w:val="clear" w:color="auto" w:fill="auto"/>
            <w:vAlign w:val="center"/>
          </w:tcPr>
          <w:p w:rsidR="0075370A" w:rsidRPr="007B45C1" w:rsidRDefault="0075370A" w:rsidP="003308BE">
            <w:r w:rsidRPr="00806C4A">
              <w:rPr>
                <w:bCs/>
                <w:shd w:val="clear" w:color="auto" w:fill="FFFFFF"/>
              </w:rPr>
              <w:t>Οθόνη</w:t>
            </w:r>
          </w:p>
        </w:tc>
        <w:tc>
          <w:tcPr>
            <w:tcW w:w="2488" w:type="dxa"/>
            <w:shd w:val="clear" w:color="auto" w:fill="auto"/>
            <w:vAlign w:val="center"/>
          </w:tcPr>
          <w:p w:rsidR="0075370A" w:rsidRPr="00806C4A" w:rsidRDefault="0075370A" w:rsidP="003308BE">
            <w:pPr>
              <w:jc w:val="center"/>
              <w:rPr>
                <w:lang w:val="en-US"/>
              </w:rPr>
            </w:pPr>
            <w:r w:rsidRPr="00806C4A">
              <w:rPr>
                <w:shd w:val="clear" w:color="auto" w:fill="FFFFFF"/>
                <w:lang w:val="en-US"/>
              </w:rPr>
              <w:t>&gt;=15.6" Full HD IPS anti-glare</w:t>
            </w:r>
          </w:p>
        </w:tc>
        <w:tc>
          <w:tcPr>
            <w:tcW w:w="1351" w:type="dxa"/>
            <w:shd w:val="clear" w:color="auto" w:fill="auto"/>
          </w:tcPr>
          <w:p w:rsidR="0075370A" w:rsidRPr="00806C4A" w:rsidRDefault="0075370A" w:rsidP="003308BE">
            <w:pPr>
              <w:rPr>
                <w:lang w:val="en-US"/>
              </w:rPr>
            </w:pPr>
          </w:p>
        </w:tc>
        <w:tc>
          <w:tcPr>
            <w:tcW w:w="1613" w:type="dxa"/>
            <w:shd w:val="clear" w:color="auto" w:fill="auto"/>
          </w:tcPr>
          <w:p w:rsidR="0075370A" w:rsidRPr="00806C4A" w:rsidRDefault="0075370A" w:rsidP="003308BE">
            <w:pPr>
              <w:rPr>
                <w:lang w:val="en-US"/>
              </w:rPr>
            </w:pPr>
          </w:p>
        </w:tc>
      </w:tr>
      <w:tr w:rsidR="0075370A" w:rsidTr="003308BE">
        <w:trPr>
          <w:jc w:val="center"/>
        </w:trPr>
        <w:tc>
          <w:tcPr>
            <w:tcW w:w="663" w:type="dxa"/>
            <w:shd w:val="clear" w:color="auto" w:fill="auto"/>
            <w:vAlign w:val="center"/>
          </w:tcPr>
          <w:p w:rsidR="0075370A" w:rsidRPr="00806C4A" w:rsidRDefault="0075370A" w:rsidP="003308BE">
            <w:pPr>
              <w:jc w:val="center"/>
              <w:rPr>
                <w:color w:val="000000"/>
              </w:rPr>
            </w:pPr>
            <w:r w:rsidRPr="00806C4A">
              <w:rPr>
                <w:color w:val="000000"/>
              </w:rPr>
              <w:t>1.7</w:t>
            </w:r>
          </w:p>
        </w:tc>
        <w:tc>
          <w:tcPr>
            <w:tcW w:w="3147" w:type="dxa"/>
            <w:shd w:val="clear" w:color="auto" w:fill="auto"/>
          </w:tcPr>
          <w:p w:rsidR="0075370A" w:rsidRPr="007B45C1" w:rsidRDefault="0075370A" w:rsidP="003308BE">
            <w:r w:rsidRPr="00806C4A">
              <w:rPr>
                <w:bCs/>
                <w:shd w:val="clear" w:color="auto" w:fill="FFFFFF"/>
              </w:rPr>
              <w:t>Μνήμη</w:t>
            </w:r>
          </w:p>
        </w:tc>
        <w:tc>
          <w:tcPr>
            <w:tcW w:w="2488" w:type="dxa"/>
            <w:shd w:val="clear" w:color="auto" w:fill="auto"/>
            <w:vAlign w:val="center"/>
          </w:tcPr>
          <w:p w:rsidR="0075370A" w:rsidRPr="00806C4A" w:rsidRDefault="0075370A" w:rsidP="003308BE">
            <w:pPr>
              <w:jc w:val="center"/>
              <w:rPr>
                <w:lang w:val="en-US"/>
              </w:rPr>
            </w:pPr>
            <w:r w:rsidRPr="007B45C1">
              <w:t>&gt;=</w:t>
            </w:r>
            <w:r w:rsidRPr="00806C4A">
              <w:rPr>
                <w:lang w:val="en-US"/>
              </w:rPr>
              <w:t>8GB</w:t>
            </w:r>
          </w:p>
        </w:tc>
        <w:tc>
          <w:tcPr>
            <w:tcW w:w="1351" w:type="dxa"/>
            <w:shd w:val="clear" w:color="auto" w:fill="auto"/>
          </w:tcPr>
          <w:p w:rsidR="0075370A" w:rsidRPr="007B45C1" w:rsidRDefault="0075370A" w:rsidP="003308BE"/>
        </w:tc>
        <w:tc>
          <w:tcPr>
            <w:tcW w:w="1613" w:type="dxa"/>
            <w:shd w:val="clear" w:color="auto" w:fill="auto"/>
          </w:tcPr>
          <w:p w:rsidR="0075370A" w:rsidRDefault="0075370A" w:rsidP="003308BE"/>
        </w:tc>
      </w:tr>
      <w:tr w:rsidR="0075370A" w:rsidRPr="0000598B" w:rsidTr="003308BE">
        <w:trPr>
          <w:jc w:val="center"/>
        </w:trPr>
        <w:tc>
          <w:tcPr>
            <w:tcW w:w="663" w:type="dxa"/>
            <w:shd w:val="clear" w:color="auto" w:fill="auto"/>
            <w:vAlign w:val="center"/>
          </w:tcPr>
          <w:p w:rsidR="0075370A" w:rsidRPr="00806C4A" w:rsidRDefault="0075370A" w:rsidP="003308BE">
            <w:pPr>
              <w:jc w:val="center"/>
              <w:rPr>
                <w:color w:val="000000"/>
              </w:rPr>
            </w:pPr>
            <w:r w:rsidRPr="00806C4A">
              <w:rPr>
                <w:color w:val="000000"/>
              </w:rPr>
              <w:t>1.8</w:t>
            </w:r>
          </w:p>
        </w:tc>
        <w:tc>
          <w:tcPr>
            <w:tcW w:w="3147" w:type="dxa"/>
            <w:shd w:val="clear" w:color="auto" w:fill="auto"/>
          </w:tcPr>
          <w:p w:rsidR="0075370A" w:rsidRPr="007B45C1" w:rsidRDefault="0075370A" w:rsidP="003308BE">
            <w:r w:rsidRPr="00806C4A">
              <w:rPr>
                <w:bCs/>
                <w:shd w:val="clear" w:color="auto" w:fill="FFFFFF"/>
              </w:rPr>
              <w:t>Σκληρός Δίσκος</w:t>
            </w:r>
          </w:p>
        </w:tc>
        <w:tc>
          <w:tcPr>
            <w:tcW w:w="2488" w:type="dxa"/>
            <w:shd w:val="clear" w:color="auto" w:fill="auto"/>
            <w:vAlign w:val="center"/>
          </w:tcPr>
          <w:p w:rsidR="0075370A" w:rsidRPr="00806C4A" w:rsidRDefault="0075370A" w:rsidP="003308BE">
            <w:pPr>
              <w:jc w:val="center"/>
              <w:rPr>
                <w:lang w:val="en-US"/>
              </w:rPr>
            </w:pPr>
            <w:r w:rsidRPr="00806C4A">
              <w:rPr>
                <w:shd w:val="clear" w:color="auto" w:fill="FFFFFF"/>
              </w:rPr>
              <w:t>&gt;=</w:t>
            </w:r>
            <w:r w:rsidRPr="00806C4A">
              <w:rPr>
                <w:shd w:val="clear" w:color="auto" w:fill="FFFFFF"/>
                <w:lang w:val="en-US"/>
              </w:rPr>
              <w:t>256 GB SSD</w:t>
            </w:r>
          </w:p>
        </w:tc>
        <w:tc>
          <w:tcPr>
            <w:tcW w:w="1351" w:type="dxa"/>
            <w:shd w:val="clear" w:color="auto" w:fill="auto"/>
          </w:tcPr>
          <w:p w:rsidR="0075370A" w:rsidRPr="00806C4A" w:rsidRDefault="0075370A" w:rsidP="003308BE">
            <w:pPr>
              <w:rPr>
                <w:lang w:val="en-US"/>
              </w:rPr>
            </w:pPr>
          </w:p>
        </w:tc>
        <w:tc>
          <w:tcPr>
            <w:tcW w:w="1613" w:type="dxa"/>
            <w:shd w:val="clear" w:color="auto" w:fill="auto"/>
          </w:tcPr>
          <w:p w:rsidR="0075370A" w:rsidRPr="00806C4A" w:rsidRDefault="0075370A" w:rsidP="003308BE">
            <w:pPr>
              <w:rPr>
                <w:lang w:val="en-US"/>
              </w:rPr>
            </w:pPr>
          </w:p>
        </w:tc>
      </w:tr>
      <w:tr w:rsidR="0075370A" w:rsidRPr="0075370A" w:rsidTr="003308BE">
        <w:trPr>
          <w:jc w:val="center"/>
        </w:trPr>
        <w:tc>
          <w:tcPr>
            <w:tcW w:w="663" w:type="dxa"/>
            <w:shd w:val="clear" w:color="auto" w:fill="auto"/>
            <w:vAlign w:val="center"/>
          </w:tcPr>
          <w:p w:rsidR="0075370A" w:rsidRPr="00806C4A" w:rsidRDefault="0075370A" w:rsidP="003308BE">
            <w:pPr>
              <w:jc w:val="center"/>
              <w:rPr>
                <w:color w:val="000000"/>
              </w:rPr>
            </w:pPr>
            <w:r w:rsidRPr="00806C4A">
              <w:rPr>
                <w:color w:val="000000"/>
              </w:rPr>
              <w:t>1.9</w:t>
            </w:r>
          </w:p>
        </w:tc>
        <w:tc>
          <w:tcPr>
            <w:tcW w:w="3147" w:type="dxa"/>
            <w:shd w:val="clear" w:color="auto" w:fill="auto"/>
            <w:vAlign w:val="center"/>
          </w:tcPr>
          <w:p w:rsidR="0075370A" w:rsidRPr="007B45C1" w:rsidRDefault="0075370A" w:rsidP="003308BE">
            <w:r w:rsidRPr="00806C4A">
              <w:rPr>
                <w:bCs/>
                <w:shd w:val="clear" w:color="auto" w:fill="FFFFFF"/>
              </w:rPr>
              <w:t>Διασυνδέσεις</w:t>
            </w:r>
          </w:p>
        </w:tc>
        <w:tc>
          <w:tcPr>
            <w:tcW w:w="2488" w:type="dxa"/>
            <w:shd w:val="clear" w:color="auto" w:fill="auto"/>
            <w:vAlign w:val="center"/>
          </w:tcPr>
          <w:p w:rsidR="0075370A" w:rsidRPr="00806C4A" w:rsidRDefault="0075370A" w:rsidP="003308BE">
            <w:pPr>
              <w:jc w:val="center"/>
              <w:rPr>
                <w:lang w:val="en-US"/>
              </w:rPr>
            </w:pPr>
            <w:r w:rsidRPr="00806C4A">
              <w:rPr>
                <w:shd w:val="clear" w:color="auto" w:fill="FFFFFF"/>
                <w:lang w:val="en-US"/>
              </w:rPr>
              <w:t xml:space="preserve">2 x USB 3.1, 1 </w:t>
            </w:r>
            <w:r w:rsidRPr="00806C4A">
              <w:rPr>
                <w:shd w:val="clear" w:color="auto" w:fill="FFFFFF"/>
              </w:rPr>
              <w:t>θύρα</w:t>
            </w:r>
            <w:r w:rsidRPr="00806C4A">
              <w:rPr>
                <w:shd w:val="clear" w:color="auto" w:fill="FFFFFF"/>
                <w:lang w:val="en-US"/>
              </w:rPr>
              <w:t xml:space="preserve"> HDMI, 1 x Ethernet (RJ-45)</w:t>
            </w:r>
          </w:p>
        </w:tc>
        <w:tc>
          <w:tcPr>
            <w:tcW w:w="1351" w:type="dxa"/>
            <w:shd w:val="clear" w:color="auto" w:fill="auto"/>
          </w:tcPr>
          <w:p w:rsidR="0075370A" w:rsidRPr="00806C4A" w:rsidRDefault="0075370A" w:rsidP="003308BE">
            <w:pPr>
              <w:rPr>
                <w:lang w:val="en-US"/>
              </w:rPr>
            </w:pPr>
          </w:p>
        </w:tc>
        <w:tc>
          <w:tcPr>
            <w:tcW w:w="1613" w:type="dxa"/>
            <w:shd w:val="clear" w:color="auto" w:fill="auto"/>
          </w:tcPr>
          <w:p w:rsidR="0075370A" w:rsidRPr="00806C4A" w:rsidRDefault="0075370A" w:rsidP="003308BE">
            <w:pPr>
              <w:rPr>
                <w:lang w:val="en-US"/>
              </w:rPr>
            </w:pPr>
          </w:p>
        </w:tc>
      </w:tr>
      <w:tr w:rsidR="0075370A" w:rsidTr="003308BE">
        <w:trPr>
          <w:jc w:val="center"/>
        </w:trPr>
        <w:tc>
          <w:tcPr>
            <w:tcW w:w="663" w:type="dxa"/>
            <w:shd w:val="clear" w:color="auto" w:fill="auto"/>
            <w:vAlign w:val="center"/>
          </w:tcPr>
          <w:p w:rsidR="0075370A" w:rsidRPr="00806C4A" w:rsidRDefault="0075370A" w:rsidP="003308BE">
            <w:pPr>
              <w:jc w:val="center"/>
              <w:rPr>
                <w:color w:val="000000"/>
              </w:rPr>
            </w:pPr>
            <w:r w:rsidRPr="00806C4A">
              <w:rPr>
                <w:color w:val="000000"/>
              </w:rPr>
              <w:lastRenderedPageBreak/>
              <w:t>1.10</w:t>
            </w:r>
          </w:p>
        </w:tc>
        <w:tc>
          <w:tcPr>
            <w:tcW w:w="3147" w:type="dxa"/>
            <w:shd w:val="clear" w:color="auto" w:fill="auto"/>
            <w:vAlign w:val="center"/>
          </w:tcPr>
          <w:p w:rsidR="0075370A" w:rsidRPr="007B45C1" w:rsidRDefault="0075370A" w:rsidP="003308BE">
            <w:r w:rsidRPr="00806C4A">
              <w:rPr>
                <w:shd w:val="clear" w:color="auto" w:fill="FFFFFF"/>
              </w:rPr>
              <w:t>Κάμερα και ψηφιακό μικρόφωνο</w:t>
            </w:r>
          </w:p>
        </w:tc>
        <w:tc>
          <w:tcPr>
            <w:tcW w:w="2488" w:type="dxa"/>
            <w:shd w:val="clear" w:color="auto" w:fill="auto"/>
            <w:vAlign w:val="center"/>
          </w:tcPr>
          <w:p w:rsidR="0075370A" w:rsidRPr="00806C4A" w:rsidRDefault="0075370A" w:rsidP="003308BE">
            <w:pPr>
              <w:jc w:val="center"/>
            </w:pPr>
            <w:r w:rsidRPr="00806C4A">
              <w:t>ΝΑΙ</w:t>
            </w:r>
          </w:p>
        </w:tc>
        <w:tc>
          <w:tcPr>
            <w:tcW w:w="1351" w:type="dxa"/>
            <w:shd w:val="clear" w:color="auto" w:fill="auto"/>
          </w:tcPr>
          <w:p w:rsidR="0075370A" w:rsidRPr="007B45C1" w:rsidRDefault="0075370A" w:rsidP="003308BE"/>
        </w:tc>
        <w:tc>
          <w:tcPr>
            <w:tcW w:w="1613" w:type="dxa"/>
            <w:shd w:val="clear" w:color="auto" w:fill="auto"/>
          </w:tcPr>
          <w:p w:rsidR="0075370A" w:rsidRDefault="0075370A" w:rsidP="003308BE"/>
        </w:tc>
      </w:tr>
      <w:tr w:rsidR="0075370A" w:rsidRPr="0075370A" w:rsidTr="003308BE">
        <w:trPr>
          <w:jc w:val="center"/>
        </w:trPr>
        <w:tc>
          <w:tcPr>
            <w:tcW w:w="663" w:type="dxa"/>
            <w:shd w:val="clear" w:color="auto" w:fill="auto"/>
            <w:vAlign w:val="center"/>
          </w:tcPr>
          <w:p w:rsidR="0075370A" w:rsidRPr="00806C4A" w:rsidRDefault="0075370A" w:rsidP="003308BE">
            <w:pPr>
              <w:jc w:val="center"/>
              <w:rPr>
                <w:color w:val="000000"/>
              </w:rPr>
            </w:pPr>
            <w:r w:rsidRPr="00806C4A">
              <w:rPr>
                <w:color w:val="000000"/>
              </w:rPr>
              <w:t>1.11</w:t>
            </w:r>
          </w:p>
        </w:tc>
        <w:tc>
          <w:tcPr>
            <w:tcW w:w="3147" w:type="dxa"/>
            <w:shd w:val="clear" w:color="auto" w:fill="auto"/>
            <w:vAlign w:val="center"/>
          </w:tcPr>
          <w:p w:rsidR="0075370A" w:rsidRPr="007B45C1" w:rsidRDefault="0075370A" w:rsidP="003308BE">
            <w:r w:rsidRPr="00806C4A">
              <w:rPr>
                <w:bCs/>
                <w:shd w:val="clear" w:color="auto" w:fill="FFFFFF"/>
              </w:rPr>
              <w:t>Ασύρματη επικοινωνία</w:t>
            </w:r>
          </w:p>
        </w:tc>
        <w:tc>
          <w:tcPr>
            <w:tcW w:w="2488" w:type="dxa"/>
            <w:shd w:val="clear" w:color="auto" w:fill="auto"/>
            <w:vAlign w:val="center"/>
          </w:tcPr>
          <w:p w:rsidR="0075370A" w:rsidRPr="00806C4A" w:rsidRDefault="0075370A" w:rsidP="003308BE">
            <w:pPr>
              <w:jc w:val="center"/>
              <w:rPr>
                <w:lang w:val="en-US"/>
              </w:rPr>
            </w:pPr>
            <w:r w:rsidRPr="00806C4A">
              <w:rPr>
                <w:shd w:val="clear" w:color="auto" w:fill="FFFFFF"/>
                <w:lang w:val="en-US"/>
              </w:rPr>
              <w:t>802.11a/b/g/n/ac, Bluetooth 4.1</w:t>
            </w:r>
          </w:p>
        </w:tc>
        <w:tc>
          <w:tcPr>
            <w:tcW w:w="1351" w:type="dxa"/>
            <w:shd w:val="clear" w:color="auto" w:fill="auto"/>
          </w:tcPr>
          <w:p w:rsidR="0075370A" w:rsidRPr="00806C4A" w:rsidRDefault="0075370A" w:rsidP="003308BE">
            <w:pPr>
              <w:rPr>
                <w:lang w:val="en-US"/>
              </w:rPr>
            </w:pPr>
          </w:p>
        </w:tc>
        <w:tc>
          <w:tcPr>
            <w:tcW w:w="1613" w:type="dxa"/>
            <w:shd w:val="clear" w:color="auto" w:fill="auto"/>
          </w:tcPr>
          <w:p w:rsidR="0075370A" w:rsidRPr="00806C4A" w:rsidRDefault="0075370A" w:rsidP="003308BE">
            <w:pPr>
              <w:rPr>
                <w:lang w:val="en-US"/>
              </w:rPr>
            </w:pPr>
          </w:p>
        </w:tc>
      </w:tr>
      <w:tr w:rsidR="0075370A" w:rsidRPr="0000598B" w:rsidTr="003308BE">
        <w:trPr>
          <w:jc w:val="center"/>
        </w:trPr>
        <w:tc>
          <w:tcPr>
            <w:tcW w:w="663" w:type="dxa"/>
            <w:shd w:val="clear" w:color="auto" w:fill="auto"/>
            <w:vAlign w:val="center"/>
          </w:tcPr>
          <w:p w:rsidR="0075370A" w:rsidRPr="00806C4A" w:rsidRDefault="0075370A" w:rsidP="003308BE">
            <w:pPr>
              <w:jc w:val="center"/>
              <w:rPr>
                <w:color w:val="000000"/>
              </w:rPr>
            </w:pPr>
            <w:r w:rsidRPr="00806C4A">
              <w:rPr>
                <w:color w:val="000000"/>
              </w:rPr>
              <w:t>1.12</w:t>
            </w:r>
          </w:p>
          <w:p w:rsidR="0075370A" w:rsidRPr="00806C4A" w:rsidRDefault="0075370A" w:rsidP="003308BE">
            <w:pPr>
              <w:jc w:val="center"/>
              <w:rPr>
                <w:bCs/>
                <w:shd w:val="clear" w:color="auto" w:fill="FFFFFF"/>
                <w:lang w:val="en-US"/>
              </w:rPr>
            </w:pPr>
          </w:p>
        </w:tc>
        <w:tc>
          <w:tcPr>
            <w:tcW w:w="3147" w:type="dxa"/>
            <w:shd w:val="clear" w:color="auto" w:fill="auto"/>
            <w:vAlign w:val="center"/>
          </w:tcPr>
          <w:p w:rsidR="0075370A" w:rsidRPr="00806C4A" w:rsidRDefault="0075370A" w:rsidP="003308BE">
            <w:pPr>
              <w:rPr>
                <w:lang w:val="en-US"/>
              </w:rPr>
            </w:pPr>
            <w:r w:rsidRPr="00806C4A">
              <w:rPr>
                <w:bCs/>
                <w:shd w:val="clear" w:color="auto" w:fill="FFFFFF"/>
              </w:rPr>
              <w:t>Ήχος</w:t>
            </w:r>
          </w:p>
        </w:tc>
        <w:tc>
          <w:tcPr>
            <w:tcW w:w="2488" w:type="dxa"/>
            <w:shd w:val="clear" w:color="auto" w:fill="auto"/>
            <w:vAlign w:val="center"/>
          </w:tcPr>
          <w:p w:rsidR="0075370A" w:rsidRPr="00806C4A" w:rsidRDefault="0075370A" w:rsidP="003308BE">
            <w:pPr>
              <w:jc w:val="center"/>
              <w:rPr>
                <w:lang w:val="en-US"/>
              </w:rPr>
            </w:pPr>
            <w:r w:rsidRPr="00806C4A">
              <w:rPr>
                <w:shd w:val="clear" w:color="auto" w:fill="FFFFFF"/>
              </w:rPr>
              <w:t>Ενσωματωμένα στερεοφωνικά ηχεία</w:t>
            </w:r>
          </w:p>
        </w:tc>
        <w:tc>
          <w:tcPr>
            <w:tcW w:w="1351" w:type="dxa"/>
            <w:shd w:val="clear" w:color="auto" w:fill="auto"/>
          </w:tcPr>
          <w:p w:rsidR="0075370A" w:rsidRPr="00806C4A" w:rsidRDefault="0075370A" w:rsidP="003308BE">
            <w:pPr>
              <w:rPr>
                <w:lang w:val="en-US"/>
              </w:rPr>
            </w:pPr>
          </w:p>
        </w:tc>
        <w:tc>
          <w:tcPr>
            <w:tcW w:w="1613" w:type="dxa"/>
            <w:shd w:val="clear" w:color="auto" w:fill="auto"/>
          </w:tcPr>
          <w:p w:rsidR="0075370A" w:rsidRPr="00806C4A" w:rsidRDefault="0075370A" w:rsidP="003308BE">
            <w:pPr>
              <w:rPr>
                <w:lang w:val="en-US"/>
              </w:rPr>
            </w:pPr>
          </w:p>
        </w:tc>
      </w:tr>
      <w:tr w:rsidR="0075370A" w:rsidRPr="0000598B" w:rsidTr="003308BE">
        <w:trPr>
          <w:jc w:val="center"/>
        </w:trPr>
        <w:tc>
          <w:tcPr>
            <w:tcW w:w="663" w:type="dxa"/>
            <w:shd w:val="clear" w:color="auto" w:fill="auto"/>
            <w:vAlign w:val="center"/>
          </w:tcPr>
          <w:p w:rsidR="0075370A" w:rsidRPr="00806C4A" w:rsidRDefault="0075370A" w:rsidP="003308BE">
            <w:pPr>
              <w:jc w:val="center"/>
              <w:rPr>
                <w:color w:val="000000"/>
              </w:rPr>
            </w:pPr>
            <w:r w:rsidRPr="00806C4A">
              <w:rPr>
                <w:color w:val="000000"/>
              </w:rPr>
              <w:t>1.13</w:t>
            </w:r>
          </w:p>
        </w:tc>
        <w:tc>
          <w:tcPr>
            <w:tcW w:w="3147" w:type="dxa"/>
            <w:shd w:val="clear" w:color="auto" w:fill="auto"/>
          </w:tcPr>
          <w:p w:rsidR="0075370A" w:rsidRPr="007B45C1" w:rsidRDefault="0075370A" w:rsidP="003308BE">
            <w:r w:rsidRPr="007B45C1">
              <w:t>Λειτουργικό σύστημα</w:t>
            </w:r>
          </w:p>
        </w:tc>
        <w:tc>
          <w:tcPr>
            <w:tcW w:w="2488" w:type="dxa"/>
            <w:shd w:val="clear" w:color="auto" w:fill="auto"/>
            <w:vAlign w:val="center"/>
          </w:tcPr>
          <w:p w:rsidR="0075370A" w:rsidRPr="00806C4A" w:rsidRDefault="0075370A" w:rsidP="003308BE">
            <w:pPr>
              <w:jc w:val="center"/>
              <w:rPr>
                <w:lang w:val="en-US"/>
              </w:rPr>
            </w:pPr>
            <w:r w:rsidRPr="00806C4A">
              <w:rPr>
                <w:lang w:val="en-US"/>
              </w:rPr>
              <w:t>Win 10 pro</w:t>
            </w:r>
          </w:p>
        </w:tc>
        <w:tc>
          <w:tcPr>
            <w:tcW w:w="1351" w:type="dxa"/>
            <w:shd w:val="clear" w:color="auto" w:fill="auto"/>
          </w:tcPr>
          <w:p w:rsidR="0075370A" w:rsidRPr="00806C4A" w:rsidRDefault="0075370A" w:rsidP="003308BE">
            <w:pPr>
              <w:rPr>
                <w:lang w:val="en-US"/>
              </w:rPr>
            </w:pPr>
          </w:p>
        </w:tc>
        <w:tc>
          <w:tcPr>
            <w:tcW w:w="1613" w:type="dxa"/>
            <w:shd w:val="clear" w:color="auto" w:fill="auto"/>
          </w:tcPr>
          <w:p w:rsidR="0075370A" w:rsidRPr="00806C4A" w:rsidRDefault="0075370A" w:rsidP="003308BE">
            <w:pPr>
              <w:rPr>
                <w:lang w:val="en-US"/>
              </w:rPr>
            </w:pPr>
          </w:p>
        </w:tc>
      </w:tr>
      <w:tr w:rsidR="0075370A" w:rsidRPr="0000598B" w:rsidTr="003308BE">
        <w:trPr>
          <w:jc w:val="center"/>
        </w:trPr>
        <w:tc>
          <w:tcPr>
            <w:tcW w:w="663" w:type="dxa"/>
            <w:shd w:val="clear" w:color="auto" w:fill="auto"/>
            <w:vAlign w:val="center"/>
          </w:tcPr>
          <w:p w:rsidR="0075370A" w:rsidRPr="00806C4A" w:rsidRDefault="0075370A" w:rsidP="003308BE">
            <w:pPr>
              <w:jc w:val="center"/>
              <w:rPr>
                <w:color w:val="000000"/>
              </w:rPr>
            </w:pPr>
            <w:r w:rsidRPr="00806C4A">
              <w:rPr>
                <w:color w:val="000000"/>
              </w:rPr>
              <w:t>1.14</w:t>
            </w:r>
          </w:p>
        </w:tc>
        <w:tc>
          <w:tcPr>
            <w:tcW w:w="3147" w:type="dxa"/>
            <w:shd w:val="clear" w:color="auto" w:fill="auto"/>
            <w:vAlign w:val="center"/>
          </w:tcPr>
          <w:p w:rsidR="0075370A" w:rsidRPr="007B45C1" w:rsidRDefault="0075370A" w:rsidP="003308BE">
            <w:r w:rsidRPr="007B45C1">
              <w:t>Εγγύηση</w:t>
            </w:r>
          </w:p>
        </w:tc>
        <w:tc>
          <w:tcPr>
            <w:tcW w:w="2488" w:type="dxa"/>
            <w:shd w:val="clear" w:color="auto" w:fill="auto"/>
            <w:vAlign w:val="center"/>
          </w:tcPr>
          <w:p w:rsidR="0075370A" w:rsidRPr="007B45C1" w:rsidRDefault="0075370A" w:rsidP="003308BE">
            <w:pPr>
              <w:jc w:val="center"/>
            </w:pPr>
            <w:r w:rsidRPr="007B45C1">
              <w:t>&gt;=2 χρόνια (κατασκευαστή)</w:t>
            </w:r>
          </w:p>
        </w:tc>
        <w:tc>
          <w:tcPr>
            <w:tcW w:w="1351" w:type="dxa"/>
            <w:shd w:val="clear" w:color="auto" w:fill="auto"/>
          </w:tcPr>
          <w:p w:rsidR="0075370A" w:rsidRPr="00806C4A" w:rsidRDefault="0075370A" w:rsidP="003308BE">
            <w:pPr>
              <w:rPr>
                <w:lang w:val="en-US"/>
              </w:rPr>
            </w:pPr>
          </w:p>
        </w:tc>
        <w:tc>
          <w:tcPr>
            <w:tcW w:w="1613" w:type="dxa"/>
            <w:shd w:val="clear" w:color="auto" w:fill="auto"/>
          </w:tcPr>
          <w:p w:rsidR="0075370A" w:rsidRPr="00806C4A" w:rsidRDefault="0075370A" w:rsidP="003308BE">
            <w:pPr>
              <w:rPr>
                <w:lang w:val="en-US"/>
              </w:rPr>
            </w:pPr>
          </w:p>
        </w:tc>
      </w:tr>
      <w:tr w:rsidR="0075370A" w:rsidRPr="00427017" w:rsidTr="003308BE">
        <w:trPr>
          <w:jc w:val="center"/>
        </w:trPr>
        <w:tc>
          <w:tcPr>
            <w:tcW w:w="663" w:type="dxa"/>
            <w:shd w:val="clear" w:color="auto" w:fill="auto"/>
            <w:vAlign w:val="center"/>
          </w:tcPr>
          <w:p w:rsidR="0075370A" w:rsidRPr="00806C4A" w:rsidRDefault="0075370A" w:rsidP="003308BE">
            <w:pPr>
              <w:jc w:val="center"/>
              <w:rPr>
                <w:color w:val="000000"/>
              </w:rPr>
            </w:pPr>
            <w:r w:rsidRPr="00806C4A">
              <w:rPr>
                <w:color w:val="000000"/>
              </w:rPr>
              <w:t>1.15</w:t>
            </w:r>
          </w:p>
        </w:tc>
        <w:tc>
          <w:tcPr>
            <w:tcW w:w="3147" w:type="dxa"/>
            <w:shd w:val="clear" w:color="auto" w:fill="auto"/>
            <w:vAlign w:val="center"/>
          </w:tcPr>
          <w:p w:rsidR="0075370A" w:rsidRPr="00806C4A" w:rsidRDefault="0075370A" w:rsidP="003308BE">
            <w:pPr>
              <w:ind w:left="41"/>
              <w:rPr>
                <w:color w:val="000000"/>
                <w:sz w:val="24"/>
                <w:lang w:eastAsia="el-GR"/>
              </w:rPr>
            </w:pPr>
            <w:r w:rsidRPr="00806C4A">
              <w:rPr>
                <w:lang w:eastAsia="zh-CN"/>
              </w:rPr>
              <w:t xml:space="preserve">Ο κατασκευαστής πρέπει να διαθέτει </w:t>
            </w:r>
            <w:r w:rsidRPr="00806C4A">
              <w:rPr>
                <w:u w:val="single"/>
                <w:lang w:eastAsia="zh-CN"/>
              </w:rPr>
              <w:t>ισχύον</w:t>
            </w:r>
            <w:r w:rsidRPr="00806C4A">
              <w:rPr>
                <w:lang w:eastAsia="zh-CN"/>
              </w:rPr>
              <w:t xml:space="preserve"> πιστοποιητικό συστήματος διαχείρισης ποιότητας </w:t>
            </w:r>
            <w:r w:rsidRPr="00947D71">
              <w:rPr>
                <w:lang w:eastAsia="zh-CN"/>
              </w:rPr>
              <w:t>ISO</w:t>
            </w:r>
            <w:r w:rsidRPr="00806C4A">
              <w:rPr>
                <w:lang w:eastAsia="zh-CN"/>
              </w:rPr>
              <w:t xml:space="preserve"> 9001:20</w:t>
            </w:r>
            <w:r>
              <w:rPr>
                <w:lang w:eastAsia="zh-CN"/>
              </w:rPr>
              <w:t>15</w:t>
            </w:r>
            <w:r w:rsidRPr="00806C4A">
              <w:rPr>
                <w:lang w:eastAsia="zh-CN"/>
              </w:rPr>
              <w:t xml:space="preserve"> ή ισοδύναμο</w:t>
            </w:r>
            <w:r w:rsidRPr="00806C4A">
              <w:rPr>
                <w:lang w:eastAsia="zh-CN"/>
              </w:rPr>
              <w:br/>
            </w:r>
            <w:r w:rsidRPr="00806C4A">
              <w:rPr>
                <w:b/>
                <w:u w:val="single"/>
                <w:lang w:eastAsia="zh-CN"/>
              </w:rPr>
              <w:t>Επισήμανση</w:t>
            </w:r>
            <w:r w:rsidRPr="00806C4A">
              <w:rPr>
                <w:b/>
                <w:lang w:eastAsia="zh-CN"/>
              </w:rPr>
              <w:t>: Το πιστοποιητικό θα προσκομιστεί από τον προσωρινό ανάδοχο με τα δικαιολογητικά κατακύρωσης.</w:t>
            </w:r>
          </w:p>
        </w:tc>
        <w:tc>
          <w:tcPr>
            <w:tcW w:w="2488"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ΝΑΙ</w:t>
            </w:r>
          </w:p>
        </w:tc>
        <w:tc>
          <w:tcPr>
            <w:tcW w:w="1351" w:type="dxa"/>
            <w:shd w:val="clear" w:color="auto" w:fill="auto"/>
            <w:vAlign w:val="center"/>
          </w:tcPr>
          <w:p w:rsidR="0075370A" w:rsidRPr="00806C4A" w:rsidRDefault="0075370A" w:rsidP="003308BE">
            <w:pPr>
              <w:jc w:val="center"/>
              <w:rPr>
                <w:color w:val="000000"/>
                <w:sz w:val="24"/>
                <w:lang w:eastAsia="el-GR"/>
              </w:rPr>
            </w:pPr>
          </w:p>
        </w:tc>
        <w:tc>
          <w:tcPr>
            <w:tcW w:w="1613" w:type="dxa"/>
            <w:shd w:val="clear" w:color="auto" w:fill="auto"/>
            <w:vAlign w:val="center"/>
          </w:tcPr>
          <w:p w:rsidR="0075370A" w:rsidRPr="00806C4A" w:rsidRDefault="0075370A" w:rsidP="003308BE">
            <w:pPr>
              <w:jc w:val="center"/>
              <w:rPr>
                <w:color w:val="000000"/>
                <w:sz w:val="24"/>
                <w:lang w:eastAsia="el-GR"/>
              </w:rPr>
            </w:pPr>
          </w:p>
        </w:tc>
      </w:tr>
      <w:tr w:rsidR="0075370A" w:rsidRPr="00427017" w:rsidTr="003308BE">
        <w:trPr>
          <w:jc w:val="center"/>
        </w:trPr>
        <w:tc>
          <w:tcPr>
            <w:tcW w:w="663" w:type="dxa"/>
            <w:shd w:val="clear" w:color="auto" w:fill="auto"/>
            <w:vAlign w:val="center"/>
          </w:tcPr>
          <w:p w:rsidR="0075370A" w:rsidRPr="00806C4A" w:rsidRDefault="0075370A" w:rsidP="003308BE">
            <w:pPr>
              <w:jc w:val="center"/>
              <w:rPr>
                <w:color w:val="000000"/>
              </w:rPr>
            </w:pPr>
            <w:r w:rsidRPr="00806C4A">
              <w:rPr>
                <w:color w:val="000000"/>
              </w:rPr>
              <w:t>1.16</w:t>
            </w:r>
          </w:p>
        </w:tc>
        <w:tc>
          <w:tcPr>
            <w:tcW w:w="3147" w:type="dxa"/>
            <w:shd w:val="clear" w:color="auto" w:fill="auto"/>
            <w:vAlign w:val="center"/>
          </w:tcPr>
          <w:p w:rsidR="0075370A" w:rsidRPr="00806C4A" w:rsidRDefault="0075370A" w:rsidP="003308BE">
            <w:pPr>
              <w:rPr>
                <w:lang w:eastAsia="zh-CN"/>
              </w:rPr>
            </w:pPr>
            <w:r w:rsidRPr="00806C4A">
              <w:rPr>
                <w:lang w:eastAsia="zh-CN"/>
              </w:rPr>
              <w:t xml:space="preserve">Πιστοποιητικό συμβατότητας σύμφωνα με την οδηγία </w:t>
            </w:r>
            <w:proofErr w:type="spellStart"/>
            <w:r w:rsidRPr="00947D71">
              <w:rPr>
                <w:lang w:eastAsia="zh-CN"/>
              </w:rPr>
              <w:t>RoHS</w:t>
            </w:r>
            <w:proofErr w:type="spellEnd"/>
            <w:r w:rsidRPr="00806C4A">
              <w:rPr>
                <w:lang w:eastAsia="zh-CN"/>
              </w:rPr>
              <w:t xml:space="preserve"> </w:t>
            </w:r>
          </w:p>
          <w:p w:rsidR="0075370A" w:rsidRPr="00806C4A" w:rsidRDefault="0075370A" w:rsidP="003308BE">
            <w:pPr>
              <w:ind w:left="41"/>
              <w:rPr>
                <w:color w:val="000000"/>
                <w:lang w:eastAsia="el-GR"/>
              </w:rPr>
            </w:pPr>
            <w:r w:rsidRPr="00806C4A">
              <w:rPr>
                <w:b/>
                <w:u w:val="single"/>
                <w:lang w:eastAsia="zh-CN"/>
              </w:rPr>
              <w:t>Επισήμανση</w:t>
            </w:r>
            <w:r w:rsidRPr="00806C4A">
              <w:rPr>
                <w:b/>
                <w:lang w:eastAsia="zh-CN"/>
              </w:rPr>
              <w:t>: Το πιστοποιητικό θα προσκομιστεί από τον προσωρινό ανάδοχο με τα δικαιολογητικά κατακύρωσης.</w:t>
            </w:r>
          </w:p>
        </w:tc>
        <w:tc>
          <w:tcPr>
            <w:tcW w:w="2488"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ΝΑΙ</w:t>
            </w:r>
          </w:p>
        </w:tc>
        <w:tc>
          <w:tcPr>
            <w:tcW w:w="1351" w:type="dxa"/>
            <w:shd w:val="clear" w:color="auto" w:fill="auto"/>
            <w:vAlign w:val="center"/>
          </w:tcPr>
          <w:p w:rsidR="0075370A" w:rsidRPr="00806C4A" w:rsidRDefault="0075370A" w:rsidP="003308BE">
            <w:pPr>
              <w:jc w:val="center"/>
              <w:rPr>
                <w:color w:val="000000"/>
                <w:sz w:val="24"/>
                <w:lang w:eastAsia="el-GR"/>
              </w:rPr>
            </w:pPr>
          </w:p>
        </w:tc>
        <w:tc>
          <w:tcPr>
            <w:tcW w:w="1613" w:type="dxa"/>
            <w:shd w:val="clear" w:color="auto" w:fill="auto"/>
            <w:vAlign w:val="center"/>
          </w:tcPr>
          <w:p w:rsidR="0075370A" w:rsidRPr="00806C4A" w:rsidRDefault="0075370A" w:rsidP="003308BE">
            <w:pPr>
              <w:jc w:val="center"/>
              <w:rPr>
                <w:color w:val="000000"/>
                <w:sz w:val="24"/>
                <w:lang w:eastAsia="el-GR"/>
              </w:rPr>
            </w:pPr>
          </w:p>
        </w:tc>
      </w:tr>
      <w:tr w:rsidR="0075370A" w:rsidRPr="00427017" w:rsidTr="003308BE">
        <w:trPr>
          <w:jc w:val="center"/>
        </w:trPr>
        <w:tc>
          <w:tcPr>
            <w:tcW w:w="663" w:type="dxa"/>
            <w:shd w:val="clear" w:color="auto" w:fill="auto"/>
            <w:vAlign w:val="center"/>
          </w:tcPr>
          <w:p w:rsidR="0075370A" w:rsidRPr="00806C4A" w:rsidRDefault="0075370A" w:rsidP="003308BE">
            <w:pPr>
              <w:jc w:val="center"/>
              <w:rPr>
                <w:color w:val="000000"/>
              </w:rPr>
            </w:pPr>
            <w:r w:rsidRPr="00806C4A">
              <w:rPr>
                <w:color w:val="000000"/>
              </w:rPr>
              <w:t>1.17</w:t>
            </w:r>
          </w:p>
        </w:tc>
        <w:tc>
          <w:tcPr>
            <w:tcW w:w="3147" w:type="dxa"/>
            <w:shd w:val="clear" w:color="auto" w:fill="auto"/>
            <w:vAlign w:val="center"/>
          </w:tcPr>
          <w:p w:rsidR="0075370A" w:rsidRPr="00806C4A" w:rsidRDefault="0075370A" w:rsidP="003308BE">
            <w:pPr>
              <w:rPr>
                <w:color w:val="000000"/>
                <w:sz w:val="24"/>
                <w:lang w:eastAsia="el-GR"/>
              </w:rPr>
            </w:pPr>
            <w:r w:rsidRPr="00806C4A">
              <w:rPr>
                <w:lang w:eastAsia="zh-CN"/>
              </w:rPr>
              <w:t xml:space="preserve">Το προσφερόμενο είδος είναι σε παραγωγή και δεν έχει ανακοινωθεί παύση παραγωγής του κατά την ημερομηνία υποβολής της προσφοράς. Ο προσφέρων αναλαμβάνει την </w:t>
            </w:r>
            <w:r w:rsidRPr="00806C4A">
              <w:rPr>
                <w:lang w:eastAsia="zh-CN"/>
              </w:rPr>
              <w:lastRenderedPageBreak/>
              <w:t>υποχρέωση να προσκομίσει σχετική βεβαίωση του κατασκευαστή μετά από αίτημα της αναθέτουσας.</w:t>
            </w:r>
          </w:p>
        </w:tc>
        <w:tc>
          <w:tcPr>
            <w:tcW w:w="2488"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lastRenderedPageBreak/>
              <w:t>ΝΑΙ</w:t>
            </w:r>
          </w:p>
        </w:tc>
        <w:tc>
          <w:tcPr>
            <w:tcW w:w="1351" w:type="dxa"/>
            <w:shd w:val="clear" w:color="auto" w:fill="auto"/>
            <w:vAlign w:val="center"/>
          </w:tcPr>
          <w:p w:rsidR="0075370A" w:rsidRPr="00806C4A" w:rsidRDefault="0075370A" w:rsidP="003308BE">
            <w:pPr>
              <w:jc w:val="center"/>
              <w:rPr>
                <w:color w:val="000000"/>
                <w:sz w:val="24"/>
                <w:lang w:eastAsia="el-GR"/>
              </w:rPr>
            </w:pPr>
          </w:p>
        </w:tc>
        <w:tc>
          <w:tcPr>
            <w:tcW w:w="1613" w:type="dxa"/>
            <w:shd w:val="clear" w:color="auto" w:fill="auto"/>
            <w:vAlign w:val="center"/>
          </w:tcPr>
          <w:p w:rsidR="0075370A" w:rsidRPr="00806C4A" w:rsidRDefault="0075370A" w:rsidP="003308BE">
            <w:pPr>
              <w:jc w:val="center"/>
              <w:rPr>
                <w:color w:val="000000"/>
                <w:sz w:val="24"/>
                <w:lang w:eastAsia="el-GR"/>
              </w:rPr>
            </w:pPr>
          </w:p>
        </w:tc>
      </w:tr>
      <w:tr w:rsidR="0075370A" w:rsidRPr="00427017" w:rsidTr="003308BE">
        <w:trPr>
          <w:jc w:val="center"/>
        </w:trPr>
        <w:tc>
          <w:tcPr>
            <w:tcW w:w="663" w:type="dxa"/>
            <w:shd w:val="clear" w:color="auto" w:fill="auto"/>
            <w:vAlign w:val="center"/>
          </w:tcPr>
          <w:p w:rsidR="0075370A" w:rsidRPr="00806C4A" w:rsidRDefault="0075370A" w:rsidP="003308BE">
            <w:pPr>
              <w:jc w:val="center"/>
              <w:rPr>
                <w:color w:val="000000"/>
              </w:rPr>
            </w:pPr>
            <w:r w:rsidRPr="00806C4A">
              <w:rPr>
                <w:color w:val="000000"/>
              </w:rPr>
              <w:t>1.18</w:t>
            </w:r>
          </w:p>
        </w:tc>
        <w:tc>
          <w:tcPr>
            <w:tcW w:w="3147" w:type="dxa"/>
            <w:shd w:val="clear" w:color="auto" w:fill="auto"/>
            <w:vAlign w:val="center"/>
          </w:tcPr>
          <w:p w:rsidR="0075370A" w:rsidRPr="00806C4A" w:rsidRDefault="0075370A" w:rsidP="003308BE">
            <w:pPr>
              <w:rPr>
                <w:lang w:eastAsia="zh-CN"/>
              </w:rPr>
            </w:pPr>
            <w:r w:rsidRPr="00806C4A">
              <w:rPr>
                <w:lang w:eastAsia="zh-CN"/>
              </w:rPr>
              <w:t>Τα προσφερόμενα είδη θα είναι καινούργια και αμεταχείριστα, ενώ σε περίπτωση που στην περίοδο παράδοσης ανακοινωθεί παύση παραγωγής ή το είδος δεν είναι πλέον διαθέσιμο, ο Ανάδοχος είναι υποχρεωμένος να παραδώσει είδος αντίστοιχης ή καλύτερης τεχνολογίας χωρίς κανένα επιπλέον κόστος σύμφωνα με τους όρους και της προ</w:t>
            </w:r>
            <w:r>
              <w:rPr>
                <w:lang w:eastAsia="zh-CN"/>
              </w:rPr>
              <w:t>ϋ</w:t>
            </w:r>
            <w:r w:rsidRPr="00806C4A">
              <w:rPr>
                <w:lang w:eastAsia="zh-CN"/>
              </w:rPr>
              <w:t>ποθέσεις του Ν. 4412/2016.</w:t>
            </w:r>
          </w:p>
        </w:tc>
        <w:tc>
          <w:tcPr>
            <w:tcW w:w="2488"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ΝΑΙ</w:t>
            </w:r>
          </w:p>
        </w:tc>
        <w:tc>
          <w:tcPr>
            <w:tcW w:w="1351" w:type="dxa"/>
            <w:shd w:val="clear" w:color="auto" w:fill="auto"/>
            <w:vAlign w:val="center"/>
          </w:tcPr>
          <w:p w:rsidR="0075370A" w:rsidRPr="00806C4A" w:rsidRDefault="0075370A" w:rsidP="003308BE">
            <w:pPr>
              <w:jc w:val="center"/>
              <w:rPr>
                <w:color w:val="000000"/>
                <w:sz w:val="24"/>
                <w:lang w:eastAsia="el-GR"/>
              </w:rPr>
            </w:pPr>
          </w:p>
        </w:tc>
        <w:tc>
          <w:tcPr>
            <w:tcW w:w="1613" w:type="dxa"/>
            <w:shd w:val="clear" w:color="auto" w:fill="auto"/>
            <w:vAlign w:val="center"/>
          </w:tcPr>
          <w:p w:rsidR="0075370A" w:rsidRPr="00806C4A" w:rsidRDefault="0075370A" w:rsidP="003308BE">
            <w:pPr>
              <w:jc w:val="center"/>
              <w:rPr>
                <w:color w:val="000000"/>
                <w:sz w:val="24"/>
                <w:lang w:eastAsia="el-GR"/>
              </w:rPr>
            </w:pPr>
          </w:p>
        </w:tc>
      </w:tr>
    </w:tbl>
    <w:p w:rsidR="0075370A" w:rsidRDefault="0075370A" w:rsidP="0075370A"/>
    <w:p w:rsidR="00A72F79" w:rsidRDefault="00A72F79" w:rsidP="0075370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2725"/>
        <w:gridCol w:w="1850"/>
        <w:gridCol w:w="1383"/>
        <w:gridCol w:w="1678"/>
      </w:tblGrid>
      <w:tr w:rsidR="0075370A" w:rsidTr="0075370A">
        <w:trPr>
          <w:jc w:val="center"/>
        </w:trPr>
        <w:tc>
          <w:tcPr>
            <w:tcW w:w="8296" w:type="dxa"/>
            <w:gridSpan w:val="5"/>
            <w:shd w:val="clear" w:color="auto" w:fill="auto"/>
          </w:tcPr>
          <w:p w:rsidR="0075370A" w:rsidRPr="00806C4A" w:rsidRDefault="0075370A" w:rsidP="003308BE">
            <w:pPr>
              <w:jc w:val="center"/>
              <w:rPr>
                <w:b/>
              </w:rPr>
            </w:pPr>
            <w:r w:rsidRPr="00806C4A">
              <w:rPr>
                <w:b/>
                <w:bCs/>
                <w:color w:val="000000"/>
                <w:sz w:val="24"/>
                <w:lang w:eastAsia="el-GR"/>
              </w:rPr>
              <w:t>Πίνακας</w:t>
            </w:r>
            <w:r w:rsidRPr="00806C4A">
              <w:rPr>
                <w:b/>
                <w:bCs/>
                <w:color w:val="000000"/>
                <w:sz w:val="24"/>
                <w:lang w:val="en-US" w:eastAsia="el-GR"/>
              </w:rPr>
              <w:t xml:space="preserve"> </w:t>
            </w:r>
            <w:r w:rsidRPr="00806C4A">
              <w:rPr>
                <w:b/>
                <w:bCs/>
                <w:color w:val="000000"/>
                <w:sz w:val="24"/>
                <w:lang w:eastAsia="el-GR"/>
              </w:rPr>
              <w:t xml:space="preserve">Ε.3.7 - </w:t>
            </w:r>
            <w:proofErr w:type="spellStart"/>
            <w:r w:rsidRPr="00806C4A">
              <w:rPr>
                <w:b/>
                <w:bCs/>
                <w:color w:val="000000"/>
                <w:sz w:val="24"/>
                <w:lang w:val="en-US" w:eastAsia="el-GR"/>
              </w:rPr>
              <w:t>usb</w:t>
            </w:r>
            <w:proofErr w:type="spellEnd"/>
            <w:r w:rsidRPr="00806C4A">
              <w:rPr>
                <w:b/>
                <w:bCs/>
                <w:color w:val="000000"/>
                <w:sz w:val="24"/>
                <w:lang w:val="en-US" w:eastAsia="el-GR"/>
              </w:rPr>
              <w:t xml:space="preserve"> stick</w:t>
            </w:r>
            <w:r w:rsidRPr="00806C4A">
              <w:rPr>
                <w:b/>
                <w:bCs/>
                <w:color w:val="000000"/>
                <w:sz w:val="24"/>
                <w:lang w:eastAsia="el-GR"/>
              </w:rPr>
              <w:t xml:space="preserve"> </w:t>
            </w:r>
          </w:p>
        </w:tc>
      </w:tr>
      <w:tr w:rsidR="0075370A" w:rsidRPr="00242E52" w:rsidTr="0075370A">
        <w:trPr>
          <w:jc w:val="center"/>
        </w:trPr>
        <w:tc>
          <w:tcPr>
            <w:tcW w:w="660" w:type="dxa"/>
            <w:shd w:val="clear" w:color="auto" w:fill="auto"/>
          </w:tcPr>
          <w:p w:rsidR="0075370A" w:rsidRPr="00806C4A" w:rsidRDefault="0075370A" w:rsidP="003308BE">
            <w:pPr>
              <w:jc w:val="center"/>
              <w:rPr>
                <w:b/>
                <w:bCs/>
                <w:color w:val="000000"/>
                <w:sz w:val="24"/>
                <w:lang w:eastAsia="el-GR"/>
              </w:rPr>
            </w:pPr>
            <w:r w:rsidRPr="00806C4A">
              <w:rPr>
                <w:b/>
                <w:bCs/>
                <w:color w:val="000000"/>
                <w:sz w:val="24"/>
                <w:lang w:eastAsia="el-GR"/>
              </w:rPr>
              <w:t>α/α</w:t>
            </w:r>
          </w:p>
        </w:tc>
        <w:tc>
          <w:tcPr>
            <w:tcW w:w="2725" w:type="dxa"/>
            <w:shd w:val="clear" w:color="auto" w:fill="auto"/>
            <w:vAlign w:val="center"/>
          </w:tcPr>
          <w:p w:rsidR="0075370A" w:rsidRPr="00806C4A" w:rsidRDefault="0075370A" w:rsidP="003308BE">
            <w:pPr>
              <w:jc w:val="center"/>
              <w:rPr>
                <w:b/>
                <w:bCs/>
                <w:color w:val="000000"/>
                <w:sz w:val="24"/>
                <w:lang w:eastAsia="el-GR"/>
              </w:rPr>
            </w:pPr>
            <w:r w:rsidRPr="00806C4A">
              <w:rPr>
                <w:b/>
                <w:bCs/>
                <w:color w:val="000000"/>
                <w:sz w:val="24"/>
                <w:lang w:eastAsia="el-GR"/>
              </w:rPr>
              <w:t>ΠΕΡΙΓΡΑΦΗ</w:t>
            </w:r>
          </w:p>
        </w:tc>
        <w:tc>
          <w:tcPr>
            <w:tcW w:w="1850" w:type="dxa"/>
            <w:shd w:val="clear" w:color="auto" w:fill="auto"/>
            <w:vAlign w:val="center"/>
          </w:tcPr>
          <w:p w:rsidR="0075370A" w:rsidRPr="00806C4A" w:rsidRDefault="0075370A" w:rsidP="003308BE">
            <w:pPr>
              <w:jc w:val="center"/>
              <w:rPr>
                <w:b/>
                <w:bCs/>
                <w:color w:val="000000"/>
                <w:sz w:val="24"/>
                <w:lang w:eastAsia="el-GR"/>
              </w:rPr>
            </w:pPr>
            <w:r w:rsidRPr="00806C4A">
              <w:rPr>
                <w:b/>
                <w:bCs/>
                <w:color w:val="000000"/>
                <w:sz w:val="24"/>
                <w:lang w:eastAsia="el-GR"/>
              </w:rPr>
              <w:t>ΑΠΑΙΤΗΣΗ</w:t>
            </w:r>
          </w:p>
        </w:tc>
        <w:tc>
          <w:tcPr>
            <w:tcW w:w="1383" w:type="dxa"/>
            <w:shd w:val="clear" w:color="auto" w:fill="auto"/>
            <w:vAlign w:val="center"/>
          </w:tcPr>
          <w:p w:rsidR="0075370A" w:rsidRPr="00806C4A" w:rsidRDefault="0075370A" w:rsidP="003308BE">
            <w:pPr>
              <w:jc w:val="center"/>
              <w:rPr>
                <w:b/>
                <w:bCs/>
                <w:color w:val="000000"/>
                <w:sz w:val="24"/>
                <w:lang w:eastAsia="el-GR"/>
              </w:rPr>
            </w:pPr>
            <w:r w:rsidRPr="00806C4A">
              <w:rPr>
                <w:b/>
                <w:bCs/>
                <w:color w:val="000000"/>
                <w:sz w:val="24"/>
                <w:lang w:eastAsia="el-GR"/>
              </w:rPr>
              <w:t>ΑΠΑΝΤΗΣΗ</w:t>
            </w:r>
          </w:p>
        </w:tc>
        <w:tc>
          <w:tcPr>
            <w:tcW w:w="1678" w:type="dxa"/>
            <w:shd w:val="clear" w:color="auto" w:fill="auto"/>
          </w:tcPr>
          <w:p w:rsidR="0075370A" w:rsidRPr="00806C4A" w:rsidRDefault="0075370A" w:rsidP="003308BE">
            <w:pPr>
              <w:rPr>
                <w:b/>
              </w:rPr>
            </w:pPr>
            <w:r w:rsidRPr="00806C4A">
              <w:rPr>
                <w:b/>
                <w:bCs/>
                <w:color w:val="000000"/>
                <w:sz w:val="24"/>
                <w:lang w:eastAsia="el-GR"/>
              </w:rPr>
              <w:t>ΠΑΡΑΠΟΜΠΗ</w:t>
            </w:r>
          </w:p>
        </w:tc>
      </w:tr>
      <w:tr w:rsidR="0075370A" w:rsidRPr="00242E52" w:rsidTr="0075370A">
        <w:trPr>
          <w:jc w:val="center"/>
        </w:trPr>
        <w:tc>
          <w:tcPr>
            <w:tcW w:w="660" w:type="dxa"/>
            <w:shd w:val="clear" w:color="auto" w:fill="auto"/>
            <w:vAlign w:val="center"/>
          </w:tcPr>
          <w:p w:rsidR="0075370A" w:rsidRPr="00806C4A" w:rsidRDefault="0075370A" w:rsidP="003308BE">
            <w:pPr>
              <w:jc w:val="center"/>
              <w:rPr>
                <w:bCs/>
                <w:color w:val="000000"/>
                <w:sz w:val="24"/>
                <w:lang w:eastAsia="el-GR"/>
              </w:rPr>
            </w:pPr>
            <w:r w:rsidRPr="00806C4A">
              <w:rPr>
                <w:bCs/>
                <w:color w:val="000000"/>
                <w:sz w:val="24"/>
                <w:lang w:eastAsia="el-GR"/>
              </w:rPr>
              <w:t>1.1</w:t>
            </w:r>
          </w:p>
        </w:tc>
        <w:tc>
          <w:tcPr>
            <w:tcW w:w="2725" w:type="dxa"/>
            <w:shd w:val="clear" w:color="auto" w:fill="auto"/>
            <w:vAlign w:val="center"/>
          </w:tcPr>
          <w:p w:rsidR="0075370A" w:rsidRPr="00806C4A" w:rsidRDefault="0075370A" w:rsidP="003308BE">
            <w:pPr>
              <w:rPr>
                <w:bCs/>
                <w:color w:val="000000"/>
                <w:sz w:val="24"/>
                <w:lang w:eastAsia="el-GR"/>
              </w:rPr>
            </w:pPr>
            <w:r w:rsidRPr="00806C4A">
              <w:rPr>
                <w:bCs/>
                <w:color w:val="000000"/>
                <w:sz w:val="24"/>
                <w:lang w:eastAsia="el-GR"/>
              </w:rPr>
              <w:t xml:space="preserve">ΥΛΙΚΟ: </w:t>
            </w:r>
            <w:r w:rsidRPr="00806C4A">
              <w:rPr>
                <w:bCs/>
                <w:color w:val="000000"/>
                <w:sz w:val="24"/>
                <w:lang w:val="en-US" w:eastAsia="el-GR"/>
              </w:rPr>
              <w:t>USB stick</w:t>
            </w:r>
            <w:r w:rsidRPr="00806C4A">
              <w:rPr>
                <w:bCs/>
                <w:color w:val="000000"/>
                <w:sz w:val="24"/>
                <w:lang w:eastAsia="el-GR"/>
              </w:rPr>
              <w:t xml:space="preserve"> </w:t>
            </w:r>
          </w:p>
        </w:tc>
        <w:tc>
          <w:tcPr>
            <w:tcW w:w="1850" w:type="dxa"/>
            <w:shd w:val="clear" w:color="auto" w:fill="auto"/>
            <w:vAlign w:val="center"/>
          </w:tcPr>
          <w:p w:rsidR="0075370A" w:rsidRPr="00095897" w:rsidRDefault="0075370A" w:rsidP="003308BE">
            <w:pPr>
              <w:jc w:val="center"/>
              <w:rPr>
                <w:bCs/>
                <w:color w:val="000000"/>
                <w:sz w:val="24"/>
                <w:lang w:eastAsia="el-GR"/>
              </w:rPr>
            </w:pPr>
            <w:r>
              <w:rPr>
                <w:bCs/>
                <w:color w:val="000000"/>
                <w:sz w:val="24"/>
                <w:lang w:eastAsia="el-GR"/>
              </w:rPr>
              <w:t>ΝΑΙ</w:t>
            </w:r>
          </w:p>
        </w:tc>
        <w:tc>
          <w:tcPr>
            <w:tcW w:w="1383" w:type="dxa"/>
            <w:shd w:val="clear" w:color="auto" w:fill="auto"/>
            <w:vAlign w:val="center"/>
          </w:tcPr>
          <w:p w:rsidR="0075370A" w:rsidRPr="00806C4A" w:rsidRDefault="0075370A" w:rsidP="003308BE">
            <w:pPr>
              <w:ind w:firstLineChars="100" w:firstLine="240"/>
              <w:rPr>
                <w:bCs/>
                <w:color w:val="000000"/>
                <w:sz w:val="24"/>
                <w:lang w:eastAsia="el-GR"/>
              </w:rPr>
            </w:pPr>
            <w:r w:rsidRPr="00806C4A">
              <w:rPr>
                <w:bCs/>
                <w:color w:val="000000"/>
                <w:sz w:val="24"/>
                <w:lang w:eastAsia="el-GR"/>
              </w:rPr>
              <w:t> </w:t>
            </w:r>
          </w:p>
        </w:tc>
        <w:tc>
          <w:tcPr>
            <w:tcW w:w="1678" w:type="dxa"/>
            <w:shd w:val="clear" w:color="auto" w:fill="auto"/>
          </w:tcPr>
          <w:p w:rsidR="0075370A" w:rsidRPr="00242E52" w:rsidRDefault="0075370A" w:rsidP="003308BE"/>
        </w:tc>
      </w:tr>
      <w:tr w:rsidR="0075370A" w:rsidRPr="00242E52" w:rsidTr="0075370A">
        <w:trPr>
          <w:jc w:val="center"/>
        </w:trPr>
        <w:tc>
          <w:tcPr>
            <w:tcW w:w="660" w:type="dxa"/>
            <w:shd w:val="clear" w:color="auto" w:fill="auto"/>
            <w:vAlign w:val="center"/>
          </w:tcPr>
          <w:p w:rsidR="0075370A" w:rsidRPr="00242E52" w:rsidRDefault="0075370A" w:rsidP="003308BE">
            <w:pPr>
              <w:jc w:val="center"/>
            </w:pPr>
            <w:r w:rsidRPr="00806C4A">
              <w:t>1</w:t>
            </w:r>
            <w:r w:rsidRPr="00242E52">
              <w:t>.2</w:t>
            </w:r>
          </w:p>
        </w:tc>
        <w:tc>
          <w:tcPr>
            <w:tcW w:w="2725" w:type="dxa"/>
            <w:shd w:val="clear" w:color="auto" w:fill="auto"/>
          </w:tcPr>
          <w:p w:rsidR="0075370A" w:rsidRPr="00242E52" w:rsidRDefault="0075370A" w:rsidP="003308BE">
            <w:r w:rsidRPr="00242E52">
              <w:t xml:space="preserve">Ποσότητα </w:t>
            </w:r>
          </w:p>
        </w:tc>
        <w:tc>
          <w:tcPr>
            <w:tcW w:w="1850" w:type="dxa"/>
            <w:shd w:val="clear" w:color="auto" w:fill="auto"/>
            <w:vAlign w:val="center"/>
          </w:tcPr>
          <w:p w:rsidR="0075370A" w:rsidRPr="00242E52" w:rsidRDefault="0075370A" w:rsidP="003308BE">
            <w:pPr>
              <w:jc w:val="center"/>
            </w:pPr>
            <w:r w:rsidRPr="00242E52">
              <w:t>30</w:t>
            </w:r>
          </w:p>
        </w:tc>
        <w:tc>
          <w:tcPr>
            <w:tcW w:w="1383" w:type="dxa"/>
            <w:shd w:val="clear" w:color="auto" w:fill="auto"/>
          </w:tcPr>
          <w:p w:rsidR="0075370A" w:rsidRPr="00242E52" w:rsidRDefault="0075370A" w:rsidP="003308BE"/>
        </w:tc>
        <w:tc>
          <w:tcPr>
            <w:tcW w:w="1678" w:type="dxa"/>
            <w:shd w:val="clear" w:color="auto" w:fill="auto"/>
          </w:tcPr>
          <w:p w:rsidR="0075370A" w:rsidRPr="00242E52" w:rsidRDefault="0075370A" w:rsidP="003308BE"/>
        </w:tc>
      </w:tr>
      <w:tr w:rsidR="0075370A" w:rsidRPr="00242E52" w:rsidTr="0075370A">
        <w:trPr>
          <w:jc w:val="center"/>
        </w:trPr>
        <w:tc>
          <w:tcPr>
            <w:tcW w:w="660" w:type="dxa"/>
            <w:shd w:val="clear" w:color="auto" w:fill="auto"/>
            <w:vAlign w:val="center"/>
          </w:tcPr>
          <w:p w:rsidR="0075370A" w:rsidRPr="00242E52" w:rsidRDefault="0075370A" w:rsidP="003308BE">
            <w:pPr>
              <w:jc w:val="center"/>
            </w:pPr>
            <w:r w:rsidRPr="00806C4A">
              <w:t>1</w:t>
            </w:r>
            <w:r w:rsidRPr="00242E52">
              <w:t>.3</w:t>
            </w:r>
          </w:p>
        </w:tc>
        <w:tc>
          <w:tcPr>
            <w:tcW w:w="2725" w:type="dxa"/>
            <w:shd w:val="clear" w:color="auto" w:fill="auto"/>
          </w:tcPr>
          <w:p w:rsidR="0075370A" w:rsidRPr="00242E52" w:rsidRDefault="0075370A" w:rsidP="003308BE">
            <w:r w:rsidRPr="00242E52">
              <w:t>Χωρητικότητα</w:t>
            </w:r>
          </w:p>
        </w:tc>
        <w:tc>
          <w:tcPr>
            <w:tcW w:w="1850" w:type="dxa"/>
            <w:shd w:val="clear" w:color="auto" w:fill="auto"/>
            <w:vAlign w:val="center"/>
          </w:tcPr>
          <w:p w:rsidR="0075370A" w:rsidRPr="00806C4A" w:rsidRDefault="0075370A" w:rsidP="003308BE">
            <w:pPr>
              <w:jc w:val="center"/>
              <w:rPr>
                <w:lang w:val="en-US"/>
              </w:rPr>
            </w:pPr>
            <w:r w:rsidRPr="00242E52">
              <w:t xml:space="preserve">64 </w:t>
            </w:r>
            <w:r w:rsidRPr="00806C4A">
              <w:rPr>
                <w:lang w:val="en-US"/>
              </w:rPr>
              <w:t>GB</w:t>
            </w:r>
          </w:p>
        </w:tc>
        <w:tc>
          <w:tcPr>
            <w:tcW w:w="1383" w:type="dxa"/>
            <w:shd w:val="clear" w:color="auto" w:fill="auto"/>
          </w:tcPr>
          <w:p w:rsidR="0075370A" w:rsidRPr="00242E52" w:rsidRDefault="0075370A" w:rsidP="003308BE"/>
        </w:tc>
        <w:tc>
          <w:tcPr>
            <w:tcW w:w="1678" w:type="dxa"/>
            <w:shd w:val="clear" w:color="auto" w:fill="auto"/>
          </w:tcPr>
          <w:p w:rsidR="0075370A" w:rsidRPr="00242E52" w:rsidRDefault="0075370A" w:rsidP="003308BE"/>
        </w:tc>
      </w:tr>
      <w:tr w:rsidR="0075370A" w:rsidRPr="00242E52" w:rsidTr="0075370A">
        <w:trPr>
          <w:jc w:val="center"/>
        </w:trPr>
        <w:tc>
          <w:tcPr>
            <w:tcW w:w="660" w:type="dxa"/>
            <w:shd w:val="clear" w:color="auto" w:fill="auto"/>
            <w:vAlign w:val="center"/>
          </w:tcPr>
          <w:p w:rsidR="0075370A" w:rsidRPr="00242E52" w:rsidRDefault="0075370A" w:rsidP="003308BE">
            <w:pPr>
              <w:jc w:val="center"/>
            </w:pPr>
            <w:r w:rsidRPr="00806C4A">
              <w:t>1</w:t>
            </w:r>
            <w:r w:rsidRPr="00242E52">
              <w:t>.4</w:t>
            </w:r>
          </w:p>
        </w:tc>
        <w:tc>
          <w:tcPr>
            <w:tcW w:w="2725" w:type="dxa"/>
            <w:shd w:val="clear" w:color="auto" w:fill="auto"/>
          </w:tcPr>
          <w:p w:rsidR="0075370A" w:rsidRPr="00242E52" w:rsidRDefault="0075370A" w:rsidP="003308BE">
            <w:r w:rsidRPr="00242E52">
              <w:t>Συνδεσιμότητα</w:t>
            </w:r>
          </w:p>
        </w:tc>
        <w:tc>
          <w:tcPr>
            <w:tcW w:w="1850" w:type="dxa"/>
            <w:shd w:val="clear" w:color="auto" w:fill="auto"/>
            <w:vAlign w:val="center"/>
          </w:tcPr>
          <w:p w:rsidR="0075370A" w:rsidRPr="00242E52" w:rsidRDefault="0075370A" w:rsidP="003308BE">
            <w:pPr>
              <w:jc w:val="center"/>
            </w:pPr>
            <w:r w:rsidRPr="00806C4A">
              <w:rPr>
                <w:lang w:val="en-US"/>
              </w:rPr>
              <w:t>USB 3.0</w:t>
            </w:r>
          </w:p>
        </w:tc>
        <w:tc>
          <w:tcPr>
            <w:tcW w:w="1383" w:type="dxa"/>
            <w:shd w:val="clear" w:color="auto" w:fill="auto"/>
          </w:tcPr>
          <w:p w:rsidR="0075370A" w:rsidRPr="00242E52" w:rsidRDefault="0075370A" w:rsidP="003308BE"/>
        </w:tc>
        <w:tc>
          <w:tcPr>
            <w:tcW w:w="1678" w:type="dxa"/>
            <w:shd w:val="clear" w:color="auto" w:fill="auto"/>
          </w:tcPr>
          <w:p w:rsidR="0075370A" w:rsidRPr="00242E52" w:rsidRDefault="0075370A" w:rsidP="003308BE"/>
        </w:tc>
      </w:tr>
      <w:tr w:rsidR="0075370A" w:rsidRPr="00242E52" w:rsidTr="0075370A">
        <w:trPr>
          <w:jc w:val="center"/>
        </w:trPr>
        <w:tc>
          <w:tcPr>
            <w:tcW w:w="660" w:type="dxa"/>
            <w:shd w:val="clear" w:color="auto" w:fill="auto"/>
            <w:vAlign w:val="center"/>
          </w:tcPr>
          <w:p w:rsidR="0075370A" w:rsidRPr="00242E52" w:rsidRDefault="0075370A" w:rsidP="003308BE">
            <w:pPr>
              <w:jc w:val="center"/>
            </w:pPr>
            <w:r w:rsidRPr="00806C4A">
              <w:t>1</w:t>
            </w:r>
            <w:r w:rsidRPr="00242E52">
              <w:t>.5</w:t>
            </w:r>
          </w:p>
        </w:tc>
        <w:tc>
          <w:tcPr>
            <w:tcW w:w="2725" w:type="dxa"/>
            <w:shd w:val="clear" w:color="auto" w:fill="auto"/>
            <w:vAlign w:val="center"/>
          </w:tcPr>
          <w:p w:rsidR="0075370A" w:rsidRPr="00242E52" w:rsidRDefault="0075370A" w:rsidP="003308BE">
            <w:r w:rsidRPr="00242E52">
              <w:t>Εγγύηση</w:t>
            </w:r>
          </w:p>
        </w:tc>
        <w:tc>
          <w:tcPr>
            <w:tcW w:w="1850" w:type="dxa"/>
            <w:shd w:val="clear" w:color="auto" w:fill="auto"/>
            <w:vAlign w:val="center"/>
          </w:tcPr>
          <w:p w:rsidR="0075370A" w:rsidRPr="00242E52" w:rsidRDefault="0075370A" w:rsidP="003308BE">
            <w:pPr>
              <w:jc w:val="center"/>
            </w:pPr>
            <w:r w:rsidRPr="00242E52">
              <w:t>5 έτη (κατασκευαστή)</w:t>
            </w:r>
          </w:p>
        </w:tc>
        <w:tc>
          <w:tcPr>
            <w:tcW w:w="1383" w:type="dxa"/>
            <w:shd w:val="clear" w:color="auto" w:fill="auto"/>
          </w:tcPr>
          <w:p w:rsidR="0075370A" w:rsidRPr="00242E52" w:rsidRDefault="0075370A" w:rsidP="003308BE"/>
        </w:tc>
        <w:tc>
          <w:tcPr>
            <w:tcW w:w="1678" w:type="dxa"/>
            <w:shd w:val="clear" w:color="auto" w:fill="auto"/>
          </w:tcPr>
          <w:p w:rsidR="0075370A" w:rsidRPr="00242E52" w:rsidRDefault="0075370A" w:rsidP="003308BE"/>
        </w:tc>
      </w:tr>
      <w:tr w:rsidR="0075370A" w:rsidRPr="00242E52" w:rsidTr="0075370A">
        <w:trPr>
          <w:jc w:val="center"/>
        </w:trPr>
        <w:tc>
          <w:tcPr>
            <w:tcW w:w="660" w:type="dxa"/>
            <w:shd w:val="clear" w:color="auto" w:fill="auto"/>
            <w:vAlign w:val="center"/>
          </w:tcPr>
          <w:p w:rsidR="0075370A" w:rsidRPr="007B45C1" w:rsidRDefault="0075370A" w:rsidP="003308BE">
            <w:pPr>
              <w:jc w:val="center"/>
              <w:rPr>
                <w:lang w:eastAsia="zh-CN"/>
              </w:rPr>
            </w:pPr>
            <w:r w:rsidRPr="00806C4A">
              <w:rPr>
                <w:lang w:eastAsia="zh-CN"/>
              </w:rPr>
              <w:t>1</w:t>
            </w:r>
            <w:r w:rsidRPr="007B45C1">
              <w:rPr>
                <w:lang w:eastAsia="zh-CN"/>
              </w:rPr>
              <w:t>.6</w:t>
            </w:r>
          </w:p>
        </w:tc>
        <w:tc>
          <w:tcPr>
            <w:tcW w:w="2725" w:type="dxa"/>
            <w:shd w:val="clear" w:color="auto" w:fill="auto"/>
            <w:vAlign w:val="center"/>
          </w:tcPr>
          <w:p w:rsidR="0075370A" w:rsidRPr="00806C4A" w:rsidRDefault="0075370A" w:rsidP="003308BE">
            <w:pPr>
              <w:rPr>
                <w:lang w:eastAsia="zh-CN"/>
              </w:rPr>
            </w:pPr>
            <w:r w:rsidRPr="00806C4A">
              <w:rPr>
                <w:lang w:eastAsia="zh-CN"/>
              </w:rPr>
              <w:t xml:space="preserve">Να φέρει το σήμα </w:t>
            </w:r>
            <w:r w:rsidRPr="007B45C1">
              <w:rPr>
                <w:lang w:eastAsia="zh-CN"/>
              </w:rPr>
              <w:t>CE</w:t>
            </w:r>
            <w:r w:rsidRPr="00806C4A">
              <w:rPr>
                <w:lang w:eastAsia="zh-CN"/>
              </w:rPr>
              <w:t>.</w:t>
            </w:r>
          </w:p>
        </w:tc>
        <w:tc>
          <w:tcPr>
            <w:tcW w:w="1850" w:type="dxa"/>
            <w:shd w:val="clear" w:color="auto" w:fill="auto"/>
            <w:vAlign w:val="center"/>
          </w:tcPr>
          <w:p w:rsidR="0075370A" w:rsidRPr="007B45C1" w:rsidRDefault="0075370A" w:rsidP="003308BE">
            <w:pPr>
              <w:jc w:val="center"/>
              <w:rPr>
                <w:lang w:eastAsia="el-GR"/>
              </w:rPr>
            </w:pPr>
            <w:r w:rsidRPr="007B45C1">
              <w:rPr>
                <w:lang w:eastAsia="el-GR"/>
              </w:rPr>
              <w:t>ΝΑΙ</w:t>
            </w:r>
          </w:p>
        </w:tc>
        <w:tc>
          <w:tcPr>
            <w:tcW w:w="1383" w:type="dxa"/>
            <w:shd w:val="clear" w:color="auto" w:fill="auto"/>
            <w:vAlign w:val="center"/>
          </w:tcPr>
          <w:p w:rsidR="0075370A" w:rsidRPr="00806C4A" w:rsidRDefault="0075370A" w:rsidP="003308BE">
            <w:pPr>
              <w:rPr>
                <w:color w:val="000000"/>
                <w:lang w:eastAsia="el-GR"/>
              </w:rPr>
            </w:pPr>
          </w:p>
        </w:tc>
        <w:tc>
          <w:tcPr>
            <w:tcW w:w="1678" w:type="dxa"/>
            <w:shd w:val="clear" w:color="auto" w:fill="auto"/>
            <w:vAlign w:val="center"/>
          </w:tcPr>
          <w:p w:rsidR="0075370A" w:rsidRPr="00806C4A" w:rsidRDefault="0075370A" w:rsidP="003308BE">
            <w:pPr>
              <w:rPr>
                <w:color w:val="000000"/>
                <w:lang w:eastAsia="el-GR"/>
              </w:rPr>
            </w:pPr>
          </w:p>
        </w:tc>
      </w:tr>
    </w:tbl>
    <w:p w:rsidR="0075370A" w:rsidRDefault="0075370A" w:rsidP="0075370A"/>
    <w:p w:rsidR="0075370A" w:rsidRDefault="0075370A" w:rsidP="0075370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2691"/>
        <w:gridCol w:w="1872"/>
        <w:gridCol w:w="1631"/>
        <w:gridCol w:w="1496"/>
      </w:tblGrid>
      <w:tr w:rsidR="0075370A" w:rsidRPr="00806C4A" w:rsidTr="00A72F79">
        <w:trPr>
          <w:jc w:val="center"/>
        </w:trPr>
        <w:tc>
          <w:tcPr>
            <w:tcW w:w="8296" w:type="dxa"/>
            <w:gridSpan w:val="5"/>
            <w:shd w:val="clear" w:color="auto" w:fill="auto"/>
          </w:tcPr>
          <w:p w:rsidR="0075370A" w:rsidRPr="00806C4A" w:rsidRDefault="0075370A" w:rsidP="003308BE">
            <w:pPr>
              <w:jc w:val="center"/>
              <w:rPr>
                <w:b/>
              </w:rPr>
            </w:pPr>
            <w:r w:rsidRPr="00806C4A">
              <w:rPr>
                <w:b/>
                <w:bCs/>
                <w:color w:val="000000"/>
                <w:sz w:val="24"/>
                <w:lang w:eastAsia="el-GR"/>
              </w:rPr>
              <w:lastRenderedPageBreak/>
              <w:t>Πίνακας Ε.3.8: Ποντίκια η/υ</w:t>
            </w:r>
          </w:p>
        </w:tc>
      </w:tr>
      <w:tr w:rsidR="0075370A" w:rsidRPr="00242E52" w:rsidTr="00A72F79">
        <w:trPr>
          <w:jc w:val="center"/>
        </w:trPr>
        <w:tc>
          <w:tcPr>
            <w:tcW w:w="606" w:type="dxa"/>
            <w:shd w:val="clear" w:color="auto" w:fill="auto"/>
          </w:tcPr>
          <w:p w:rsidR="0075370A" w:rsidRPr="00806C4A" w:rsidRDefault="0075370A" w:rsidP="003308BE">
            <w:pPr>
              <w:jc w:val="center"/>
              <w:rPr>
                <w:b/>
                <w:bCs/>
                <w:color w:val="000000"/>
                <w:sz w:val="24"/>
                <w:lang w:eastAsia="el-GR"/>
              </w:rPr>
            </w:pPr>
            <w:r w:rsidRPr="00806C4A">
              <w:rPr>
                <w:b/>
                <w:bCs/>
                <w:color w:val="000000"/>
                <w:sz w:val="24"/>
                <w:lang w:eastAsia="el-GR"/>
              </w:rPr>
              <w:t>α/α</w:t>
            </w:r>
          </w:p>
        </w:tc>
        <w:tc>
          <w:tcPr>
            <w:tcW w:w="2691" w:type="dxa"/>
            <w:shd w:val="clear" w:color="auto" w:fill="auto"/>
            <w:vAlign w:val="center"/>
          </w:tcPr>
          <w:p w:rsidR="0075370A" w:rsidRPr="00806C4A" w:rsidRDefault="0075370A" w:rsidP="003308BE">
            <w:pPr>
              <w:jc w:val="center"/>
              <w:rPr>
                <w:b/>
                <w:bCs/>
                <w:color w:val="000000"/>
                <w:sz w:val="24"/>
                <w:lang w:eastAsia="el-GR"/>
              </w:rPr>
            </w:pPr>
            <w:r w:rsidRPr="00806C4A">
              <w:rPr>
                <w:b/>
                <w:bCs/>
                <w:color w:val="000000"/>
                <w:sz w:val="24"/>
                <w:lang w:eastAsia="el-GR"/>
              </w:rPr>
              <w:t>ΠΕΡΙΓΡΑΦΗ</w:t>
            </w:r>
          </w:p>
        </w:tc>
        <w:tc>
          <w:tcPr>
            <w:tcW w:w="1872" w:type="dxa"/>
            <w:shd w:val="clear" w:color="auto" w:fill="auto"/>
            <w:vAlign w:val="center"/>
          </w:tcPr>
          <w:p w:rsidR="0075370A" w:rsidRPr="00806C4A" w:rsidRDefault="0075370A" w:rsidP="003308BE">
            <w:pPr>
              <w:jc w:val="center"/>
              <w:rPr>
                <w:b/>
                <w:bCs/>
                <w:color w:val="000000"/>
                <w:sz w:val="24"/>
                <w:lang w:eastAsia="el-GR"/>
              </w:rPr>
            </w:pPr>
            <w:r w:rsidRPr="00806C4A">
              <w:rPr>
                <w:b/>
                <w:bCs/>
                <w:color w:val="000000"/>
                <w:sz w:val="24"/>
                <w:lang w:eastAsia="el-GR"/>
              </w:rPr>
              <w:t>ΑΠΑΙΤΗΣΗ</w:t>
            </w:r>
          </w:p>
        </w:tc>
        <w:tc>
          <w:tcPr>
            <w:tcW w:w="1631" w:type="dxa"/>
            <w:shd w:val="clear" w:color="auto" w:fill="auto"/>
            <w:vAlign w:val="center"/>
          </w:tcPr>
          <w:p w:rsidR="0075370A" w:rsidRPr="00806C4A" w:rsidRDefault="0075370A" w:rsidP="003308BE">
            <w:pPr>
              <w:jc w:val="center"/>
              <w:rPr>
                <w:b/>
                <w:bCs/>
                <w:color w:val="000000"/>
                <w:sz w:val="24"/>
                <w:lang w:eastAsia="el-GR"/>
              </w:rPr>
            </w:pPr>
            <w:r w:rsidRPr="00806C4A">
              <w:rPr>
                <w:b/>
                <w:bCs/>
                <w:color w:val="000000"/>
                <w:sz w:val="24"/>
                <w:lang w:eastAsia="el-GR"/>
              </w:rPr>
              <w:t>ΑΠΑΝΤΗΣΗ</w:t>
            </w:r>
          </w:p>
        </w:tc>
        <w:tc>
          <w:tcPr>
            <w:tcW w:w="1496" w:type="dxa"/>
            <w:shd w:val="clear" w:color="auto" w:fill="auto"/>
          </w:tcPr>
          <w:p w:rsidR="0075370A" w:rsidRPr="00806C4A" w:rsidRDefault="0075370A" w:rsidP="003308BE">
            <w:pPr>
              <w:rPr>
                <w:b/>
              </w:rPr>
            </w:pPr>
            <w:r w:rsidRPr="00806C4A">
              <w:rPr>
                <w:b/>
                <w:bCs/>
                <w:color w:val="000000"/>
                <w:lang w:eastAsia="el-GR"/>
              </w:rPr>
              <w:t>ΠΑΡΑΠΟΜΠΗ</w:t>
            </w:r>
          </w:p>
        </w:tc>
      </w:tr>
      <w:tr w:rsidR="0075370A" w:rsidRPr="00242E52" w:rsidTr="00A72F79">
        <w:trPr>
          <w:jc w:val="center"/>
        </w:trPr>
        <w:tc>
          <w:tcPr>
            <w:tcW w:w="606" w:type="dxa"/>
            <w:shd w:val="clear" w:color="auto" w:fill="auto"/>
          </w:tcPr>
          <w:p w:rsidR="0075370A" w:rsidRPr="00806C4A" w:rsidRDefault="0075370A" w:rsidP="003308BE">
            <w:pPr>
              <w:jc w:val="center"/>
              <w:rPr>
                <w:bCs/>
                <w:color w:val="000000"/>
                <w:sz w:val="24"/>
                <w:lang w:eastAsia="el-GR"/>
              </w:rPr>
            </w:pPr>
            <w:r w:rsidRPr="00806C4A">
              <w:rPr>
                <w:bCs/>
                <w:color w:val="000000"/>
                <w:sz w:val="24"/>
                <w:lang w:eastAsia="el-GR"/>
              </w:rPr>
              <w:t>1.1</w:t>
            </w:r>
          </w:p>
        </w:tc>
        <w:tc>
          <w:tcPr>
            <w:tcW w:w="2691" w:type="dxa"/>
            <w:shd w:val="clear" w:color="auto" w:fill="auto"/>
            <w:vAlign w:val="center"/>
          </w:tcPr>
          <w:p w:rsidR="0075370A" w:rsidRPr="00806C4A" w:rsidRDefault="0075370A" w:rsidP="003308BE">
            <w:pPr>
              <w:rPr>
                <w:bCs/>
                <w:color w:val="000000"/>
                <w:sz w:val="24"/>
                <w:lang w:eastAsia="el-GR"/>
              </w:rPr>
            </w:pPr>
            <w:r w:rsidRPr="00806C4A">
              <w:rPr>
                <w:bCs/>
                <w:color w:val="000000"/>
                <w:sz w:val="24"/>
                <w:lang w:eastAsia="el-GR"/>
              </w:rPr>
              <w:t xml:space="preserve">ΥΛΙΚΟ: ποντίκι η/υ </w:t>
            </w:r>
          </w:p>
        </w:tc>
        <w:tc>
          <w:tcPr>
            <w:tcW w:w="1872" w:type="dxa"/>
            <w:shd w:val="clear" w:color="auto" w:fill="auto"/>
            <w:vAlign w:val="center"/>
          </w:tcPr>
          <w:p w:rsidR="0075370A" w:rsidRPr="003320C5" w:rsidRDefault="0075370A" w:rsidP="003308BE">
            <w:pPr>
              <w:jc w:val="center"/>
              <w:rPr>
                <w:bCs/>
                <w:color w:val="000000"/>
                <w:sz w:val="24"/>
                <w:lang w:eastAsia="el-GR"/>
              </w:rPr>
            </w:pPr>
            <w:r>
              <w:rPr>
                <w:bCs/>
                <w:color w:val="000000"/>
                <w:sz w:val="24"/>
                <w:lang w:eastAsia="el-GR"/>
              </w:rPr>
              <w:t>ΝΑΙ</w:t>
            </w:r>
          </w:p>
        </w:tc>
        <w:tc>
          <w:tcPr>
            <w:tcW w:w="1631" w:type="dxa"/>
            <w:shd w:val="clear" w:color="auto" w:fill="auto"/>
            <w:vAlign w:val="center"/>
          </w:tcPr>
          <w:p w:rsidR="0075370A" w:rsidRPr="00806C4A" w:rsidRDefault="0075370A" w:rsidP="003308BE">
            <w:pPr>
              <w:ind w:firstLineChars="100" w:firstLine="240"/>
              <w:rPr>
                <w:bCs/>
                <w:color w:val="000000"/>
                <w:sz w:val="24"/>
                <w:lang w:eastAsia="el-GR"/>
              </w:rPr>
            </w:pPr>
            <w:r w:rsidRPr="00806C4A">
              <w:rPr>
                <w:bCs/>
                <w:color w:val="000000"/>
                <w:sz w:val="24"/>
                <w:lang w:eastAsia="el-GR"/>
              </w:rPr>
              <w:t> </w:t>
            </w:r>
          </w:p>
        </w:tc>
        <w:tc>
          <w:tcPr>
            <w:tcW w:w="1496" w:type="dxa"/>
            <w:shd w:val="clear" w:color="auto" w:fill="auto"/>
          </w:tcPr>
          <w:p w:rsidR="0075370A" w:rsidRPr="00242E52" w:rsidRDefault="0075370A" w:rsidP="003308BE"/>
        </w:tc>
      </w:tr>
      <w:tr w:rsidR="0075370A" w:rsidRPr="00242E52" w:rsidTr="00A72F79">
        <w:trPr>
          <w:jc w:val="center"/>
        </w:trPr>
        <w:tc>
          <w:tcPr>
            <w:tcW w:w="606" w:type="dxa"/>
            <w:shd w:val="clear" w:color="auto" w:fill="auto"/>
          </w:tcPr>
          <w:p w:rsidR="0075370A" w:rsidRPr="00242E52" w:rsidRDefault="0075370A" w:rsidP="003308BE">
            <w:pPr>
              <w:jc w:val="center"/>
            </w:pPr>
            <w:r w:rsidRPr="00806C4A">
              <w:t>1</w:t>
            </w:r>
            <w:r w:rsidRPr="00242E52">
              <w:t>.2</w:t>
            </w:r>
          </w:p>
        </w:tc>
        <w:tc>
          <w:tcPr>
            <w:tcW w:w="2691"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Ποσότητα</w:t>
            </w:r>
          </w:p>
        </w:tc>
        <w:tc>
          <w:tcPr>
            <w:tcW w:w="1872"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30</w:t>
            </w:r>
          </w:p>
        </w:tc>
        <w:tc>
          <w:tcPr>
            <w:tcW w:w="1631"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c>
          <w:tcPr>
            <w:tcW w:w="1496"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r>
      <w:tr w:rsidR="0075370A" w:rsidRPr="00242E52" w:rsidTr="00A72F79">
        <w:trPr>
          <w:jc w:val="center"/>
        </w:trPr>
        <w:tc>
          <w:tcPr>
            <w:tcW w:w="606" w:type="dxa"/>
            <w:shd w:val="clear" w:color="auto" w:fill="auto"/>
            <w:vAlign w:val="center"/>
          </w:tcPr>
          <w:p w:rsidR="0075370A" w:rsidRPr="00242E52" w:rsidRDefault="0075370A" w:rsidP="003308BE">
            <w:pPr>
              <w:jc w:val="center"/>
            </w:pPr>
            <w:r w:rsidRPr="00806C4A">
              <w:t>1</w:t>
            </w:r>
            <w:r w:rsidRPr="00242E52">
              <w:t>.3</w:t>
            </w:r>
          </w:p>
        </w:tc>
        <w:tc>
          <w:tcPr>
            <w:tcW w:w="2691"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Επώνυμο προϊόν. Να αναφερθεί ο Κατασκευαστής</w:t>
            </w:r>
          </w:p>
        </w:tc>
        <w:tc>
          <w:tcPr>
            <w:tcW w:w="1872"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ΝΑΙ</w:t>
            </w:r>
          </w:p>
        </w:tc>
        <w:tc>
          <w:tcPr>
            <w:tcW w:w="1631"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c>
          <w:tcPr>
            <w:tcW w:w="1496"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r>
      <w:tr w:rsidR="0075370A" w:rsidRPr="00242E52" w:rsidTr="00A72F79">
        <w:trPr>
          <w:jc w:val="center"/>
        </w:trPr>
        <w:tc>
          <w:tcPr>
            <w:tcW w:w="606" w:type="dxa"/>
            <w:shd w:val="clear" w:color="auto" w:fill="auto"/>
          </w:tcPr>
          <w:p w:rsidR="0075370A" w:rsidRPr="00242E52" w:rsidRDefault="0075370A" w:rsidP="003308BE">
            <w:pPr>
              <w:jc w:val="center"/>
            </w:pPr>
            <w:r w:rsidRPr="00806C4A">
              <w:t>1</w:t>
            </w:r>
            <w:r w:rsidRPr="00242E52">
              <w:t>.4</w:t>
            </w:r>
          </w:p>
        </w:tc>
        <w:tc>
          <w:tcPr>
            <w:tcW w:w="2691" w:type="dxa"/>
            <w:shd w:val="clear" w:color="auto" w:fill="auto"/>
            <w:vAlign w:val="center"/>
          </w:tcPr>
          <w:p w:rsidR="0075370A" w:rsidRPr="00806C4A" w:rsidRDefault="0075370A" w:rsidP="003308BE">
            <w:pPr>
              <w:rPr>
                <w:color w:val="000000"/>
                <w:sz w:val="24"/>
                <w:lang w:eastAsia="el-GR"/>
              </w:rPr>
            </w:pPr>
            <w:proofErr w:type="spellStart"/>
            <w:r w:rsidRPr="00806C4A">
              <w:rPr>
                <w:color w:val="000000"/>
                <w:sz w:val="24"/>
                <w:lang w:eastAsia="el-GR"/>
              </w:rPr>
              <w:t>Usb</w:t>
            </w:r>
            <w:proofErr w:type="spellEnd"/>
            <w:r w:rsidRPr="00806C4A">
              <w:rPr>
                <w:color w:val="000000"/>
                <w:sz w:val="24"/>
                <w:lang w:eastAsia="el-GR"/>
              </w:rPr>
              <w:t xml:space="preserve"> καλώδιο</w:t>
            </w:r>
          </w:p>
        </w:tc>
        <w:tc>
          <w:tcPr>
            <w:tcW w:w="1872"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 1.8m</w:t>
            </w:r>
          </w:p>
        </w:tc>
        <w:tc>
          <w:tcPr>
            <w:tcW w:w="1631"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c>
          <w:tcPr>
            <w:tcW w:w="1496"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r>
      <w:tr w:rsidR="0075370A" w:rsidRPr="00242E52" w:rsidTr="00A72F79">
        <w:trPr>
          <w:jc w:val="center"/>
        </w:trPr>
        <w:tc>
          <w:tcPr>
            <w:tcW w:w="606" w:type="dxa"/>
            <w:shd w:val="clear" w:color="auto" w:fill="auto"/>
          </w:tcPr>
          <w:p w:rsidR="0075370A" w:rsidRPr="00242E52" w:rsidRDefault="0075370A" w:rsidP="003308BE">
            <w:pPr>
              <w:jc w:val="center"/>
            </w:pPr>
            <w:r w:rsidRPr="00806C4A">
              <w:t>1</w:t>
            </w:r>
            <w:r w:rsidRPr="00242E52">
              <w:t>.5</w:t>
            </w:r>
          </w:p>
        </w:tc>
        <w:tc>
          <w:tcPr>
            <w:tcW w:w="2691"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Τεχνολογία</w:t>
            </w:r>
          </w:p>
        </w:tc>
        <w:tc>
          <w:tcPr>
            <w:tcW w:w="1872" w:type="dxa"/>
            <w:shd w:val="clear" w:color="auto" w:fill="auto"/>
            <w:vAlign w:val="center"/>
          </w:tcPr>
          <w:p w:rsidR="0075370A" w:rsidRPr="00806C4A" w:rsidRDefault="0075370A" w:rsidP="003308BE">
            <w:pPr>
              <w:jc w:val="center"/>
              <w:rPr>
                <w:color w:val="000000"/>
                <w:sz w:val="24"/>
                <w:lang w:eastAsia="el-GR"/>
              </w:rPr>
            </w:pPr>
            <w:proofErr w:type="spellStart"/>
            <w:r w:rsidRPr="00806C4A">
              <w:rPr>
                <w:color w:val="000000"/>
                <w:sz w:val="24"/>
                <w:lang w:eastAsia="el-GR"/>
              </w:rPr>
              <w:t>Optical</w:t>
            </w:r>
            <w:proofErr w:type="spellEnd"/>
          </w:p>
        </w:tc>
        <w:tc>
          <w:tcPr>
            <w:tcW w:w="1631"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c>
          <w:tcPr>
            <w:tcW w:w="1496"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r>
      <w:tr w:rsidR="0075370A" w:rsidRPr="00242E52" w:rsidTr="00A72F79">
        <w:trPr>
          <w:jc w:val="center"/>
        </w:trPr>
        <w:tc>
          <w:tcPr>
            <w:tcW w:w="606" w:type="dxa"/>
            <w:shd w:val="clear" w:color="auto" w:fill="auto"/>
          </w:tcPr>
          <w:p w:rsidR="0075370A" w:rsidRPr="007B45C1" w:rsidRDefault="0075370A" w:rsidP="003308BE">
            <w:pPr>
              <w:jc w:val="center"/>
              <w:rPr>
                <w:lang w:eastAsia="zh-CN"/>
              </w:rPr>
            </w:pPr>
            <w:r w:rsidRPr="00806C4A">
              <w:rPr>
                <w:lang w:eastAsia="zh-CN"/>
              </w:rPr>
              <w:t>1</w:t>
            </w:r>
            <w:r w:rsidRPr="007B45C1">
              <w:rPr>
                <w:lang w:eastAsia="zh-CN"/>
              </w:rPr>
              <w:t>.6</w:t>
            </w:r>
          </w:p>
        </w:tc>
        <w:tc>
          <w:tcPr>
            <w:tcW w:w="2691"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Ανάλυση</w:t>
            </w:r>
          </w:p>
        </w:tc>
        <w:tc>
          <w:tcPr>
            <w:tcW w:w="1872"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 800dpi</w:t>
            </w:r>
          </w:p>
        </w:tc>
        <w:tc>
          <w:tcPr>
            <w:tcW w:w="1631"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c>
          <w:tcPr>
            <w:tcW w:w="1496"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w:t>
            </w:r>
          </w:p>
        </w:tc>
      </w:tr>
      <w:tr w:rsidR="0075370A" w:rsidRPr="00242E52" w:rsidTr="00A72F79">
        <w:trPr>
          <w:jc w:val="center"/>
        </w:trPr>
        <w:tc>
          <w:tcPr>
            <w:tcW w:w="606" w:type="dxa"/>
            <w:shd w:val="clear" w:color="auto" w:fill="auto"/>
            <w:vAlign w:val="center"/>
          </w:tcPr>
          <w:p w:rsidR="0075370A" w:rsidRPr="007B45C1" w:rsidRDefault="0075370A" w:rsidP="003308BE">
            <w:pPr>
              <w:jc w:val="center"/>
              <w:rPr>
                <w:lang w:eastAsia="zh-CN"/>
              </w:rPr>
            </w:pPr>
            <w:r w:rsidRPr="00806C4A">
              <w:rPr>
                <w:lang w:eastAsia="zh-CN"/>
              </w:rPr>
              <w:t>1</w:t>
            </w:r>
            <w:r w:rsidRPr="007B45C1">
              <w:rPr>
                <w:lang w:eastAsia="zh-CN"/>
              </w:rPr>
              <w:t>.7</w:t>
            </w:r>
          </w:p>
        </w:tc>
        <w:tc>
          <w:tcPr>
            <w:tcW w:w="2691"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εγγύηση</w:t>
            </w:r>
          </w:p>
        </w:tc>
        <w:tc>
          <w:tcPr>
            <w:tcW w:w="1872"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3 έτη (κατασκευαστή)</w:t>
            </w:r>
          </w:p>
        </w:tc>
        <w:tc>
          <w:tcPr>
            <w:tcW w:w="1631" w:type="dxa"/>
            <w:shd w:val="clear" w:color="auto" w:fill="auto"/>
            <w:vAlign w:val="center"/>
          </w:tcPr>
          <w:p w:rsidR="0075370A" w:rsidRPr="00806C4A" w:rsidRDefault="0075370A" w:rsidP="003308BE">
            <w:pPr>
              <w:rPr>
                <w:color w:val="000000"/>
                <w:sz w:val="24"/>
                <w:lang w:eastAsia="el-GR"/>
              </w:rPr>
            </w:pPr>
          </w:p>
        </w:tc>
        <w:tc>
          <w:tcPr>
            <w:tcW w:w="1496" w:type="dxa"/>
            <w:shd w:val="clear" w:color="auto" w:fill="auto"/>
            <w:vAlign w:val="center"/>
          </w:tcPr>
          <w:p w:rsidR="0075370A" w:rsidRPr="00806C4A" w:rsidRDefault="0075370A" w:rsidP="003308BE">
            <w:pPr>
              <w:rPr>
                <w:color w:val="000000"/>
                <w:sz w:val="24"/>
                <w:lang w:eastAsia="el-GR"/>
              </w:rPr>
            </w:pPr>
          </w:p>
        </w:tc>
      </w:tr>
      <w:tr w:rsidR="0075370A" w:rsidRPr="00242E52" w:rsidTr="00A72F79">
        <w:trPr>
          <w:jc w:val="center"/>
        </w:trPr>
        <w:tc>
          <w:tcPr>
            <w:tcW w:w="606" w:type="dxa"/>
            <w:shd w:val="clear" w:color="auto" w:fill="auto"/>
          </w:tcPr>
          <w:p w:rsidR="0075370A" w:rsidRPr="00806C4A" w:rsidRDefault="0075370A" w:rsidP="003308BE">
            <w:pPr>
              <w:jc w:val="center"/>
              <w:rPr>
                <w:lang w:val="en-US" w:eastAsia="zh-CN"/>
              </w:rPr>
            </w:pPr>
            <w:r w:rsidRPr="00806C4A">
              <w:rPr>
                <w:lang w:eastAsia="zh-CN"/>
              </w:rPr>
              <w:t>1</w:t>
            </w:r>
            <w:r w:rsidRPr="00806C4A">
              <w:rPr>
                <w:lang w:val="en-US" w:eastAsia="zh-CN"/>
              </w:rPr>
              <w:t>.8</w:t>
            </w:r>
          </w:p>
        </w:tc>
        <w:tc>
          <w:tcPr>
            <w:tcW w:w="2691" w:type="dxa"/>
            <w:shd w:val="clear" w:color="auto" w:fill="auto"/>
            <w:vAlign w:val="center"/>
          </w:tcPr>
          <w:p w:rsidR="0075370A" w:rsidRPr="00806C4A" w:rsidRDefault="0075370A" w:rsidP="003308BE">
            <w:pPr>
              <w:rPr>
                <w:sz w:val="24"/>
                <w:lang w:eastAsia="zh-CN"/>
              </w:rPr>
            </w:pPr>
            <w:r w:rsidRPr="00806C4A">
              <w:rPr>
                <w:sz w:val="24"/>
                <w:lang w:eastAsia="zh-CN"/>
              </w:rPr>
              <w:t>Να φέρει το σήμα CE.</w:t>
            </w:r>
          </w:p>
        </w:tc>
        <w:tc>
          <w:tcPr>
            <w:tcW w:w="1872"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ΝΑΙ</w:t>
            </w:r>
          </w:p>
        </w:tc>
        <w:tc>
          <w:tcPr>
            <w:tcW w:w="1631" w:type="dxa"/>
            <w:shd w:val="clear" w:color="auto" w:fill="auto"/>
            <w:vAlign w:val="center"/>
          </w:tcPr>
          <w:p w:rsidR="0075370A" w:rsidRPr="00806C4A" w:rsidRDefault="0075370A" w:rsidP="003308BE">
            <w:pPr>
              <w:rPr>
                <w:color w:val="000000"/>
                <w:sz w:val="24"/>
                <w:lang w:eastAsia="el-GR"/>
              </w:rPr>
            </w:pPr>
          </w:p>
        </w:tc>
        <w:tc>
          <w:tcPr>
            <w:tcW w:w="1496" w:type="dxa"/>
            <w:shd w:val="clear" w:color="auto" w:fill="auto"/>
            <w:vAlign w:val="center"/>
          </w:tcPr>
          <w:p w:rsidR="0075370A" w:rsidRPr="00806C4A" w:rsidRDefault="0075370A" w:rsidP="003308BE">
            <w:pPr>
              <w:rPr>
                <w:color w:val="000000"/>
                <w:sz w:val="24"/>
                <w:lang w:eastAsia="el-GR"/>
              </w:rPr>
            </w:pPr>
          </w:p>
        </w:tc>
      </w:tr>
    </w:tbl>
    <w:p w:rsidR="0075370A" w:rsidRDefault="0075370A" w:rsidP="0075370A"/>
    <w:p w:rsidR="0075370A" w:rsidRDefault="0075370A" w:rsidP="0075370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2785"/>
        <w:gridCol w:w="1831"/>
        <w:gridCol w:w="1613"/>
        <w:gridCol w:w="1496"/>
      </w:tblGrid>
      <w:tr w:rsidR="0075370A" w:rsidRPr="00806C4A" w:rsidTr="00A72F79">
        <w:trPr>
          <w:jc w:val="center"/>
        </w:trPr>
        <w:tc>
          <w:tcPr>
            <w:tcW w:w="8296" w:type="dxa"/>
            <w:gridSpan w:val="5"/>
            <w:shd w:val="clear" w:color="auto" w:fill="auto"/>
          </w:tcPr>
          <w:p w:rsidR="0075370A" w:rsidRPr="00806C4A" w:rsidRDefault="0075370A" w:rsidP="003308BE">
            <w:pPr>
              <w:jc w:val="center"/>
              <w:rPr>
                <w:b/>
                <w:sz w:val="24"/>
              </w:rPr>
            </w:pPr>
            <w:r w:rsidRPr="00806C4A">
              <w:rPr>
                <w:b/>
                <w:bCs/>
                <w:color w:val="000000"/>
                <w:sz w:val="24"/>
                <w:lang w:eastAsia="el-GR"/>
              </w:rPr>
              <w:t>Πίνακας Ε.3.9: Πληκτρολόγια η/υ</w:t>
            </w:r>
          </w:p>
        </w:tc>
      </w:tr>
      <w:tr w:rsidR="0075370A" w:rsidRPr="00E13B92" w:rsidTr="00A72F79">
        <w:trPr>
          <w:jc w:val="center"/>
        </w:trPr>
        <w:tc>
          <w:tcPr>
            <w:tcW w:w="571" w:type="dxa"/>
            <w:shd w:val="clear" w:color="auto" w:fill="auto"/>
          </w:tcPr>
          <w:p w:rsidR="0075370A" w:rsidRPr="00806C4A" w:rsidRDefault="0075370A" w:rsidP="003308BE">
            <w:pPr>
              <w:jc w:val="center"/>
              <w:rPr>
                <w:b/>
                <w:bCs/>
                <w:color w:val="000000"/>
                <w:lang w:eastAsia="el-GR"/>
              </w:rPr>
            </w:pPr>
            <w:r w:rsidRPr="00806C4A">
              <w:rPr>
                <w:b/>
                <w:bCs/>
                <w:color w:val="000000"/>
                <w:lang w:eastAsia="el-GR"/>
              </w:rPr>
              <w:t>α/α</w:t>
            </w:r>
          </w:p>
        </w:tc>
        <w:tc>
          <w:tcPr>
            <w:tcW w:w="2785" w:type="dxa"/>
            <w:shd w:val="clear" w:color="auto" w:fill="auto"/>
            <w:vAlign w:val="center"/>
          </w:tcPr>
          <w:p w:rsidR="0075370A" w:rsidRPr="00806C4A" w:rsidRDefault="0075370A" w:rsidP="003308BE">
            <w:pPr>
              <w:jc w:val="center"/>
              <w:rPr>
                <w:b/>
                <w:bCs/>
                <w:color w:val="000000"/>
                <w:lang w:eastAsia="el-GR"/>
              </w:rPr>
            </w:pPr>
            <w:r w:rsidRPr="00806C4A">
              <w:rPr>
                <w:b/>
                <w:bCs/>
                <w:color w:val="000000"/>
                <w:lang w:eastAsia="el-GR"/>
              </w:rPr>
              <w:t>ΠΕΡΙΓΡΑΦΗ</w:t>
            </w:r>
          </w:p>
        </w:tc>
        <w:tc>
          <w:tcPr>
            <w:tcW w:w="1831" w:type="dxa"/>
            <w:shd w:val="clear" w:color="auto" w:fill="auto"/>
            <w:vAlign w:val="center"/>
          </w:tcPr>
          <w:p w:rsidR="0075370A" w:rsidRPr="00806C4A" w:rsidRDefault="0075370A" w:rsidP="003308BE">
            <w:pPr>
              <w:jc w:val="center"/>
              <w:rPr>
                <w:b/>
                <w:bCs/>
                <w:color w:val="000000"/>
                <w:lang w:eastAsia="el-GR"/>
              </w:rPr>
            </w:pPr>
            <w:r w:rsidRPr="00806C4A">
              <w:rPr>
                <w:b/>
                <w:bCs/>
                <w:color w:val="000000"/>
                <w:lang w:eastAsia="el-GR"/>
              </w:rPr>
              <w:t>ΑΠΑΙΤΗΣΗ</w:t>
            </w:r>
          </w:p>
        </w:tc>
        <w:tc>
          <w:tcPr>
            <w:tcW w:w="1613" w:type="dxa"/>
            <w:shd w:val="clear" w:color="auto" w:fill="auto"/>
            <w:vAlign w:val="center"/>
          </w:tcPr>
          <w:p w:rsidR="0075370A" w:rsidRPr="00806C4A" w:rsidRDefault="0075370A" w:rsidP="003308BE">
            <w:pPr>
              <w:jc w:val="center"/>
              <w:rPr>
                <w:b/>
                <w:bCs/>
                <w:color w:val="000000"/>
                <w:lang w:eastAsia="el-GR"/>
              </w:rPr>
            </w:pPr>
            <w:r w:rsidRPr="00806C4A">
              <w:rPr>
                <w:b/>
                <w:bCs/>
                <w:color w:val="000000"/>
                <w:lang w:eastAsia="el-GR"/>
              </w:rPr>
              <w:t>ΑΠΑΝΤΗΣΗ</w:t>
            </w:r>
          </w:p>
        </w:tc>
        <w:tc>
          <w:tcPr>
            <w:tcW w:w="1496" w:type="dxa"/>
            <w:shd w:val="clear" w:color="auto" w:fill="auto"/>
          </w:tcPr>
          <w:p w:rsidR="0075370A" w:rsidRPr="00806C4A" w:rsidRDefault="0075370A" w:rsidP="003308BE">
            <w:pPr>
              <w:rPr>
                <w:b/>
              </w:rPr>
            </w:pPr>
            <w:r w:rsidRPr="00806C4A">
              <w:rPr>
                <w:b/>
                <w:bCs/>
                <w:color w:val="000000"/>
                <w:lang w:eastAsia="el-GR"/>
              </w:rPr>
              <w:t>ΠΑΡΑΠΟΜΠΗ</w:t>
            </w:r>
          </w:p>
        </w:tc>
      </w:tr>
      <w:tr w:rsidR="0075370A" w:rsidRPr="00E13B92" w:rsidTr="00A72F79">
        <w:trPr>
          <w:jc w:val="center"/>
        </w:trPr>
        <w:tc>
          <w:tcPr>
            <w:tcW w:w="571" w:type="dxa"/>
            <w:shd w:val="clear" w:color="auto" w:fill="auto"/>
            <w:vAlign w:val="center"/>
          </w:tcPr>
          <w:p w:rsidR="0075370A" w:rsidRPr="00806C4A" w:rsidRDefault="0075370A" w:rsidP="003308BE">
            <w:pPr>
              <w:jc w:val="center"/>
              <w:rPr>
                <w:bCs/>
                <w:color w:val="000000"/>
                <w:lang w:eastAsia="el-GR"/>
              </w:rPr>
            </w:pPr>
            <w:r w:rsidRPr="00806C4A">
              <w:rPr>
                <w:bCs/>
                <w:color w:val="000000"/>
                <w:lang w:eastAsia="el-GR"/>
              </w:rPr>
              <w:t>1.1</w:t>
            </w:r>
          </w:p>
        </w:tc>
        <w:tc>
          <w:tcPr>
            <w:tcW w:w="2785" w:type="dxa"/>
            <w:shd w:val="clear" w:color="auto" w:fill="auto"/>
            <w:vAlign w:val="center"/>
          </w:tcPr>
          <w:p w:rsidR="0075370A" w:rsidRPr="00806C4A" w:rsidRDefault="0075370A" w:rsidP="003308BE">
            <w:pPr>
              <w:rPr>
                <w:bCs/>
                <w:color w:val="000000"/>
                <w:lang w:eastAsia="el-GR"/>
              </w:rPr>
            </w:pPr>
            <w:r w:rsidRPr="00806C4A">
              <w:rPr>
                <w:bCs/>
                <w:color w:val="000000"/>
                <w:lang w:eastAsia="el-GR"/>
              </w:rPr>
              <w:t xml:space="preserve">ΥΛΙΚΟ: πληκτρολόγιο η/υ </w:t>
            </w:r>
          </w:p>
        </w:tc>
        <w:tc>
          <w:tcPr>
            <w:tcW w:w="1831" w:type="dxa"/>
            <w:shd w:val="clear" w:color="auto" w:fill="auto"/>
            <w:vAlign w:val="center"/>
          </w:tcPr>
          <w:p w:rsidR="0075370A" w:rsidRPr="00AF0C0E" w:rsidRDefault="0075370A" w:rsidP="003308BE">
            <w:pPr>
              <w:ind w:leftChars="-2" w:hangingChars="2" w:hanging="4"/>
              <w:jc w:val="center"/>
              <w:rPr>
                <w:bCs/>
                <w:color w:val="000000"/>
                <w:lang w:eastAsia="el-GR"/>
              </w:rPr>
            </w:pPr>
            <w:r>
              <w:rPr>
                <w:bCs/>
                <w:color w:val="000000"/>
                <w:lang w:eastAsia="el-GR"/>
              </w:rPr>
              <w:t>ΝΑΙ</w:t>
            </w:r>
          </w:p>
        </w:tc>
        <w:tc>
          <w:tcPr>
            <w:tcW w:w="1613" w:type="dxa"/>
            <w:shd w:val="clear" w:color="auto" w:fill="auto"/>
            <w:vAlign w:val="center"/>
          </w:tcPr>
          <w:p w:rsidR="0075370A" w:rsidRPr="00806C4A" w:rsidRDefault="0075370A" w:rsidP="003308BE">
            <w:pPr>
              <w:ind w:firstLineChars="100" w:firstLine="220"/>
              <w:rPr>
                <w:bCs/>
                <w:color w:val="000000"/>
                <w:lang w:eastAsia="el-GR"/>
              </w:rPr>
            </w:pPr>
            <w:r w:rsidRPr="00806C4A">
              <w:rPr>
                <w:bCs/>
                <w:color w:val="000000"/>
                <w:lang w:eastAsia="el-GR"/>
              </w:rPr>
              <w:t> </w:t>
            </w:r>
          </w:p>
        </w:tc>
        <w:tc>
          <w:tcPr>
            <w:tcW w:w="1496" w:type="dxa"/>
            <w:shd w:val="clear" w:color="auto" w:fill="auto"/>
          </w:tcPr>
          <w:p w:rsidR="0075370A" w:rsidRPr="007B45C1" w:rsidRDefault="0075370A" w:rsidP="003308BE"/>
        </w:tc>
      </w:tr>
      <w:tr w:rsidR="0075370A" w:rsidRPr="00E13B92" w:rsidTr="00A72F79">
        <w:trPr>
          <w:jc w:val="center"/>
        </w:trPr>
        <w:tc>
          <w:tcPr>
            <w:tcW w:w="571" w:type="dxa"/>
            <w:shd w:val="clear" w:color="auto" w:fill="auto"/>
            <w:vAlign w:val="center"/>
          </w:tcPr>
          <w:p w:rsidR="0075370A" w:rsidRPr="007B45C1" w:rsidRDefault="0075370A" w:rsidP="003308BE">
            <w:pPr>
              <w:jc w:val="center"/>
            </w:pPr>
            <w:r w:rsidRPr="00806C4A">
              <w:t>1</w:t>
            </w:r>
            <w:r w:rsidRPr="007B45C1">
              <w:t>.2</w:t>
            </w:r>
          </w:p>
        </w:tc>
        <w:tc>
          <w:tcPr>
            <w:tcW w:w="2785" w:type="dxa"/>
            <w:shd w:val="clear" w:color="auto" w:fill="auto"/>
            <w:vAlign w:val="center"/>
          </w:tcPr>
          <w:p w:rsidR="0075370A" w:rsidRPr="00806C4A" w:rsidRDefault="0075370A" w:rsidP="003308BE">
            <w:pPr>
              <w:rPr>
                <w:color w:val="000000"/>
                <w:lang w:eastAsia="el-GR"/>
              </w:rPr>
            </w:pPr>
            <w:r w:rsidRPr="00806C4A">
              <w:rPr>
                <w:color w:val="000000"/>
                <w:lang w:eastAsia="el-GR"/>
              </w:rPr>
              <w:t>Ποσότητα</w:t>
            </w:r>
          </w:p>
        </w:tc>
        <w:tc>
          <w:tcPr>
            <w:tcW w:w="1831" w:type="dxa"/>
            <w:shd w:val="clear" w:color="auto" w:fill="auto"/>
            <w:vAlign w:val="center"/>
          </w:tcPr>
          <w:p w:rsidR="0075370A" w:rsidRPr="00806C4A" w:rsidRDefault="0075370A" w:rsidP="003308BE">
            <w:pPr>
              <w:jc w:val="center"/>
              <w:rPr>
                <w:color w:val="000000"/>
                <w:lang w:eastAsia="el-GR"/>
              </w:rPr>
            </w:pPr>
            <w:r w:rsidRPr="00806C4A">
              <w:rPr>
                <w:color w:val="000000"/>
                <w:lang w:eastAsia="el-GR"/>
              </w:rPr>
              <w:t>30</w:t>
            </w:r>
          </w:p>
        </w:tc>
        <w:tc>
          <w:tcPr>
            <w:tcW w:w="1613"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c>
          <w:tcPr>
            <w:tcW w:w="1496"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r>
      <w:tr w:rsidR="0075370A" w:rsidRPr="00E13B92" w:rsidTr="00A72F79">
        <w:trPr>
          <w:jc w:val="center"/>
        </w:trPr>
        <w:tc>
          <w:tcPr>
            <w:tcW w:w="571" w:type="dxa"/>
            <w:shd w:val="clear" w:color="auto" w:fill="auto"/>
            <w:vAlign w:val="center"/>
          </w:tcPr>
          <w:p w:rsidR="0075370A" w:rsidRPr="007B45C1" w:rsidRDefault="0075370A" w:rsidP="003308BE">
            <w:pPr>
              <w:jc w:val="center"/>
            </w:pPr>
            <w:r w:rsidRPr="00806C4A">
              <w:t>1</w:t>
            </w:r>
            <w:r w:rsidRPr="007B45C1">
              <w:t>.3</w:t>
            </w:r>
          </w:p>
        </w:tc>
        <w:tc>
          <w:tcPr>
            <w:tcW w:w="2785" w:type="dxa"/>
            <w:shd w:val="clear" w:color="auto" w:fill="auto"/>
            <w:vAlign w:val="center"/>
          </w:tcPr>
          <w:p w:rsidR="0075370A" w:rsidRPr="00806C4A" w:rsidRDefault="0075370A" w:rsidP="003308BE">
            <w:pPr>
              <w:rPr>
                <w:color w:val="000000"/>
                <w:lang w:eastAsia="el-GR"/>
              </w:rPr>
            </w:pPr>
            <w:r w:rsidRPr="00806C4A">
              <w:rPr>
                <w:color w:val="000000"/>
                <w:lang w:eastAsia="el-GR"/>
              </w:rPr>
              <w:t>Επώνυμο προϊόν. Να αναφερθεί ο Κατασκευαστής</w:t>
            </w:r>
          </w:p>
        </w:tc>
        <w:tc>
          <w:tcPr>
            <w:tcW w:w="1831" w:type="dxa"/>
            <w:shd w:val="clear" w:color="auto" w:fill="auto"/>
            <w:vAlign w:val="center"/>
          </w:tcPr>
          <w:p w:rsidR="0075370A" w:rsidRPr="00806C4A" w:rsidRDefault="0075370A" w:rsidP="003308BE">
            <w:pPr>
              <w:jc w:val="center"/>
              <w:rPr>
                <w:color w:val="000000"/>
                <w:lang w:eastAsia="el-GR"/>
              </w:rPr>
            </w:pPr>
            <w:r w:rsidRPr="00806C4A">
              <w:rPr>
                <w:color w:val="000000"/>
                <w:lang w:eastAsia="el-GR"/>
              </w:rPr>
              <w:t>ΝΑΙ</w:t>
            </w:r>
          </w:p>
        </w:tc>
        <w:tc>
          <w:tcPr>
            <w:tcW w:w="1613"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c>
          <w:tcPr>
            <w:tcW w:w="1496"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r>
      <w:tr w:rsidR="0075370A" w:rsidRPr="00E13B92" w:rsidTr="00A72F79">
        <w:trPr>
          <w:jc w:val="center"/>
        </w:trPr>
        <w:tc>
          <w:tcPr>
            <w:tcW w:w="571" w:type="dxa"/>
            <w:shd w:val="clear" w:color="auto" w:fill="auto"/>
            <w:vAlign w:val="center"/>
          </w:tcPr>
          <w:p w:rsidR="0075370A" w:rsidRPr="007B45C1" w:rsidRDefault="0075370A" w:rsidP="003308BE">
            <w:pPr>
              <w:jc w:val="center"/>
            </w:pPr>
            <w:r w:rsidRPr="00806C4A">
              <w:t>1</w:t>
            </w:r>
            <w:r w:rsidRPr="007B45C1">
              <w:t>.4</w:t>
            </w:r>
          </w:p>
        </w:tc>
        <w:tc>
          <w:tcPr>
            <w:tcW w:w="2785" w:type="dxa"/>
            <w:shd w:val="clear" w:color="auto" w:fill="auto"/>
            <w:vAlign w:val="center"/>
          </w:tcPr>
          <w:p w:rsidR="0075370A" w:rsidRPr="00806C4A" w:rsidRDefault="0075370A" w:rsidP="003308BE">
            <w:pPr>
              <w:rPr>
                <w:color w:val="000000"/>
                <w:lang w:eastAsia="el-GR"/>
              </w:rPr>
            </w:pPr>
            <w:proofErr w:type="spellStart"/>
            <w:r w:rsidRPr="00806C4A">
              <w:rPr>
                <w:color w:val="000000"/>
                <w:lang w:eastAsia="el-GR"/>
              </w:rPr>
              <w:t>Usb</w:t>
            </w:r>
            <w:proofErr w:type="spellEnd"/>
            <w:r w:rsidRPr="00806C4A">
              <w:rPr>
                <w:color w:val="000000"/>
                <w:lang w:eastAsia="el-GR"/>
              </w:rPr>
              <w:t xml:space="preserve"> καλώδιο</w:t>
            </w:r>
          </w:p>
        </w:tc>
        <w:tc>
          <w:tcPr>
            <w:tcW w:w="1831" w:type="dxa"/>
            <w:shd w:val="clear" w:color="auto" w:fill="auto"/>
            <w:vAlign w:val="center"/>
          </w:tcPr>
          <w:p w:rsidR="0075370A" w:rsidRPr="00806C4A" w:rsidRDefault="0075370A" w:rsidP="003308BE">
            <w:pPr>
              <w:jc w:val="center"/>
              <w:rPr>
                <w:color w:val="000000"/>
                <w:lang w:eastAsia="el-GR"/>
              </w:rPr>
            </w:pPr>
            <w:r w:rsidRPr="00806C4A">
              <w:rPr>
                <w:color w:val="000000"/>
                <w:lang w:eastAsia="el-GR"/>
              </w:rPr>
              <w:t>≥ 1.8m</w:t>
            </w:r>
          </w:p>
        </w:tc>
        <w:tc>
          <w:tcPr>
            <w:tcW w:w="1613"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c>
          <w:tcPr>
            <w:tcW w:w="1496"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r>
      <w:tr w:rsidR="0075370A" w:rsidRPr="00E13B92" w:rsidTr="00A72F79">
        <w:trPr>
          <w:jc w:val="center"/>
        </w:trPr>
        <w:tc>
          <w:tcPr>
            <w:tcW w:w="571" w:type="dxa"/>
            <w:shd w:val="clear" w:color="auto" w:fill="auto"/>
            <w:vAlign w:val="center"/>
          </w:tcPr>
          <w:p w:rsidR="0075370A" w:rsidRPr="007B45C1" w:rsidRDefault="0075370A" w:rsidP="003308BE">
            <w:pPr>
              <w:jc w:val="center"/>
            </w:pPr>
            <w:r w:rsidRPr="00806C4A">
              <w:t>1</w:t>
            </w:r>
            <w:r w:rsidRPr="007B45C1">
              <w:t>.5</w:t>
            </w:r>
          </w:p>
        </w:tc>
        <w:tc>
          <w:tcPr>
            <w:tcW w:w="2785" w:type="dxa"/>
            <w:shd w:val="clear" w:color="auto" w:fill="auto"/>
            <w:vAlign w:val="center"/>
          </w:tcPr>
          <w:p w:rsidR="0075370A" w:rsidRPr="00806C4A" w:rsidRDefault="0075370A" w:rsidP="003308BE">
            <w:pPr>
              <w:rPr>
                <w:color w:val="000000"/>
                <w:lang w:eastAsia="el-GR"/>
              </w:rPr>
            </w:pPr>
            <w:r w:rsidRPr="00806C4A">
              <w:rPr>
                <w:color w:val="000000"/>
                <w:lang w:eastAsia="el-GR"/>
              </w:rPr>
              <w:t>Τύπος</w:t>
            </w:r>
          </w:p>
        </w:tc>
        <w:tc>
          <w:tcPr>
            <w:tcW w:w="1831" w:type="dxa"/>
            <w:shd w:val="clear" w:color="auto" w:fill="auto"/>
            <w:vAlign w:val="center"/>
          </w:tcPr>
          <w:p w:rsidR="0075370A" w:rsidRPr="00806C4A" w:rsidRDefault="0075370A" w:rsidP="003308BE">
            <w:pPr>
              <w:jc w:val="center"/>
              <w:rPr>
                <w:color w:val="000000"/>
                <w:lang w:val="en-US" w:eastAsia="el-GR"/>
              </w:rPr>
            </w:pPr>
            <w:r w:rsidRPr="00806C4A">
              <w:rPr>
                <w:color w:val="000000"/>
                <w:lang w:val="en-US" w:eastAsia="el-GR"/>
              </w:rPr>
              <w:t>desktop</w:t>
            </w:r>
          </w:p>
        </w:tc>
        <w:tc>
          <w:tcPr>
            <w:tcW w:w="1613"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c>
          <w:tcPr>
            <w:tcW w:w="1496"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r>
      <w:tr w:rsidR="0075370A" w:rsidRPr="00E13B92" w:rsidTr="00A72F79">
        <w:trPr>
          <w:jc w:val="center"/>
        </w:trPr>
        <w:tc>
          <w:tcPr>
            <w:tcW w:w="571" w:type="dxa"/>
            <w:shd w:val="clear" w:color="auto" w:fill="auto"/>
            <w:vAlign w:val="center"/>
          </w:tcPr>
          <w:p w:rsidR="0075370A" w:rsidRPr="007B45C1" w:rsidRDefault="0075370A" w:rsidP="003308BE">
            <w:pPr>
              <w:jc w:val="center"/>
              <w:rPr>
                <w:lang w:eastAsia="zh-CN"/>
              </w:rPr>
            </w:pPr>
            <w:r w:rsidRPr="00806C4A">
              <w:rPr>
                <w:lang w:eastAsia="zh-CN"/>
              </w:rPr>
              <w:t>1</w:t>
            </w:r>
            <w:r w:rsidRPr="007B45C1">
              <w:rPr>
                <w:lang w:eastAsia="zh-CN"/>
              </w:rPr>
              <w:t>.6</w:t>
            </w:r>
          </w:p>
        </w:tc>
        <w:tc>
          <w:tcPr>
            <w:tcW w:w="2785" w:type="dxa"/>
            <w:shd w:val="clear" w:color="auto" w:fill="auto"/>
            <w:vAlign w:val="center"/>
          </w:tcPr>
          <w:p w:rsidR="0075370A" w:rsidRPr="00806C4A" w:rsidRDefault="0075370A" w:rsidP="003308BE">
            <w:pPr>
              <w:rPr>
                <w:color w:val="000000"/>
                <w:lang w:eastAsia="el-GR"/>
              </w:rPr>
            </w:pPr>
            <w:r w:rsidRPr="00806C4A">
              <w:rPr>
                <w:bCs/>
                <w:color w:val="000000"/>
                <w:shd w:val="clear" w:color="auto" w:fill="FFFFFF"/>
              </w:rPr>
              <w:t>Διάταξη πλήκτρων</w:t>
            </w:r>
          </w:p>
        </w:tc>
        <w:tc>
          <w:tcPr>
            <w:tcW w:w="1831" w:type="dxa"/>
            <w:shd w:val="clear" w:color="auto" w:fill="auto"/>
            <w:vAlign w:val="center"/>
          </w:tcPr>
          <w:p w:rsidR="0075370A" w:rsidRPr="00806C4A" w:rsidRDefault="0075370A" w:rsidP="003308BE">
            <w:pPr>
              <w:jc w:val="center"/>
              <w:rPr>
                <w:color w:val="000000"/>
                <w:lang w:eastAsia="el-GR"/>
              </w:rPr>
            </w:pPr>
            <w:r w:rsidRPr="00806C4A">
              <w:rPr>
                <w:color w:val="000000"/>
                <w:shd w:val="clear" w:color="auto" w:fill="FFFFFF"/>
              </w:rPr>
              <w:t>Αγγλικά/ Ελληνικά</w:t>
            </w:r>
          </w:p>
        </w:tc>
        <w:tc>
          <w:tcPr>
            <w:tcW w:w="1613"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c>
          <w:tcPr>
            <w:tcW w:w="1496"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r>
      <w:tr w:rsidR="0075370A" w:rsidRPr="00E13B92" w:rsidTr="00A72F79">
        <w:trPr>
          <w:jc w:val="center"/>
        </w:trPr>
        <w:tc>
          <w:tcPr>
            <w:tcW w:w="571" w:type="dxa"/>
            <w:shd w:val="clear" w:color="auto" w:fill="auto"/>
            <w:vAlign w:val="center"/>
          </w:tcPr>
          <w:p w:rsidR="0075370A" w:rsidRPr="007B45C1" w:rsidRDefault="0075370A" w:rsidP="003308BE">
            <w:pPr>
              <w:jc w:val="center"/>
              <w:rPr>
                <w:lang w:eastAsia="zh-CN"/>
              </w:rPr>
            </w:pPr>
            <w:r w:rsidRPr="00806C4A">
              <w:rPr>
                <w:lang w:eastAsia="zh-CN"/>
              </w:rPr>
              <w:t>1</w:t>
            </w:r>
            <w:r w:rsidRPr="007B45C1">
              <w:rPr>
                <w:lang w:eastAsia="zh-CN"/>
              </w:rPr>
              <w:t>.7</w:t>
            </w:r>
          </w:p>
        </w:tc>
        <w:tc>
          <w:tcPr>
            <w:tcW w:w="2785" w:type="dxa"/>
            <w:shd w:val="clear" w:color="auto" w:fill="auto"/>
            <w:vAlign w:val="center"/>
          </w:tcPr>
          <w:p w:rsidR="0075370A" w:rsidRPr="00806C4A" w:rsidRDefault="0075370A" w:rsidP="003308BE">
            <w:pPr>
              <w:rPr>
                <w:color w:val="000000"/>
                <w:lang w:eastAsia="el-GR"/>
              </w:rPr>
            </w:pPr>
            <w:r w:rsidRPr="00806C4A">
              <w:rPr>
                <w:color w:val="000000"/>
                <w:lang w:eastAsia="el-GR"/>
              </w:rPr>
              <w:t>Εγγύηση</w:t>
            </w:r>
          </w:p>
        </w:tc>
        <w:tc>
          <w:tcPr>
            <w:tcW w:w="1831" w:type="dxa"/>
            <w:shd w:val="clear" w:color="auto" w:fill="auto"/>
            <w:vAlign w:val="center"/>
          </w:tcPr>
          <w:p w:rsidR="0075370A" w:rsidRPr="00806C4A" w:rsidRDefault="0075370A" w:rsidP="003308BE">
            <w:pPr>
              <w:jc w:val="center"/>
              <w:rPr>
                <w:color w:val="000000"/>
                <w:lang w:eastAsia="el-GR"/>
              </w:rPr>
            </w:pPr>
            <w:r w:rsidRPr="00806C4A">
              <w:rPr>
                <w:color w:val="000000"/>
                <w:lang w:eastAsia="el-GR"/>
              </w:rPr>
              <w:t>3 έτη (κατασκευαστή)</w:t>
            </w:r>
          </w:p>
        </w:tc>
        <w:tc>
          <w:tcPr>
            <w:tcW w:w="1613" w:type="dxa"/>
            <w:shd w:val="clear" w:color="auto" w:fill="auto"/>
            <w:vAlign w:val="center"/>
          </w:tcPr>
          <w:p w:rsidR="0075370A" w:rsidRPr="00806C4A" w:rsidRDefault="0075370A" w:rsidP="003308BE">
            <w:pPr>
              <w:rPr>
                <w:color w:val="000000"/>
                <w:lang w:eastAsia="el-GR"/>
              </w:rPr>
            </w:pPr>
          </w:p>
        </w:tc>
        <w:tc>
          <w:tcPr>
            <w:tcW w:w="1496" w:type="dxa"/>
            <w:shd w:val="clear" w:color="auto" w:fill="auto"/>
            <w:vAlign w:val="center"/>
          </w:tcPr>
          <w:p w:rsidR="0075370A" w:rsidRPr="00806C4A" w:rsidRDefault="0075370A" w:rsidP="003308BE">
            <w:pPr>
              <w:rPr>
                <w:color w:val="000000"/>
                <w:lang w:eastAsia="el-GR"/>
              </w:rPr>
            </w:pPr>
          </w:p>
        </w:tc>
      </w:tr>
      <w:tr w:rsidR="0075370A" w:rsidRPr="00E13B92" w:rsidTr="00A72F79">
        <w:trPr>
          <w:jc w:val="center"/>
        </w:trPr>
        <w:tc>
          <w:tcPr>
            <w:tcW w:w="571" w:type="dxa"/>
            <w:shd w:val="clear" w:color="auto" w:fill="auto"/>
          </w:tcPr>
          <w:p w:rsidR="0075370A" w:rsidRPr="00806C4A" w:rsidRDefault="0075370A" w:rsidP="003308BE">
            <w:pPr>
              <w:rPr>
                <w:lang w:val="en-US" w:eastAsia="zh-CN"/>
              </w:rPr>
            </w:pPr>
            <w:r w:rsidRPr="00806C4A">
              <w:rPr>
                <w:lang w:eastAsia="zh-CN"/>
              </w:rPr>
              <w:t>1</w:t>
            </w:r>
            <w:r w:rsidRPr="00806C4A">
              <w:rPr>
                <w:lang w:val="en-US" w:eastAsia="zh-CN"/>
              </w:rPr>
              <w:t>.8</w:t>
            </w:r>
          </w:p>
        </w:tc>
        <w:tc>
          <w:tcPr>
            <w:tcW w:w="2785" w:type="dxa"/>
            <w:shd w:val="clear" w:color="auto" w:fill="auto"/>
            <w:vAlign w:val="center"/>
          </w:tcPr>
          <w:p w:rsidR="0075370A" w:rsidRPr="00806C4A" w:rsidRDefault="0075370A" w:rsidP="003308BE">
            <w:pPr>
              <w:rPr>
                <w:sz w:val="24"/>
                <w:lang w:eastAsia="zh-CN"/>
              </w:rPr>
            </w:pPr>
            <w:r w:rsidRPr="00806C4A">
              <w:rPr>
                <w:sz w:val="24"/>
                <w:lang w:eastAsia="zh-CN"/>
              </w:rPr>
              <w:t>Να φέρει το σήμα CE.</w:t>
            </w:r>
          </w:p>
        </w:tc>
        <w:tc>
          <w:tcPr>
            <w:tcW w:w="1831"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ΝΑΙ</w:t>
            </w:r>
          </w:p>
        </w:tc>
        <w:tc>
          <w:tcPr>
            <w:tcW w:w="1613" w:type="dxa"/>
            <w:shd w:val="clear" w:color="auto" w:fill="auto"/>
            <w:vAlign w:val="center"/>
          </w:tcPr>
          <w:p w:rsidR="0075370A" w:rsidRPr="00806C4A" w:rsidRDefault="0075370A" w:rsidP="003308BE">
            <w:pPr>
              <w:rPr>
                <w:color w:val="000000"/>
                <w:lang w:eastAsia="el-GR"/>
              </w:rPr>
            </w:pPr>
          </w:p>
        </w:tc>
        <w:tc>
          <w:tcPr>
            <w:tcW w:w="1496" w:type="dxa"/>
            <w:shd w:val="clear" w:color="auto" w:fill="auto"/>
            <w:vAlign w:val="center"/>
          </w:tcPr>
          <w:p w:rsidR="0075370A" w:rsidRPr="00806C4A" w:rsidRDefault="0075370A" w:rsidP="003308BE">
            <w:pPr>
              <w:rPr>
                <w:color w:val="000000"/>
                <w:lang w:eastAsia="el-GR"/>
              </w:rPr>
            </w:pPr>
          </w:p>
        </w:tc>
      </w:tr>
    </w:tbl>
    <w:p w:rsidR="0075370A" w:rsidRDefault="0075370A" w:rsidP="0075370A"/>
    <w:p w:rsidR="00A72F79" w:rsidRDefault="00A72F79" w:rsidP="0075370A"/>
    <w:p w:rsidR="0075370A" w:rsidRDefault="0075370A" w:rsidP="0075370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2696"/>
        <w:gridCol w:w="1743"/>
        <w:gridCol w:w="1650"/>
        <w:gridCol w:w="1496"/>
      </w:tblGrid>
      <w:tr w:rsidR="0075370A" w:rsidRPr="00806C4A" w:rsidTr="003308BE">
        <w:trPr>
          <w:jc w:val="center"/>
        </w:trPr>
        <w:tc>
          <w:tcPr>
            <w:tcW w:w="8868" w:type="dxa"/>
            <w:gridSpan w:val="5"/>
            <w:tcBorders>
              <w:top w:val="single" w:sz="4" w:space="0" w:color="auto"/>
              <w:left w:val="single" w:sz="4" w:space="0" w:color="auto"/>
              <w:bottom w:val="single" w:sz="4" w:space="0" w:color="auto"/>
              <w:right w:val="single" w:sz="4" w:space="0" w:color="auto"/>
            </w:tcBorders>
            <w:shd w:val="clear" w:color="auto" w:fill="auto"/>
          </w:tcPr>
          <w:p w:rsidR="0075370A" w:rsidRPr="00556973" w:rsidRDefault="0075370A" w:rsidP="003308BE">
            <w:pPr>
              <w:jc w:val="center"/>
              <w:rPr>
                <w:b/>
                <w:bCs/>
                <w:color w:val="000000"/>
                <w:sz w:val="24"/>
                <w:lang w:eastAsia="el-GR"/>
              </w:rPr>
            </w:pPr>
            <w:r w:rsidRPr="00806C4A">
              <w:rPr>
                <w:b/>
                <w:bCs/>
                <w:color w:val="000000"/>
                <w:sz w:val="24"/>
                <w:lang w:eastAsia="el-GR"/>
              </w:rPr>
              <w:lastRenderedPageBreak/>
              <w:t>Πίνακας Ε.3.1</w:t>
            </w:r>
            <w:r>
              <w:rPr>
                <w:b/>
                <w:bCs/>
                <w:color w:val="000000"/>
                <w:sz w:val="24"/>
                <w:lang w:eastAsia="el-GR"/>
              </w:rPr>
              <w:t>0</w:t>
            </w:r>
            <w:r w:rsidRPr="00806C4A">
              <w:rPr>
                <w:b/>
                <w:bCs/>
                <w:color w:val="000000"/>
                <w:sz w:val="24"/>
                <w:lang w:eastAsia="el-GR"/>
              </w:rPr>
              <w:t xml:space="preserve">: </w:t>
            </w:r>
            <w:r>
              <w:rPr>
                <w:b/>
                <w:bCs/>
                <w:color w:val="000000"/>
                <w:sz w:val="24"/>
                <w:lang w:eastAsia="el-GR"/>
              </w:rPr>
              <w:t>τροφοδοτικά η/υ</w:t>
            </w:r>
          </w:p>
        </w:tc>
      </w:tr>
      <w:tr w:rsidR="0075370A" w:rsidRPr="00E13B92" w:rsidTr="003308BE">
        <w:trPr>
          <w:jc w:val="center"/>
        </w:trPr>
        <w:tc>
          <w:tcPr>
            <w:tcW w:w="749" w:type="dxa"/>
            <w:shd w:val="clear" w:color="auto" w:fill="auto"/>
          </w:tcPr>
          <w:p w:rsidR="0075370A" w:rsidRPr="00806C4A" w:rsidRDefault="0075370A" w:rsidP="003308BE">
            <w:pPr>
              <w:jc w:val="center"/>
              <w:rPr>
                <w:b/>
                <w:bCs/>
                <w:color w:val="000000"/>
                <w:lang w:eastAsia="el-GR"/>
              </w:rPr>
            </w:pPr>
            <w:r w:rsidRPr="00806C4A">
              <w:rPr>
                <w:b/>
                <w:bCs/>
                <w:color w:val="000000"/>
                <w:lang w:eastAsia="el-GR"/>
              </w:rPr>
              <w:t>α/α</w:t>
            </w:r>
          </w:p>
        </w:tc>
        <w:tc>
          <w:tcPr>
            <w:tcW w:w="2968" w:type="dxa"/>
            <w:shd w:val="clear" w:color="auto" w:fill="auto"/>
            <w:vAlign w:val="center"/>
          </w:tcPr>
          <w:p w:rsidR="0075370A" w:rsidRPr="00806C4A" w:rsidRDefault="0075370A" w:rsidP="003308BE">
            <w:pPr>
              <w:jc w:val="center"/>
              <w:rPr>
                <w:b/>
                <w:bCs/>
                <w:color w:val="000000"/>
                <w:lang w:eastAsia="el-GR"/>
              </w:rPr>
            </w:pPr>
            <w:r w:rsidRPr="00806C4A">
              <w:rPr>
                <w:b/>
                <w:bCs/>
                <w:color w:val="000000"/>
                <w:lang w:eastAsia="el-GR"/>
              </w:rPr>
              <w:t>ΠΕΡΙΓΡΑΦΗ</w:t>
            </w:r>
          </w:p>
        </w:tc>
        <w:tc>
          <w:tcPr>
            <w:tcW w:w="1898" w:type="dxa"/>
            <w:shd w:val="clear" w:color="auto" w:fill="auto"/>
            <w:vAlign w:val="center"/>
          </w:tcPr>
          <w:p w:rsidR="0075370A" w:rsidRPr="00806C4A" w:rsidRDefault="0075370A" w:rsidP="003308BE">
            <w:pPr>
              <w:jc w:val="center"/>
              <w:rPr>
                <w:b/>
                <w:bCs/>
                <w:color w:val="000000"/>
                <w:lang w:eastAsia="el-GR"/>
              </w:rPr>
            </w:pPr>
            <w:r w:rsidRPr="00806C4A">
              <w:rPr>
                <w:b/>
                <w:bCs/>
                <w:color w:val="000000"/>
                <w:lang w:eastAsia="el-GR"/>
              </w:rPr>
              <w:t>ΑΠΑΙΤΗΣΗ</w:t>
            </w:r>
          </w:p>
        </w:tc>
        <w:tc>
          <w:tcPr>
            <w:tcW w:w="1757" w:type="dxa"/>
            <w:shd w:val="clear" w:color="auto" w:fill="auto"/>
            <w:vAlign w:val="center"/>
          </w:tcPr>
          <w:p w:rsidR="0075370A" w:rsidRPr="00806C4A" w:rsidRDefault="0075370A" w:rsidP="003308BE">
            <w:pPr>
              <w:jc w:val="center"/>
              <w:rPr>
                <w:b/>
                <w:bCs/>
                <w:color w:val="000000"/>
                <w:lang w:eastAsia="el-GR"/>
              </w:rPr>
            </w:pPr>
            <w:r w:rsidRPr="00806C4A">
              <w:rPr>
                <w:b/>
                <w:bCs/>
                <w:color w:val="000000"/>
                <w:lang w:eastAsia="el-GR"/>
              </w:rPr>
              <w:t>ΑΠΑΝΤΗΣΗ</w:t>
            </w:r>
          </w:p>
        </w:tc>
        <w:tc>
          <w:tcPr>
            <w:tcW w:w="1496" w:type="dxa"/>
            <w:shd w:val="clear" w:color="auto" w:fill="auto"/>
          </w:tcPr>
          <w:p w:rsidR="0075370A" w:rsidRPr="00806C4A" w:rsidRDefault="0075370A" w:rsidP="003308BE">
            <w:pPr>
              <w:rPr>
                <w:b/>
              </w:rPr>
            </w:pPr>
            <w:r w:rsidRPr="00806C4A">
              <w:rPr>
                <w:b/>
                <w:bCs/>
                <w:color w:val="000000"/>
                <w:lang w:eastAsia="el-GR"/>
              </w:rPr>
              <w:t>ΠΑΡΑΠΟΜΠΗ</w:t>
            </w:r>
          </w:p>
        </w:tc>
      </w:tr>
      <w:tr w:rsidR="0075370A" w:rsidRPr="00E13B92" w:rsidTr="003308BE">
        <w:trPr>
          <w:jc w:val="center"/>
        </w:trPr>
        <w:tc>
          <w:tcPr>
            <w:tcW w:w="749" w:type="dxa"/>
            <w:shd w:val="clear" w:color="auto" w:fill="auto"/>
            <w:vAlign w:val="center"/>
          </w:tcPr>
          <w:p w:rsidR="0075370A" w:rsidRPr="00806C4A" w:rsidRDefault="0075370A" w:rsidP="003308BE">
            <w:pPr>
              <w:jc w:val="center"/>
              <w:rPr>
                <w:bCs/>
                <w:color w:val="000000"/>
                <w:lang w:eastAsia="el-GR"/>
              </w:rPr>
            </w:pPr>
            <w:r w:rsidRPr="00806C4A">
              <w:rPr>
                <w:bCs/>
                <w:color w:val="000000"/>
                <w:lang w:eastAsia="el-GR"/>
              </w:rPr>
              <w:t>1.1</w:t>
            </w:r>
          </w:p>
        </w:tc>
        <w:tc>
          <w:tcPr>
            <w:tcW w:w="2968" w:type="dxa"/>
            <w:shd w:val="clear" w:color="auto" w:fill="auto"/>
            <w:vAlign w:val="center"/>
          </w:tcPr>
          <w:p w:rsidR="0075370A" w:rsidRPr="006F272D" w:rsidRDefault="0075370A" w:rsidP="003308BE">
            <w:pPr>
              <w:rPr>
                <w:bCs/>
                <w:color w:val="000000"/>
                <w:sz w:val="24"/>
                <w:lang w:eastAsia="el-GR"/>
              </w:rPr>
            </w:pPr>
            <w:r>
              <w:rPr>
                <w:bCs/>
                <w:color w:val="000000"/>
                <w:sz w:val="24"/>
                <w:lang w:eastAsia="el-GR"/>
              </w:rPr>
              <w:t>ΥΛΙΚΟ: ΤΡΟΦΟΔΟΤΙΚΑ Η/Υ</w:t>
            </w:r>
          </w:p>
        </w:tc>
        <w:tc>
          <w:tcPr>
            <w:tcW w:w="1898" w:type="dxa"/>
            <w:shd w:val="clear" w:color="auto" w:fill="auto"/>
            <w:vAlign w:val="center"/>
          </w:tcPr>
          <w:p w:rsidR="0075370A" w:rsidRPr="006F272D" w:rsidRDefault="0075370A" w:rsidP="003308BE">
            <w:pPr>
              <w:jc w:val="center"/>
              <w:rPr>
                <w:bCs/>
                <w:color w:val="000000"/>
                <w:sz w:val="24"/>
                <w:lang w:eastAsia="el-GR"/>
              </w:rPr>
            </w:pPr>
            <w:r>
              <w:rPr>
                <w:bCs/>
                <w:color w:val="000000"/>
                <w:sz w:val="24"/>
                <w:lang w:eastAsia="el-GR"/>
              </w:rPr>
              <w:t>ΝΑΙ</w:t>
            </w:r>
          </w:p>
        </w:tc>
        <w:tc>
          <w:tcPr>
            <w:tcW w:w="1757" w:type="dxa"/>
            <w:shd w:val="clear" w:color="auto" w:fill="auto"/>
            <w:vAlign w:val="center"/>
          </w:tcPr>
          <w:p w:rsidR="0075370A" w:rsidRPr="00806C4A" w:rsidRDefault="0075370A" w:rsidP="003308BE">
            <w:pPr>
              <w:ind w:firstLineChars="100" w:firstLine="220"/>
              <w:rPr>
                <w:bCs/>
                <w:color w:val="000000"/>
                <w:lang w:eastAsia="el-GR"/>
              </w:rPr>
            </w:pPr>
          </w:p>
        </w:tc>
        <w:tc>
          <w:tcPr>
            <w:tcW w:w="1496" w:type="dxa"/>
            <w:shd w:val="clear" w:color="auto" w:fill="auto"/>
          </w:tcPr>
          <w:p w:rsidR="0075370A" w:rsidRPr="007B45C1" w:rsidRDefault="0075370A" w:rsidP="003308BE"/>
        </w:tc>
      </w:tr>
      <w:tr w:rsidR="0075370A" w:rsidRPr="00E13B92" w:rsidTr="003308BE">
        <w:trPr>
          <w:jc w:val="center"/>
        </w:trPr>
        <w:tc>
          <w:tcPr>
            <w:tcW w:w="749" w:type="dxa"/>
            <w:shd w:val="clear" w:color="auto" w:fill="auto"/>
            <w:vAlign w:val="center"/>
          </w:tcPr>
          <w:p w:rsidR="0075370A" w:rsidRPr="007B45C1" w:rsidRDefault="0075370A" w:rsidP="003308BE">
            <w:pPr>
              <w:jc w:val="center"/>
            </w:pPr>
            <w:r w:rsidRPr="00806C4A">
              <w:t>1</w:t>
            </w:r>
            <w:r w:rsidRPr="007B45C1">
              <w:t>.2</w:t>
            </w:r>
          </w:p>
        </w:tc>
        <w:tc>
          <w:tcPr>
            <w:tcW w:w="2968"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Ποσότητα</w:t>
            </w:r>
          </w:p>
        </w:tc>
        <w:tc>
          <w:tcPr>
            <w:tcW w:w="1898" w:type="dxa"/>
            <w:shd w:val="clear" w:color="auto" w:fill="auto"/>
            <w:vAlign w:val="center"/>
          </w:tcPr>
          <w:p w:rsidR="0075370A" w:rsidRPr="00C3202C" w:rsidRDefault="0075370A" w:rsidP="003308BE">
            <w:pPr>
              <w:jc w:val="center"/>
              <w:rPr>
                <w:color w:val="000000"/>
                <w:sz w:val="24"/>
                <w:lang w:eastAsia="el-GR"/>
              </w:rPr>
            </w:pPr>
            <w:r>
              <w:rPr>
                <w:color w:val="000000"/>
                <w:sz w:val="24"/>
                <w:lang w:eastAsia="el-GR"/>
              </w:rPr>
              <w:t>20</w:t>
            </w:r>
          </w:p>
        </w:tc>
        <w:tc>
          <w:tcPr>
            <w:tcW w:w="1757" w:type="dxa"/>
            <w:shd w:val="clear" w:color="auto" w:fill="auto"/>
            <w:vAlign w:val="center"/>
          </w:tcPr>
          <w:p w:rsidR="0075370A" w:rsidRPr="00806C4A" w:rsidRDefault="0075370A" w:rsidP="003308BE">
            <w:pPr>
              <w:rPr>
                <w:color w:val="000000"/>
                <w:lang w:eastAsia="el-GR"/>
              </w:rPr>
            </w:pPr>
          </w:p>
        </w:tc>
        <w:tc>
          <w:tcPr>
            <w:tcW w:w="1496" w:type="dxa"/>
            <w:shd w:val="clear" w:color="auto" w:fill="auto"/>
            <w:vAlign w:val="center"/>
          </w:tcPr>
          <w:p w:rsidR="0075370A" w:rsidRPr="00806C4A" w:rsidRDefault="0075370A" w:rsidP="003308BE">
            <w:pPr>
              <w:rPr>
                <w:color w:val="000000"/>
                <w:lang w:eastAsia="el-GR"/>
              </w:rPr>
            </w:pPr>
          </w:p>
        </w:tc>
      </w:tr>
      <w:tr w:rsidR="0075370A" w:rsidRPr="00E13B92" w:rsidTr="003308BE">
        <w:trPr>
          <w:jc w:val="center"/>
        </w:trPr>
        <w:tc>
          <w:tcPr>
            <w:tcW w:w="749" w:type="dxa"/>
            <w:shd w:val="clear" w:color="auto" w:fill="auto"/>
            <w:vAlign w:val="center"/>
          </w:tcPr>
          <w:p w:rsidR="0075370A" w:rsidRPr="007B45C1" w:rsidRDefault="0075370A" w:rsidP="003308BE">
            <w:pPr>
              <w:jc w:val="center"/>
            </w:pPr>
            <w:r w:rsidRPr="00806C4A">
              <w:t>1</w:t>
            </w:r>
            <w:r w:rsidRPr="007B45C1">
              <w:t>.3</w:t>
            </w:r>
          </w:p>
        </w:tc>
        <w:tc>
          <w:tcPr>
            <w:tcW w:w="2968" w:type="dxa"/>
            <w:shd w:val="clear" w:color="auto" w:fill="auto"/>
            <w:vAlign w:val="center"/>
          </w:tcPr>
          <w:p w:rsidR="0075370A" w:rsidRPr="00C3202C" w:rsidRDefault="0075370A" w:rsidP="003308BE">
            <w:pPr>
              <w:rPr>
                <w:color w:val="000000"/>
                <w:sz w:val="24"/>
                <w:lang w:eastAsia="el-GR"/>
              </w:rPr>
            </w:pPr>
            <w:r>
              <w:rPr>
                <w:color w:val="000000"/>
                <w:sz w:val="24"/>
                <w:lang w:eastAsia="el-GR"/>
              </w:rPr>
              <w:t>Τύπος</w:t>
            </w:r>
          </w:p>
        </w:tc>
        <w:tc>
          <w:tcPr>
            <w:tcW w:w="1898" w:type="dxa"/>
            <w:shd w:val="clear" w:color="auto" w:fill="auto"/>
            <w:vAlign w:val="center"/>
          </w:tcPr>
          <w:p w:rsidR="0075370A" w:rsidRPr="00806C4A" w:rsidRDefault="0075370A" w:rsidP="003308BE">
            <w:pPr>
              <w:jc w:val="center"/>
              <w:rPr>
                <w:color w:val="000000"/>
                <w:sz w:val="24"/>
                <w:lang w:eastAsia="el-GR"/>
              </w:rPr>
            </w:pPr>
            <w:r>
              <w:rPr>
                <w:color w:val="000000"/>
                <w:sz w:val="24"/>
                <w:lang w:eastAsia="el-GR"/>
              </w:rPr>
              <w:t>ATX</w:t>
            </w:r>
          </w:p>
        </w:tc>
        <w:tc>
          <w:tcPr>
            <w:tcW w:w="1757" w:type="dxa"/>
            <w:shd w:val="clear" w:color="auto" w:fill="auto"/>
            <w:vAlign w:val="center"/>
          </w:tcPr>
          <w:p w:rsidR="0075370A" w:rsidRPr="00806C4A" w:rsidRDefault="0075370A" w:rsidP="003308BE">
            <w:pPr>
              <w:rPr>
                <w:color w:val="000000"/>
                <w:lang w:eastAsia="el-GR"/>
              </w:rPr>
            </w:pPr>
          </w:p>
        </w:tc>
        <w:tc>
          <w:tcPr>
            <w:tcW w:w="1496" w:type="dxa"/>
            <w:shd w:val="clear" w:color="auto" w:fill="auto"/>
            <w:vAlign w:val="center"/>
          </w:tcPr>
          <w:p w:rsidR="0075370A" w:rsidRPr="00806C4A" w:rsidRDefault="0075370A" w:rsidP="003308BE">
            <w:pPr>
              <w:rPr>
                <w:color w:val="000000"/>
                <w:lang w:eastAsia="el-GR"/>
              </w:rPr>
            </w:pPr>
          </w:p>
        </w:tc>
      </w:tr>
      <w:tr w:rsidR="0075370A" w:rsidRPr="006B1332" w:rsidTr="003308BE">
        <w:trPr>
          <w:jc w:val="center"/>
        </w:trPr>
        <w:tc>
          <w:tcPr>
            <w:tcW w:w="749" w:type="dxa"/>
            <w:shd w:val="clear" w:color="auto" w:fill="auto"/>
            <w:vAlign w:val="center"/>
          </w:tcPr>
          <w:p w:rsidR="0075370A" w:rsidRPr="007B45C1" w:rsidRDefault="0075370A" w:rsidP="003308BE">
            <w:pPr>
              <w:jc w:val="center"/>
            </w:pPr>
            <w:r w:rsidRPr="00806C4A">
              <w:t>1</w:t>
            </w:r>
            <w:r w:rsidRPr="007B45C1">
              <w:t>.4</w:t>
            </w:r>
          </w:p>
        </w:tc>
        <w:tc>
          <w:tcPr>
            <w:tcW w:w="2968" w:type="dxa"/>
            <w:shd w:val="clear" w:color="auto" w:fill="auto"/>
            <w:vAlign w:val="center"/>
          </w:tcPr>
          <w:p w:rsidR="0075370A" w:rsidRPr="00217B03" w:rsidRDefault="0075370A" w:rsidP="003308BE">
            <w:pPr>
              <w:rPr>
                <w:color w:val="000000"/>
                <w:sz w:val="24"/>
                <w:lang w:val="en-US" w:eastAsia="el-GR"/>
              </w:rPr>
            </w:pPr>
            <w:r>
              <w:rPr>
                <w:color w:val="000000"/>
                <w:sz w:val="24"/>
                <w:lang w:eastAsia="el-GR"/>
              </w:rPr>
              <w:t>Ισχύς (</w:t>
            </w:r>
            <w:r>
              <w:rPr>
                <w:color w:val="000000"/>
                <w:sz w:val="24"/>
                <w:lang w:val="en-US" w:eastAsia="el-GR"/>
              </w:rPr>
              <w:t>Watt)</w:t>
            </w:r>
          </w:p>
        </w:tc>
        <w:tc>
          <w:tcPr>
            <w:tcW w:w="1898" w:type="dxa"/>
            <w:shd w:val="clear" w:color="auto" w:fill="auto"/>
            <w:vAlign w:val="center"/>
          </w:tcPr>
          <w:p w:rsidR="0075370A" w:rsidRPr="00806C4A" w:rsidRDefault="0075370A" w:rsidP="003308BE">
            <w:pPr>
              <w:jc w:val="center"/>
              <w:rPr>
                <w:color w:val="000000"/>
                <w:sz w:val="24"/>
                <w:lang w:val="en-US" w:eastAsia="el-GR"/>
              </w:rPr>
            </w:pPr>
            <w:r>
              <w:rPr>
                <w:color w:val="000000"/>
                <w:sz w:val="24"/>
                <w:lang w:val="en-US" w:eastAsia="el-GR"/>
              </w:rPr>
              <w:t>≥ 500</w:t>
            </w:r>
          </w:p>
        </w:tc>
        <w:tc>
          <w:tcPr>
            <w:tcW w:w="1757" w:type="dxa"/>
            <w:shd w:val="clear" w:color="auto" w:fill="auto"/>
            <w:vAlign w:val="center"/>
          </w:tcPr>
          <w:p w:rsidR="0075370A" w:rsidRPr="00806C4A" w:rsidRDefault="0075370A" w:rsidP="003308BE">
            <w:pPr>
              <w:rPr>
                <w:color w:val="000000"/>
                <w:lang w:val="en-US" w:eastAsia="el-GR"/>
              </w:rPr>
            </w:pPr>
          </w:p>
        </w:tc>
        <w:tc>
          <w:tcPr>
            <w:tcW w:w="1496" w:type="dxa"/>
            <w:shd w:val="clear" w:color="auto" w:fill="auto"/>
            <w:vAlign w:val="center"/>
          </w:tcPr>
          <w:p w:rsidR="0075370A" w:rsidRPr="00806C4A" w:rsidRDefault="0075370A" w:rsidP="003308BE">
            <w:pPr>
              <w:rPr>
                <w:color w:val="000000"/>
                <w:lang w:val="en-US" w:eastAsia="el-GR"/>
              </w:rPr>
            </w:pPr>
          </w:p>
        </w:tc>
      </w:tr>
      <w:tr w:rsidR="0075370A" w:rsidRPr="00E13B92" w:rsidTr="003308BE">
        <w:trPr>
          <w:jc w:val="center"/>
        </w:trPr>
        <w:tc>
          <w:tcPr>
            <w:tcW w:w="749" w:type="dxa"/>
            <w:shd w:val="clear" w:color="auto" w:fill="auto"/>
            <w:vAlign w:val="center"/>
          </w:tcPr>
          <w:p w:rsidR="0075370A" w:rsidRPr="007B45C1" w:rsidRDefault="0075370A" w:rsidP="003308BE">
            <w:pPr>
              <w:jc w:val="center"/>
            </w:pPr>
            <w:r w:rsidRPr="00806C4A">
              <w:t>1</w:t>
            </w:r>
            <w:r w:rsidRPr="007B45C1">
              <w:t>.5</w:t>
            </w:r>
          </w:p>
        </w:tc>
        <w:tc>
          <w:tcPr>
            <w:tcW w:w="2968" w:type="dxa"/>
            <w:shd w:val="clear" w:color="auto" w:fill="auto"/>
            <w:vAlign w:val="center"/>
          </w:tcPr>
          <w:p w:rsidR="0075370A" w:rsidRPr="00217B03" w:rsidRDefault="0075370A" w:rsidP="003308BE">
            <w:pPr>
              <w:rPr>
                <w:color w:val="000000"/>
                <w:sz w:val="24"/>
                <w:lang w:eastAsia="el-GR"/>
              </w:rPr>
            </w:pPr>
            <w:r>
              <w:rPr>
                <w:color w:val="000000"/>
                <w:sz w:val="24"/>
                <w:lang w:eastAsia="el-GR"/>
              </w:rPr>
              <w:t>Ενεργειακή απόδοση</w:t>
            </w:r>
          </w:p>
        </w:tc>
        <w:tc>
          <w:tcPr>
            <w:tcW w:w="1898" w:type="dxa"/>
            <w:shd w:val="clear" w:color="auto" w:fill="auto"/>
            <w:vAlign w:val="center"/>
          </w:tcPr>
          <w:p w:rsidR="0075370A" w:rsidRPr="00217B03" w:rsidRDefault="0075370A" w:rsidP="003308BE">
            <w:pPr>
              <w:jc w:val="center"/>
              <w:rPr>
                <w:color w:val="000000"/>
                <w:sz w:val="24"/>
                <w:lang w:eastAsia="el-GR"/>
              </w:rPr>
            </w:pPr>
            <w:r>
              <w:rPr>
                <w:color w:val="000000"/>
                <w:sz w:val="24"/>
                <w:lang w:eastAsia="el-GR"/>
              </w:rPr>
              <w:t xml:space="preserve">80 </w:t>
            </w:r>
            <w:r>
              <w:rPr>
                <w:color w:val="000000"/>
                <w:sz w:val="24"/>
                <w:lang w:val="en-US" w:eastAsia="el-GR"/>
              </w:rPr>
              <w:t>PLUS Bronze</w:t>
            </w:r>
          </w:p>
        </w:tc>
        <w:tc>
          <w:tcPr>
            <w:tcW w:w="1757" w:type="dxa"/>
            <w:shd w:val="clear" w:color="auto" w:fill="auto"/>
            <w:vAlign w:val="center"/>
          </w:tcPr>
          <w:p w:rsidR="0075370A" w:rsidRPr="00806C4A" w:rsidRDefault="0075370A" w:rsidP="003308BE">
            <w:pPr>
              <w:rPr>
                <w:color w:val="000000"/>
                <w:lang w:eastAsia="el-GR"/>
              </w:rPr>
            </w:pPr>
          </w:p>
        </w:tc>
        <w:tc>
          <w:tcPr>
            <w:tcW w:w="1496" w:type="dxa"/>
            <w:shd w:val="clear" w:color="auto" w:fill="auto"/>
            <w:vAlign w:val="center"/>
          </w:tcPr>
          <w:p w:rsidR="0075370A" w:rsidRPr="00806C4A" w:rsidRDefault="0075370A" w:rsidP="003308BE">
            <w:pPr>
              <w:rPr>
                <w:color w:val="000000"/>
                <w:lang w:eastAsia="el-GR"/>
              </w:rPr>
            </w:pPr>
          </w:p>
        </w:tc>
      </w:tr>
      <w:tr w:rsidR="0075370A" w:rsidRPr="00E13B92" w:rsidTr="003308BE">
        <w:trPr>
          <w:jc w:val="center"/>
        </w:trPr>
        <w:tc>
          <w:tcPr>
            <w:tcW w:w="749" w:type="dxa"/>
            <w:shd w:val="clear" w:color="auto" w:fill="auto"/>
            <w:vAlign w:val="center"/>
          </w:tcPr>
          <w:p w:rsidR="0075370A" w:rsidRPr="00217B03" w:rsidRDefault="0075370A" w:rsidP="003308BE">
            <w:pPr>
              <w:jc w:val="center"/>
              <w:rPr>
                <w:lang w:val="en-US"/>
              </w:rPr>
            </w:pPr>
            <w:r>
              <w:rPr>
                <w:lang w:val="en-US"/>
              </w:rPr>
              <w:t>1.6</w:t>
            </w:r>
          </w:p>
        </w:tc>
        <w:tc>
          <w:tcPr>
            <w:tcW w:w="2968" w:type="dxa"/>
            <w:shd w:val="clear" w:color="auto" w:fill="auto"/>
            <w:vAlign w:val="center"/>
          </w:tcPr>
          <w:p w:rsidR="0075370A" w:rsidRDefault="0075370A" w:rsidP="003308BE">
            <w:pPr>
              <w:rPr>
                <w:color w:val="000000"/>
                <w:sz w:val="24"/>
                <w:lang w:eastAsia="el-GR"/>
              </w:rPr>
            </w:pPr>
            <w:r>
              <w:rPr>
                <w:color w:val="000000"/>
                <w:sz w:val="24"/>
                <w:lang w:eastAsia="el-GR"/>
              </w:rPr>
              <w:t>Εγγύηση (έτη)</w:t>
            </w:r>
          </w:p>
        </w:tc>
        <w:tc>
          <w:tcPr>
            <w:tcW w:w="1898" w:type="dxa"/>
            <w:shd w:val="clear" w:color="auto" w:fill="auto"/>
            <w:vAlign w:val="center"/>
          </w:tcPr>
          <w:p w:rsidR="0075370A" w:rsidRPr="00F31058" w:rsidRDefault="0075370A" w:rsidP="003308BE">
            <w:pPr>
              <w:jc w:val="center"/>
              <w:rPr>
                <w:color w:val="000000"/>
                <w:sz w:val="24"/>
                <w:lang w:eastAsia="el-GR"/>
              </w:rPr>
            </w:pPr>
            <w:r>
              <w:rPr>
                <w:color w:val="000000"/>
                <w:sz w:val="24"/>
                <w:lang w:val="en-US" w:eastAsia="el-GR"/>
              </w:rPr>
              <w:t>≥</w:t>
            </w:r>
            <w:r>
              <w:rPr>
                <w:color w:val="000000"/>
                <w:sz w:val="24"/>
                <w:lang w:eastAsia="el-GR"/>
              </w:rPr>
              <w:t xml:space="preserve"> 3</w:t>
            </w:r>
          </w:p>
        </w:tc>
        <w:tc>
          <w:tcPr>
            <w:tcW w:w="1757" w:type="dxa"/>
            <w:shd w:val="clear" w:color="auto" w:fill="auto"/>
            <w:vAlign w:val="center"/>
          </w:tcPr>
          <w:p w:rsidR="0075370A" w:rsidRPr="00806C4A" w:rsidRDefault="0075370A" w:rsidP="003308BE">
            <w:pPr>
              <w:rPr>
                <w:color w:val="000000"/>
                <w:lang w:eastAsia="el-GR"/>
              </w:rPr>
            </w:pPr>
          </w:p>
        </w:tc>
        <w:tc>
          <w:tcPr>
            <w:tcW w:w="1496" w:type="dxa"/>
            <w:shd w:val="clear" w:color="auto" w:fill="auto"/>
            <w:vAlign w:val="center"/>
          </w:tcPr>
          <w:p w:rsidR="0075370A" w:rsidRPr="00806C4A" w:rsidRDefault="0075370A" w:rsidP="003308BE">
            <w:pPr>
              <w:rPr>
                <w:color w:val="000000"/>
                <w:lang w:eastAsia="el-GR"/>
              </w:rPr>
            </w:pPr>
          </w:p>
        </w:tc>
      </w:tr>
      <w:tr w:rsidR="0075370A" w:rsidRPr="00217B03" w:rsidTr="003308BE">
        <w:trPr>
          <w:jc w:val="center"/>
        </w:trPr>
        <w:tc>
          <w:tcPr>
            <w:tcW w:w="749" w:type="dxa"/>
            <w:shd w:val="clear" w:color="auto" w:fill="auto"/>
            <w:vAlign w:val="center"/>
          </w:tcPr>
          <w:p w:rsidR="0075370A" w:rsidRPr="00217B03" w:rsidRDefault="0075370A" w:rsidP="003308BE">
            <w:pPr>
              <w:jc w:val="center"/>
            </w:pPr>
            <w:r>
              <w:t>1.7</w:t>
            </w:r>
          </w:p>
        </w:tc>
        <w:tc>
          <w:tcPr>
            <w:tcW w:w="2968" w:type="dxa"/>
            <w:shd w:val="clear" w:color="auto" w:fill="auto"/>
            <w:vAlign w:val="center"/>
          </w:tcPr>
          <w:p w:rsidR="0075370A" w:rsidRDefault="0075370A" w:rsidP="003308BE">
            <w:pPr>
              <w:rPr>
                <w:color w:val="000000"/>
                <w:sz w:val="24"/>
                <w:lang w:eastAsia="el-GR"/>
              </w:rPr>
            </w:pPr>
            <w:r w:rsidRPr="00806C4A">
              <w:rPr>
                <w:sz w:val="24"/>
                <w:lang w:eastAsia="zh-CN"/>
              </w:rPr>
              <w:t xml:space="preserve">Να φέρει </w:t>
            </w:r>
            <w:r>
              <w:rPr>
                <w:sz w:val="24"/>
                <w:lang w:eastAsia="zh-CN"/>
              </w:rPr>
              <w:t xml:space="preserve">υποχρεωτικά </w:t>
            </w:r>
            <w:r w:rsidRPr="00806C4A">
              <w:rPr>
                <w:sz w:val="24"/>
                <w:lang w:eastAsia="zh-CN"/>
              </w:rPr>
              <w:t>το σήμα CE.</w:t>
            </w:r>
          </w:p>
        </w:tc>
        <w:tc>
          <w:tcPr>
            <w:tcW w:w="1898" w:type="dxa"/>
            <w:shd w:val="clear" w:color="auto" w:fill="auto"/>
            <w:vAlign w:val="center"/>
          </w:tcPr>
          <w:p w:rsidR="0075370A" w:rsidRPr="00217B03" w:rsidRDefault="0075370A" w:rsidP="003308BE">
            <w:pPr>
              <w:jc w:val="center"/>
              <w:rPr>
                <w:color w:val="000000"/>
                <w:sz w:val="24"/>
                <w:lang w:eastAsia="el-GR"/>
              </w:rPr>
            </w:pPr>
            <w:r>
              <w:rPr>
                <w:color w:val="000000"/>
                <w:sz w:val="24"/>
                <w:lang w:eastAsia="el-GR"/>
              </w:rPr>
              <w:t>ΝΑΙ</w:t>
            </w:r>
          </w:p>
        </w:tc>
        <w:tc>
          <w:tcPr>
            <w:tcW w:w="1757" w:type="dxa"/>
            <w:shd w:val="clear" w:color="auto" w:fill="auto"/>
            <w:vAlign w:val="center"/>
          </w:tcPr>
          <w:p w:rsidR="0075370A" w:rsidRPr="00217B03" w:rsidRDefault="0075370A" w:rsidP="003308BE">
            <w:pPr>
              <w:rPr>
                <w:color w:val="000000"/>
                <w:lang w:eastAsia="el-GR"/>
              </w:rPr>
            </w:pPr>
          </w:p>
        </w:tc>
        <w:tc>
          <w:tcPr>
            <w:tcW w:w="1496" w:type="dxa"/>
            <w:shd w:val="clear" w:color="auto" w:fill="auto"/>
            <w:vAlign w:val="center"/>
          </w:tcPr>
          <w:p w:rsidR="0075370A" w:rsidRPr="00217B03" w:rsidRDefault="0075370A" w:rsidP="003308BE">
            <w:pPr>
              <w:rPr>
                <w:color w:val="000000"/>
                <w:lang w:eastAsia="el-GR"/>
              </w:rPr>
            </w:pPr>
          </w:p>
        </w:tc>
      </w:tr>
    </w:tbl>
    <w:p w:rsidR="0075370A" w:rsidRDefault="0075370A" w:rsidP="0075370A"/>
    <w:p w:rsidR="0075370A" w:rsidRPr="00217B03" w:rsidRDefault="0075370A" w:rsidP="0075370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2693"/>
        <w:gridCol w:w="1757"/>
        <w:gridCol w:w="1454"/>
        <w:gridCol w:w="1684"/>
      </w:tblGrid>
      <w:tr w:rsidR="0075370A" w:rsidRPr="00806C4A" w:rsidTr="003308BE">
        <w:trPr>
          <w:jc w:val="center"/>
        </w:trPr>
        <w:tc>
          <w:tcPr>
            <w:tcW w:w="8868" w:type="dxa"/>
            <w:gridSpan w:val="5"/>
            <w:shd w:val="clear" w:color="auto" w:fill="auto"/>
          </w:tcPr>
          <w:p w:rsidR="0075370A" w:rsidRPr="00806C4A" w:rsidRDefault="0075370A" w:rsidP="003308BE">
            <w:pPr>
              <w:jc w:val="center"/>
              <w:rPr>
                <w:b/>
                <w:sz w:val="24"/>
              </w:rPr>
            </w:pPr>
            <w:r w:rsidRPr="00806C4A">
              <w:rPr>
                <w:b/>
                <w:bCs/>
                <w:color w:val="000000"/>
                <w:sz w:val="24"/>
                <w:lang w:eastAsia="el-GR"/>
              </w:rPr>
              <w:t>Πίνακας Ε.3.1</w:t>
            </w:r>
            <w:r>
              <w:rPr>
                <w:b/>
                <w:bCs/>
                <w:color w:val="000000"/>
                <w:sz w:val="24"/>
                <w:lang w:eastAsia="el-GR"/>
              </w:rPr>
              <w:t>1</w:t>
            </w:r>
            <w:r w:rsidRPr="00806C4A">
              <w:rPr>
                <w:b/>
                <w:bCs/>
                <w:color w:val="000000"/>
                <w:sz w:val="24"/>
                <w:lang w:eastAsia="el-GR"/>
              </w:rPr>
              <w:t>: Άδειες χρήσης (CALS)</w:t>
            </w:r>
          </w:p>
        </w:tc>
      </w:tr>
      <w:tr w:rsidR="0075370A" w:rsidRPr="00E13B92" w:rsidTr="003308BE">
        <w:trPr>
          <w:jc w:val="center"/>
        </w:trPr>
        <w:tc>
          <w:tcPr>
            <w:tcW w:w="749" w:type="dxa"/>
            <w:shd w:val="clear" w:color="auto" w:fill="auto"/>
          </w:tcPr>
          <w:p w:rsidR="0075370A" w:rsidRPr="00806C4A" w:rsidRDefault="0075370A" w:rsidP="003308BE">
            <w:pPr>
              <w:jc w:val="center"/>
              <w:rPr>
                <w:b/>
                <w:bCs/>
                <w:color w:val="000000"/>
                <w:lang w:eastAsia="el-GR"/>
              </w:rPr>
            </w:pPr>
            <w:r w:rsidRPr="00806C4A">
              <w:rPr>
                <w:b/>
                <w:bCs/>
                <w:color w:val="000000"/>
                <w:lang w:eastAsia="el-GR"/>
              </w:rPr>
              <w:t>α/α</w:t>
            </w:r>
          </w:p>
        </w:tc>
        <w:tc>
          <w:tcPr>
            <w:tcW w:w="2968" w:type="dxa"/>
            <w:shd w:val="clear" w:color="auto" w:fill="auto"/>
            <w:vAlign w:val="center"/>
          </w:tcPr>
          <w:p w:rsidR="0075370A" w:rsidRPr="00806C4A" w:rsidRDefault="0075370A" w:rsidP="003308BE">
            <w:pPr>
              <w:jc w:val="center"/>
              <w:rPr>
                <w:b/>
                <w:bCs/>
                <w:color w:val="000000"/>
                <w:lang w:eastAsia="el-GR"/>
              </w:rPr>
            </w:pPr>
            <w:r w:rsidRPr="00806C4A">
              <w:rPr>
                <w:b/>
                <w:bCs/>
                <w:color w:val="000000"/>
                <w:lang w:eastAsia="el-GR"/>
              </w:rPr>
              <w:t>ΠΕΡΙΓΡΑΦΗ</w:t>
            </w:r>
          </w:p>
        </w:tc>
        <w:tc>
          <w:tcPr>
            <w:tcW w:w="1898" w:type="dxa"/>
            <w:shd w:val="clear" w:color="auto" w:fill="auto"/>
            <w:vAlign w:val="center"/>
          </w:tcPr>
          <w:p w:rsidR="0075370A" w:rsidRPr="00806C4A" w:rsidRDefault="0075370A" w:rsidP="003308BE">
            <w:pPr>
              <w:jc w:val="center"/>
              <w:rPr>
                <w:b/>
                <w:bCs/>
                <w:color w:val="000000"/>
                <w:lang w:eastAsia="el-GR"/>
              </w:rPr>
            </w:pPr>
            <w:r w:rsidRPr="00806C4A">
              <w:rPr>
                <w:b/>
                <w:bCs/>
                <w:color w:val="000000"/>
                <w:lang w:eastAsia="el-GR"/>
              </w:rPr>
              <w:t>ΑΠΑΙΤΗΣΗ</w:t>
            </w:r>
          </w:p>
        </w:tc>
        <w:tc>
          <w:tcPr>
            <w:tcW w:w="1513" w:type="dxa"/>
            <w:shd w:val="clear" w:color="auto" w:fill="auto"/>
            <w:vAlign w:val="center"/>
          </w:tcPr>
          <w:p w:rsidR="0075370A" w:rsidRPr="00806C4A" w:rsidRDefault="0075370A" w:rsidP="003308BE">
            <w:pPr>
              <w:jc w:val="center"/>
              <w:rPr>
                <w:b/>
                <w:bCs/>
                <w:color w:val="000000"/>
                <w:lang w:eastAsia="el-GR"/>
              </w:rPr>
            </w:pPr>
            <w:r w:rsidRPr="00806C4A">
              <w:rPr>
                <w:b/>
                <w:bCs/>
                <w:color w:val="000000"/>
                <w:lang w:eastAsia="el-GR"/>
              </w:rPr>
              <w:t>ΑΠΑΝΤΗΣΗ</w:t>
            </w:r>
          </w:p>
        </w:tc>
        <w:tc>
          <w:tcPr>
            <w:tcW w:w="1740" w:type="dxa"/>
            <w:shd w:val="clear" w:color="auto" w:fill="auto"/>
          </w:tcPr>
          <w:p w:rsidR="0075370A" w:rsidRPr="00806C4A" w:rsidRDefault="0075370A" w:rsidP="003308BE">
            <w:pPr>
              <w:rPr>
                <w:b/>
              </w:rPr>
            </w:pPr>
            <w:r w:rsidRPr="00806C4A">
              <w:rPr>
                <w:b/>
                <w:bCs/>
                <w:color w:val="000000"/>
                <w:lang w:eastAsia="el-GR"/>
              </w:rPr>
              <w:t>ΠΑΡΑΠΟΜΠΗ</w:t>
            </w:r>
          </w:p>
        </w:tc>
      </w:tr>
      <w:tr w:rsidR="0075370A" w:rsidRPr="00E13B92" w:rsidTr="003662ED">
        <w:trPr>
          <w:jc w:val="center"/>
        </w:trPr>
        <w:tc>
          <w:tcPr>
            <w:tcW w:w="749" w:type="dxa"/>
            <w:shd w:val="clear" w:color="auto" w:fill="auto"/>
            <w:vAlign w:val="center"/>
          </w:tcPr>
          <w:p w:rsidR="0075370A" w:rsidRPr="00806C4A" w:rsidRDefault="0075370A" w:rsidP="003662ED">
            <w:pPr>
              <w:rPr>
                <w:bCs/>
                <w:color w:val="000000"/>
                <w:lang w:eastAsia="el-GR"/>
              </w:rPr>
            </w:pPr>
            <w:bookmarkStart w:id="1" w:name="_GoBack" w:colFirst="0" w:colLast="0"/>
            <w:r w:rsidRPr="00806C4A">
              <w:rPr>
                <w:bCs/>
                <w:color w:val="000000"/>
                <w:lang w:eastAsia="el-GR"/>
              </w:rPr>
              <w:t>1.1</w:t>
            </w:r>
          </w:p>
        </w:tc>
        <w:tc>
          <w:tcPr>
            <w:tcW w:w="2968" w:type="dxa"/>
            <w:shd w:val="clear" w:color="auto" w:fill="auto"/>
            <w:vAlign w:val="center"/>
          </w:tcPr>
          <w:p w:rsidR="0075370A" w:rsidRPr="00806C4A" w:rsidRDefault="0075370A" w:rsidP="003308BE">
            <w:pPr>
              <w:rPr>
                <w:bCs/>
                <w:color w:val="000000"/>
                <w:sz w:val="24"/>
                <w:lang w:val="en-US" w:eastAsia="el-GR"/>
              </w:rPr>
            </w:pPr>
            <w:r w:rsidRPr="00806C4A">
              <w:rPr>
                <w:bCs/>
                <w:color w:val="000000"/>
                <w:sz w:val="24"/>
                <w:lang w:eastAsia="el-GR"/>
              </w:rPr>
              <w:t xml:space="preserve">ΛΟΓΙΣΜΙΚΟ: Άδειες χρήσης </w:t>
            </w:r>
            <w:r w:rsidRPr="00806C4A">
              <w:rPr>
                <w:bCs/>
                <w:color w:val="000000"/>
                <w:sz w:val="24"/>
                <w:lang w:val="en-US" w:eastAsia="el-GR"/>
              </w:rPr>
              <w:t>(CALS)</w:t>
            </w:r>
          </w:p>
        </w:tc>
        <w:tc>
          <w:tcPr>
            <w:tcW w:w="1898" w:type="dxa"/>
            <w:shd w:val="clear" w:color="auto" w:fill="auto"/>
            <w:vAlign w:val="center"/>
          </w:tcPr>
          <w:p w:rsidR="0075370A" w:rsidRPr="00823667" w:rsidRDefault="0075370A" w:rsidP="003308BE">
            <w:pPr>
              <w:jc w:val="center"/>
              <w:rPr>
                <w:bCs/>
                <w:color w:val="000000"/>
                <w:sz w:val="24"/>
                <w:lang w:eastAsia="el-GR"/>
              </w:rPr>
            </w:pPr>
            <w:r>
              <w:rPr>
                <w:bCs/>
                <w:color w:val="000000"/>
                <w:sz w:val="24"/>
                <w:lang w:eastAsia="el-GR"/>
              </w:rPr>
              <w:t>ΝΑΙ</w:t>
            </w:r>
          </w:p>
        </w:tc>
        <w:tc>
          <w:tcPr>
            <w:tcW w:w="1513" w:type="dxa"/>
            <w:shd w:val="clear" w:color="auto" w:fill="auto"/>
            <w:vAlign w:val="center"/>
          </w:tcPr>
          <w:p w:rsidR="0075370A" w:rsidRPr="00806C4A" w:rsidRDefault="0075370A" w:rsidP="003308BE">
            <w:pPr>
              <w:ind w:firstLineChars="100" w:firstLine="220"/>
              <w:rPr>
                <w:bCs/>
                <w:color w:val="000000"/>
                <w:lang w:eastAsia="el-GR"/>
              </w:rPr>
            </w:pPr>
            <w:r w:rsidRPr="00806C4A">
              <w:rPr>
                <w:bCs/>
                <w:color w:val="000000"/>
                <w:lang w:eastAsia="el-GR"/>
              </w:rPr>
              <w:t> </w:t>
            </w:r>
          </w:p>
        </w:tc>
        <w:tc>
          <w:tcPr>
            <w:tcW w:w="1740" w:type="dxa"/>
            <w:shd w:val="clear" w:color="auto" w:fill="auto"/>
          </w:tcPr>
          <w:p w:rsidR="0075370A" w:rsidRPr="007B45C1" w:rsidRDefault="0075370A" w:rsidP="003308BE"/>
        </w:tc>
      </w:tr>
      <w:tr w:rsidR="0075370A" w:rsidRPr="00E13B92" w:rsidTr="003662ED">
        <w:trPr>
          <w:jc w:val="center"/>
        </w:trPr>
        <w:tc>
          <w:tcPr>
            <w:tcW w:w="749" w:type="dxa"/>
            <w:shd w:val="clear" w:color="auto" w:fill="auto"/>
            <w:vAlign w:val="center"/>
          </w:tcPr>
          <w:p w:rsidR="0075370A" w:rsidRPr="007B45C1" w:rsidRDefault="0075370A" w:rsidP="003662ED">
            <w:r w:rsidRPr="00806C4A">
              <w:t>1</w:t>
            </w:r>
            <w:r w:rsidRPr="007B45C1">
              <w:t>.2</w:t>
            </w:r>
          </w:p>
        </w:tc>
        <w:tc>
          <w:tcPr>
            <w:tcW w:w="2968"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Ποσότητα</w:t>
            </w:r>
          </w:p>
        </w:tc>
        <w:tc>
          <w:tcPr>
            <w:tcW w:w="1898"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150</w:t>
            </w:r>
          </w:p>
        </w:tc>
        <w:tc>
          <w:tcPr>
            <w:tcW w:w="1513"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c>
          <w:tcPr>
            <w:tcW w:w="1740"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r>
      <w:tr w:rsidR="0075370A" w:rsidRPr="00E13B92" w:rsidTr="003662ED">
        <w:trPr>
          <w:jc w:val="center"/>
        </w:trPr>
        <w:tc>
          <w:tcPr>
            <w:tcW w:w="749" w:type="dxa"/>
            <w:shd w:val="clear" w:color="auto" w:fill="auto"/>
            <w:vAlign w:val="center"/>
          </w:tcPr>
          <w:p w:rsidR="0075370A" w:rsidRPr="007B45C1" w:rsidRDefault="0075370A" w:rsidP="003662ED">
            <w:r w:rsidRPr="00806C4A">
              <w:t>1</w:t>
            </w:r>
            <w:r w:rsidRPr="007B45C1">
              <w:t>.3</w:t>
            </w:r>
          </w:p>
        </w:tc>
        <w:tc>
          <w:tcPr>
            <w:tcW w:w="2968"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Να αναφερθεί ο Κατασκευαστής</w:t>
            </w:r>
          </w:p>
        </w:tc>
        <w:tc>
          <w:tcPr>
            <w:tcW w:w="1898"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eastAsia="el-GR"/>
              </w:rPr>
              <w:t>ΝΑΙ  Microsoft</w:t>
            </w:r>
          </w:p>
        </w:tc>
        <w:tc>
          <w:tcPr>
            <w:tcW w:w="1513"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c>
          <w:tcPr>
            <w:tcW w:w="1740"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r>
      <w:tr w:rsidR="0075370A" w:rsidRPr="0075370A" w:rsidTr="003662ED">
        <w:trPr>
          <w:jc w:val="center"/>
        </w:trPr>
        <w:tc>
          <w:tcPr>
            <w:tcW w:w="749" w:type="dxa"/>
            <w:shd w:val="clear" w:color="auto" w:fill="auto"/>
            <w:vAlign w:val="center"/>
          </w:tcPr>
          <w:p w:rsidR="0075370A" w:rsidRPr="007B45C1" w:rsidRDefault="0075370A" w:rsidP="003662ED">
            <w:r w:rsidRPr="00806C4A">
              <w:t>1</w:t>
            </w:r>
            <w:r w:rsidRPr="007B45C1">
              <w:t>.4</w:t>
            </w:r>
          </w:p>
        </w:tc>
        <w:tc>
          <w:tcPr>
            <w:tcW w:w="2968"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Είδος</w:t>
            </w:r>
          </w:p>
        </w:tc>
        <w:tc>
          <w:tcPr>
            <w:tcW w:w="1898" w:type="dxa"/>
            <w:shd w:val="clear" w:color="auto" w:fill="auto"/>
            <w:vAlign w:val="center"/>
          </w:tcPr>
          <w:p w:rsidR="0075370A" w:rsidRPr="00806C4A" w:rsidRDefault="0075370A" w:rsidP="003308BE">
            <w:pPr>
              <w:jc w:val="center"/>
              <w:rPr>
                <w:color w:val="000000"/>
                <w:sz w:val="24"/>
                <w:lang w:val="en-US" w:eastAsia="el-GR"/>
              </w:rPr>
            </w:pPr>
            <w:proofErr w:type="spellStart"/>
            <w:r w:rsidRPr="00806C4A">
              <w:rPr>
                <w:color w:val="000000"/>
                <w:sz w:val="24"/>
                <w:lang w:val="en-US" w:eastAsia="el-GR"/>
              </w:rPr>
              <w:t>WinSvrCAL</w:t>
            </w:r>
            <w:proofErr w:type="spellEnd"/>
            <w:r w:rsidRPr="00806C4A">
              <w:rPr>
                <w:color w:val="000000"/>
                <w:sz w:val="24"/>
                <w:lang w:val="en-US" w:eastAsia="el-GR"/>
              </w:rPr>
              <w:t xml:space="preserve"> 2019 OLP NL Gov </w:t>
            </w:r>
            <w:proofErr w:type="spellStart"/>
            <w:r w:rsidRPr="00806C4A">
              <w:rPr>
                <w:color w:val="000000"/>
                <w:sz w:val="24"/>
                <w:lang w:val="en-US" w:eastAsia="el-GR"/>
              </w:rPr>
              <w:t>DvcCAL</w:t>
            </w:r>
            <w:proofErr w:type="spellEnd"/>
          </w:p>
        </w:tc>
        <w:tc>
          <w:tcPr>
            <w:tcW w:w="1513" w:type="dxa"/>
            <w:shd w:val="clear" w:color="auto" w:fill="auto"/>
            <w:vAlign w:val="center"/>
          </w:tcPr>
          <w:p w:rsidR="0075370A" w:rsidRPr="00806C4A" w:rsidRDefault="0075370A" w:rsidP="003308BE">
            <w:pPr>
              <w:rPr>
                <w:color w:val="000000"/>
                <w:lang w:val="en-US" w:eastAsia="el-GR"/>
              </w:rPr>
            </w:pPr>
            <w:r w:rsidRPr="00806C4A">
              <w:rPr>
                <w:color w:val="000000"/>
                <w:lang w:val="en-US" w:eastAsia="el-GR"/>
              </w:rPr>
              <w:t> </w:t>
            </w:r>
          </w:p>
        </w:tc>
        <w:tc>
          <w:tcPr>
            <w:tcW w:w="1740" w:type="dxa"/>
            <w:shd w:val="clear" w:color="auto" w:fill="auto"/>
            <w:vAlign w:val="center"/>
          </w:tcPr>
          <w:p w:rsidR="0075370A" w:rsidRPr="00806C4A" w:rsidRDefault="0075370A" w:rsidP="003308BE">
            <w:pPr>
              <w:rPr>
                <w:color w:val="000000"/>
                <w:lang w:val="en-US" w:eastAsia="el-GR"/>
              </w:rPr>
            </w:pPr>
            <w:r w:rsidRPr="00806C4A">
              <w:rPr>
                <w:color w:val="000000"/>
                <w:lang w:val="en-US" w:eastAsia="el-GR"/>
              </w:rPr>
              <w:t> </w:t>
            </w:r>
          </w:p>
        </w:tc>
      </w:tr>
      <w:tr w:rsidR="0075370A" w:rsidRPr="00E13B92" w:rsidTr="003662ED">
        <w:trPr>
          <w:jc w:val="center"/>
        </w:trPr>
        <w:tc>
          <w:tcPr>
            <w:tcW w:w="749" w:type="dxa"/>
            <w:shd w:val="clear" w:color="auto" w:fill="auto"/>
            <w:vAlign w:val="center"/>
          </w:tcPr>
          <w:p w:rsidR="0075370A" w:rsidRPr="007B45C1" w:rsidRDefault="0075370A" w:rsidP="003662ED">
            <w:r w:rsidRPr="00806C4A">
              <w:t>1</w:t>
            </w:r>
            <w:r w:rsidRPr="007B45C1">
              <w:t>.5</w:t>
            </w:r>
          </w:p>
        </w:tc>
        <w:tc>
          <w:tcPr>
            <w:tcW w:w="2968" w:type="dxa"/>
            <w:shd w:val="clear" w:color="auto" w:fill="auto"/>
            <w:vAlign w:val="center"/>
          </w:tcPr>
          <w:p w:rsidR="0075370A" w:rsidRPr="00806C4A" w:rsidRDefault="0075370A" w:rsidP="003308BE">
            <w:pPr>
              <w:rPr>
                <w:color w:val="000000"/>
                <w:sz w:val="24"/>
                <w:lang w:eastAsia="el-GR"/>
              </w:rPr>
            </w:pPr>
            <w:r w:rsidRPr="00806C4A">
              <w:rPr>
                <w:color w:val="000000"/>
                <w:sz w:val="24"/>
                <w:lang w:eastAsia="el-GR"/>
              </w:rPr>
              <w:t xml:space="preserve">Τύπος </w:t>
            </w:r>
            <w:proofErr w:type="spellStart"/>
            <w:r w:rsidRPr="00806C4A">
              <w:rPr>
                <w:color w:val="000000"/>
                <w:sz w:val="24"/>
                <w:lang w:eastAsia="el-GR"/>
              </w:rPr>
              <w:t>Αδειοδότησης</w:t>
            </w:r>
            <w:proofErr w:type="spellEnd"/>
          </w:p>
        </w:tc>
        <w:tc>
          <w:tcPr>
            <w:tcW w:w="1898" w:type="dxa"/>
            <w:shd w:val="clear" w:color="auto" w:fill="auto"/>
            <w:vAlign w:val="center"/>
          </w:tcPr>
          <w:p w:rsidR="0075370A" w:rsidRPr="00806C4A" w:rsidRDefault="0075370A" w:rsidP="003308BE">
            <w:pPr>
              <w:jc w:val="center"/>
              <w:rPr>
                <w:color w:val="000000"/>
                <w:sz w:val="24"/>
                <w:lang w:eastAsia="el-GR"/>
              </w:rPr>
            </w:pPr>
            <w:r w:rsidRPr="00806C4A">
              <w:rPr>
                <w:color w:val="000000"/>
                <w:sz w:val="24"/>
                <w:lang w:val="en-US" w:eastAsia="el-GR"/>
              </w:rPr>
              <w:t>Per Device</w:t>
            </w:r>
          </w:p>
        </w:tc>
        <w:tc>
          <w:tcPr>
            <w:tcW w:w="1513"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c>
          <w:tcPr>
            <w:tcW w:w="1740" w:type="dxa"/>
            <w:shd w:val="clear" w:color="auto" w:fill="auto"/>
            <w:vAlign w:val="center"/>
          </w:tcPr>
          <w:p w:rsidR="0075370A" w:rsidRPr="00806C4A" w:rsidRDefault="0075370A" w:rsidP="003308BE">
            <w:pPr>
              <w:rPr>
                <w:color w:val="000000"/>
                <w:lang w:eastAsia="el-GR"/>
              </w:rPr>
            </w:pPr>
            <w:r w:rsidRPr="00806C4A">
              <w:rPr>
                <w:color w:val="000000"/>
                <w:lang w:eastAsia="el-GR"/>
              </w:rPr>
              <w:t> </w:t>
            </w:r>
          </w:p>
        </w:tc>
      </w:tr>
      <w:bookmarkEnd w:id="1"/>
    </w:tbl>
    <w:p w:rsidR="0075370A" w:rsidRPr="007B45C1" w:rsidRDefault="0075370A" w:rsidP="0075370A"/>
    <w:p w:rsidR="0075370A" w:rsidRPr="00D25FF4" w:rsidRDefault="0075370A" w:rsidP="0075370A">
      <w:pPr>
        <w:jc w:val="center"/>
        <w:rPr>
          <w:sz w:val="24"/>
        </w:rPr>
      </w:pPr>
      <w:r w:rsidRPr="00D25FF4">
        <w:rPr>
          <w:sz w:val="24"/>
        </w:rPr>
        <w:t xml:space="preserve">ΗΜΕΡΟΜΗΝΙΑ </w:t>
      </w:r>
    </w:p>
    <w:p w:rsidR="0075370A" w:rsidRPr="00D25FF4" w:rsidRDefault="0075370A" w:rsidP="0075370A">
      <w:pPr>
        <w:jc w:val="center"/>
        <w:rPr>
          <w:sz w:val="24"/>
        </w:rPr>
      </w:pPr>
      <w:r w:rsidRPr="00D25FF4">
        <w:rPr>
          <w:sz w:val="24"/>
        </w:rPr>
        <w:t>……./……./……..</w:t>
      </w:r>
    </w:p>
    <w:p w:rsidR="0075370A" w:rsidRPr="00D25FF4" w:rsidRDefault="0075370A" w:rsidP="0075370A">
      <w:pPr>
        <w:jc w:val="center"/>
        <w:rPr>
          <w:sz w:val="24"/>
        </w:rPr>
      </w:pPr>
    </w:p>
    <w:p w:rsidR="0075370A" w:rsidRPr="00D25FF4" w:rsidRDefault="0075370A" w:rsidP="0075370A">
      <w:pPr>
        <w:jc w:val="center"/>
        <w:rPr>
          <w:sz w:val="24"/>
        </w:rPr>
      </w:pPr>
    </w:p>
    <w:p w:rsidR="007D4E43" w:rsidRDefault="00A72F79" w:rsidP="00A72F79">
      <w:pPr>
        <w:ind w:left="720" w:firstLine="720"/>
      </w:pPr>
      <w:r w:rsidRPr="00D25FF4">
        <w:rPr>
          <w:sz w:val="24"/>
        </w:rPr>
        <w:t>Ο</w:t>
      </w:r>
      <w:r>
        <w:rPr>
          <w:sz w:val="24"/>
        </w:rPr>
        <w:t>/Η</w:t>
      </w:r>
      <w:r w:rsidRPr="00D25FF4">
        <w:rPr>
          <w:sz w:val="24"/>
        </w:rPr>
        <w:t xml:space="preserve"> ΠΡΟΣΦΕΡΩΝ</w:t>
      </w:r>
      <w:r>
        <w:rPr>
          <w:sz w:val="24"/>
        </w:rPr>
        <w:t>/ΟΥΣΑ ‘Η Ο/Η ΝΟΜΙΜΟΣ/Η ΕΚΠΡΟΣΩΠΟΣ</w:t>
      </w:r>
    </w:p>
    <w:sectPr w:rsidR="007D4E4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A1"/>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OpenSymbol">
    <w:altName w:val="Arial Unicode MS"/>
    <w:charset w:val="02"/>
    <w:family w:val="auto"/>
    <w:pitch w:val="default"/>
  </w:font>
  <w:font w:name="MS Mincho">
    <w:altName w:val="MS Mincho"/>
    <w:panose1 w:val="02020609040205080304"/>
    <w:charset w:val="80"/>
    <w:family w:val="modern"/>
    <w:pitch w:val="fixed"/>
    <w:sig w:usb0="E00002FF" w:usb1="6AC7FDFB" w:usb2="08000012" w:usb3="00000000" w:csb0="0002009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3"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4" w15:restartNumberingAfterBreak="0">
    <w:nsid w:val="031A1905"/>
    <w:multiLevelType w:val="hybridMultilevel"/>
    <w:tmpl w:val="9B687B2A"/>
    <w:lvl w:ilvl="0" w:tplc="3E162298">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92621F0"/>
    <w:multiLevelType w:val="hybridMultilevel"/>
    <w:tmpl w:val="17E63184"/>
    <w:lvl w:ilvl="0" w:tplc="EF3EB114">
      <w:start w:val="1"/>
      <w:numFmt w:val="bullet"/>
      <w:lvlText w:val=""/>
      <w:lvlJc w:val="left"/>
      <w:pPr>
        <w:ind w:left="720" w:hanging="360"/>
      </w:pPr>
      <w:rPr>
        <w:rFonts w:ascii="Symbol" w:hAnsi="Symbol" w:hint="default"/>
        <w:sz w:val="2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CDB70DC"/>
    <w:multiLevelType w:val="hybridMultilevel"/>
    <w:tmpl w:val="D248B2F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7" w15:restartNumberingAfterBreak="0">
    <w:nsid w:val="10C2154C"/>
    <w:multiLevelType w:val="hybridMultilevel"/>
    <w:tmpl w:val="E4DC7810"/>
    <w:lvl w:ilvl="0" w:tplc="0408000F">
      <w:start w:val="1"/>
      <w:numFmt w:val="decimal"/>
      <w:lvlText w:val="%1."/>
      <w:lvlJc w:val="left"/>
      <w:pPr>
        <w:tabs>
          <w:tab w:val="num" w:pos="928"/>
        </w:tabs>
        <w:ind w:left="928" w:hanging="360"/>
      </w:pPr>
    </w:lvl>
    <w:lvl w:ilvl="1" w:tplc="04080019">
      <w:start w:val="1"/>
      <w:numFmt w:val="lowerLetter"/>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8" w15:restartNumberingAfterBreak="0">
    <w:nsid w:val="13D05658"/>
    <w:multiLevelType w:val="hybridMultilevel"/>
    <w:tmpl w:val="16A2A21A"/>
    <w:lvl w:ilvl="0" w:tplc="04080001">
      <w:start w:val="1"/>
      <w:numFmt w:val="bullet"/>
      <w:lvlText w:val=""/>
      <w:lvlJc w:val="left"/>
      <w:pPr>
        <w:ind w:left="76" w:hanging="360"/>
      </w:pPr>
      <w:rPr>
        <w:rFonts w:ascii="Symbol" w:hAnsi="Symbol" w:hint="default"/>
        <w:b/>
        <w:sz w:val="24"/>
        <w:szCs w:val="24"/>
      </w:rPr>
    </w:lvl>
    <w:lvl w:ilvl="1" w:tplc="04080019">
      <w:start w:val="1"/>
      <w:numFmt w:val="lowerLetter"/>
      <w:lvlText w:val="%2."/>
      <w:lvlJc w:val="left"/>
      <w:pPr>
        <w:ind w:left="796" w:hanging="360"/>
      </w:pPr>
    </w:lvl>
    <w:lvl w:ilvl="2" w:tplc="74520240">
      <w:start w:val="1"/>
      <w:numFmt w:val="decimal"/>
      <w:lvlText w:val="%3."/>
      <w:lvlJc w:val="left"/>
      <w:pPr>
        <w:ind w:left="2056" w:hanging="720"/>
      </w:pPr>
      <w:rPr>
        <w:rFonts w:hint="default"/>
        <w:sz w:val="24"/>
        <w:szCs w:val="24"/>
      </w:rPr>
    </w:lvl>
    <w:lvl w:ilvl="3" w:tplc="78D62748">
      <w:start w:val="2014"/>
      <w:numFmt w:val="bullet"/>
      <w:lvlText w:val="-"/>
      <w:lvlJc w:val="left"/>
      <w:pPr>
        <w:ind w:left="2236" w:hanging="360"/>
      </w:pPr>
      <w:rPr>
        <w:rFonts w:ascii="Calibri" w:eastAsia="Times New Roman" w:hAnsi="Calibri" w:cs="Calibri" w:hint="default"/>
        <w:sz w:val="24"/>
      </w:rPr>
    </w:lvl>
    <w:lvl w:ilvl="4" w:tplc="2B32A53A">
      <w:start w:val="1"/>
      <w:numFmt w:val="lowerRoman"/>
      <w:lvlText w:val="%5)"/>
      <w:lvlJc w:val="left"/>
      <w:pPr>
        <w:ind w:left="3316" w:hanging="720"/>
      </w:pPr>
      <w:rPr>
        <w:rFonts w:hint="default"/>
      </w:rPr>
    </w:lvl>
    <w:lvl w:ilvl="5" w:tplc="0408001B" w:tentative="1">
      <w:start w:val="1"/>
      <w:numFmt w:val="lowerRoman"/>
      <w:lvlText w:val="%6."/>
      <w:lvlJc w:val="right"/>
      <w:pPr>
        <w:ind w:left="3676" w:hanging="180"/>
      </w:pPr>
    </w:lvl>
    <w:lvl w:ilvl="6" w:tplc="0408000F" w:tentative="1">
      <w:start w:val="1"/>
      <w:numFmt w:val="decimal"/>
      <w:lvlText w:val="%7."/>
      <w:lvlJc w:val="left"/>
      <w:pPr>
        <w:ind w:left="4396" w:hanging="360"/>
      </w:pPr>
    </w:lvl>
    <w:lvl w:ilvl="7" w:tplc="04080019" w:tentative="1">
      <w:start w:val="1"/>
      <w:numFmt w:val="lowerLetter"/>
      <w:lvlText w:val="%8."/>
      <w:lvlJc w:val="left"/>
      <w:pPr>
        <w:ind w:left="5116" w:hanging="360"/>
      </w:pPr>
    </w:lvl>
    <w:lvl w:ilvl="8" w:tplc="0408001B" w:tentative="1">
      <w:start w:val="1"/>
      <w:numFmt w:val="lowerRoman"/>
      <w:lvlText w:val="%9."/>
      <w:lvlJc w:val="right"/>
      <w:pPr>
        <w:ind w:left="5836" w:hanging="180"/>
      </w:pPr>
    </w:lvl>
  </w:abstractNum>
  <w:abstractNum w:abstractNumId="9" w15:restartNumberingAfterBreak="0">
    <w:nsid w:val="22E96E4A"/>
    <w:multiLevelType w:val="hybridMultilevel"/>
    <w:tmpl w:val="CCA6748E"/>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15:restartNumberingAfterBreak="0">
    <w:nsid w:val="23121E64"/>
    <w:multiLevelType w:val="multilevel"/>
    <w:tmpl w:val="493271D8"/>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4807B49"/>
    <w:multiLevelType w:val="multilevel"/>
    <w:tmpl w:val="21FAE07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7966FDD"/>
    <w:multiLevelType w:val="multilevel"/>
    <w:tmpl w:val="973EC62C"/>
    <w:lvl w:ilvl="0">
      <w:start w:val="3"/>
      <w:numFmt w:val="decimal"/>
      <w:lvlText w:val="%1"/>
      <w:lvlJc w:val="left"/>
      <w:pPr>
        <w:ind w:left="360" w:hanging="360"/>
      </w:pPr>
      <w:rPr>
        <w:rFonts w:hint="default"/>
        <w:b w:val="0"/>
      </w:rPr>
    </w:lvl>
    <w:lvl w:ilvl="1">
      <w:start w:val="1"/>
      <w:numFmt w:val="decimal"/>
      <w:lvlText w:val="2.%2"/>
      <w:lvlJc w:val="left"/>
      <w:pPr>
        <w:ind w:left="786" w:hanging="360"/>
      </w:pPr>
      <w:rPr>
        <w:rFonts w:hint="default"/>
        <w:b w:val="0"/>
        <w:i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3" w15:restartNumberingAfterBreak="0">
    <w:nsid w:val="2A0A70EF"/>
    <w:multiLevelType w:val="hybridMultilevel"/>
    <w:tmpl w:val="999EE02C"/>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4" w15:restartNumberingAfterBreak="0">
    <w:nsid w:val="2BD97142"/>
    <w:multiLevelType w:val="multilevel"/>
    <w:tmpl w:val="560C6244"/>
    <w:lvl w:ilvl="0">
      <w:start w:val="1"/>
      <w:numFmt w:val="decimal"/>
      <w:lvlText w:val="%1"/>
      <w:lvlJc w:val="left"/>
      <w:pPr>
        <w:ind w:left="360" w:hanging="360"/>
      </w:pPr>
      <w:rPr>
        <w:rFonts w:hint="default"/>
      </w:rPr>
    </w:lvl>
    <w:lvl w:ilvl="1">
      <w:start w:val="1"/>
      <w:numFmt w:val="decimal"/>
      <w:lvlText w:val="%1.%2"/>
      <w:lvlJc w:val="left"/>
      <w:pPr>
        <w:ind w:left="2912" w:hanging="360"/>
      </w:pPr>
      <w:rPr>
        <w:rFonts w:hint="default"/>
        <w:b w:val="0"/>
        <w:i w:val="0"/>
        <w:sz w:val="24"/>
        <w:lang w:val="el-GR"/>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2E162DE9"/>
    <w:multiLevelType w:val="multilevel"/>
    <w:tmpl w:val="7E1A07A0"/>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1CA56D7"/>
    <w:multiLevelType w:val="hybridMultilevel"/>
    <w:tmpl w:val="2998F442"/>
    <w:lvl w:ilvl="0" w:tplc="4D040C9C">
      <w:start w:val="1"/>
      <w:numFmt w:val="bullet"/>
      <w:lvlText w:val=""/>
      <w:lvlJc w:val="left"/>
      <w:pPr>
        <w:ind w:left="1146" w:hanging="360"/>
      </w:pPr>
      <w:rPr>
        <w:rFonts w:ascii="Symbol" w:hAnsi="Symbol" w:hint="default"/>
        <w:sz w:val="24"/>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7" w15:restartNumberingAfterBreak="0">
    <w:nsid w:val="33993C65"/>
    <w:multiLevelType w:val="hybridMultilevel"/>
    <w:tmpl w:val="6BFC34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CDB5B3A"/>
    <w:multiLevelType w:val="multilevel"/>
    <w:tmpl w:val="9E4E9BD0"/>
    <w:lvl w:ilvl="0">
      <w:start w:val="1"/>
      <w:numFmt w:val="decimal"/>
      <w:lvlText w:val="%1."/>
      <w:lvlJc w:val="left"/>
      <w:pPr>
        <w:ind w:left="502" w:hanging="360"/>
      </w:pPr>
      <w:rPr>
        <w:rFonts w:ascii="Calibri" w:eastAsia="Calibri" w:hAnsi="Calibri" w:cs="Arial"/>
        <w:b/>
      </w:rPr>
    </w:lvl>
    <w:lvl w:ilvl="1">
      <w:start w:val="1"/>
      <w:numFmt w:val="decimal"/>
      <w:isLgl/>
      <w:lvlText w:val="%1.%2"/>
      <w:lvlJc w:val="left"/>
      <w:pPr>
        <w:ind w:left="1494" w:hanging="360"/>
      </w:pPr>
      <w:rPr>
        <w:rFonts w:cs="Arial" w:hint="default"/>
        <w:b w:val="0"/>
      </w:rPr>
    </w:lvl>
    <w:lvl w:ilvl="2">
      <w:start w:val="1"/>
      <w:numFmt w:val="decimal"/>
      <w:isLgl/>
      <w:lvlText w:val="%1.%2.%3"/>
      <w:lvlJc w:val="left"/>
      <w:pPr>
        <w:ind w:left="1210" w:hanging="720"/>
      </w:pPr>
      <w:rPr>
        <w:rFonts w:cs="Arial" w:hint="default"/>
      </w:rPr>
    </w:lvl>
    <w:lvl w:ilvl="3">
      <w:start w:val="1"/>
      <w:numFmt w:val="decimal"/>
      <w:isLgl/>
      <w:lvlText w:val="%1.%2.%3.%4"/>
      <w:lvlJc w:val="left"/>
      <w:pPr>
        <w:ind w:left="1275" w:hanging="720"/>
      </w:pPr>
      <w:rPr>
        <w:rFonts w:cs="Arial" w:hint="default"/>
      </w:rPr>
    </w:lvl>
    <w:lvl w:ilvl="4">
      <w:start w:val="1"/>
      <w:numFmt w:val="decimal"/>
      <w:isLgl/>
      <w:lvlText w:val="%1.%2.%3.%4.%5"/>
      <w:lvlJc w:val="left"/>
      <w:pPr>
        <w:ind w:left="1700" w:hanging="1080"/>
      </w:pPr>
      <w:rPr>
        <w:rFonts w:cs="Arial" w:hint="default"/>
      </w:rPr>
    </w:lvl>
    <w:lvl w:ilvl="5">
      <w:start w:val="1"/>
      <w:numFmt w:val="decimal"/>
      <w:isLgl/>
      <w:lvlText w:val="%1.%2.%3.%4.%5.%6"/>
      <w:lvlJc w:val="left"/>
      <w:pPr>
        <w:ind w:left="1765" w:hanging="1080"/>
      </w:pPr>
      <w:rPr>
        <w:rFonts w:cs="Arial" w:hint="default"/>
      </w:rPr>
    </w:lvl>
    <w:lvl w:ilvl="6">
      <w:start w:val="1"/>
      <w:numFmt w:val="decimal"/>
      <w:isLgl/>
      <w:lvlText w:val="%1.%2.%3.%4.%5.%6.%7"/>
      <w:lvlJc w:val="left"/>
      <w:pPr>
        <w:ind w:left="2190" w:hanging="1440"/>
      </w:pPr>
      <w:rPr>
        <w:rFonts w:cs="Arial" w:hint="default"/>
      </w:rPr>
    </w:lvl>
    <w:lvl w:ilvl="7">
      <w:start w:val="1"/>
      <w:numFmt w:val="decimal"/>
      <w:isLgl/>
      <w:lvlText w:val="%1.%2.%3.%4.%5.%6.%7.%8"/>
      <w:lvlJc w:val="left"/>
      <w:pPr>
        <w:ind w:left="2255" w:hanging="1440"/>
      </w:pPr>
      <w:rPr>
        <w:rFonts w:cs="Arial" w:hint="default"/>
      </w:rPr>
    </w:lvl>
    <w:lvl w:ilvl="8">
      <w:start w:val="1"/>
      <w:numFmt w:val="decimal"/>
      <w:isLgl/>
      <w:lvlText w:val="%1.%2.%3.%4.%5.%6.%7.%8.%9"/>
      <w:lvlJc w:val="left"/>
      <w:pPr>
        <w:ind w:left="2680" w:hanging="1800"/>
      </w:pPr>
      <w:rPr>
        <w:rFonts w:cs="Arial" w:hint="default"/>
      </w:rPr>
    </w:lvl>
  </w:abstractNum>
  <w:abstractNum w:abstractNumId="19" w15:restartNumberingAfterBreak="0">
    <w:nsid w:val="3E1621DA"/>
    <w:multiLevelType w:val="hybridMultilevel"/>
    <w:tmpl w:val="BC6AC7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E7605D9"/>
    <w:multiLevelType w:val="hybridMultilevel"/>
    <w:tmpl w:val="2B908522"/>
    <w:lvl w:ilvl="0" w:tplc="04080001">
      <w:start w:val="1"/>
      <w:numFmt w:val="bullet"/>
      <w:lvlText w:val=""/>
      <w:lvlJc w:val="left"/>
      <w:pPr>
        <w:ind w:left="782" w:hanging="360"/>
      </w:pPr>
      <w:rPr>
        <w:rFonts w:ascii="Symbol" w:hAnsi="Symbol" w:hint="default"/>
      </w:rPr>
    </w:lvl>
    <w:lvl w:ilvl="1" w:tplc="04080003" w:tentative="1">
      <w:start w:val="1"/>
      <w:numFmt w:val="bullet"/>
      <w:lvlText w:val="o"/>
      <w:lvlJc w:val="left"/>
      <w:pPr>
        <w:ind w:left="1502" w:hanging="360"/>
      </w:pPr>
      <w:rPr>
        <w:rFonts w:ascii="Courier New" w:hAnsi="Courier New" w:cs="Courier New" w:hint="default"/>
      </w:rPr>
    </w:lvl>
    <w:lvl w:ilvl="2" w:tplc="04080005" w:tentative="1">
      <w:start w:val="1"/>
      <w:numFmt w:val="bullet"/>
      <w:lvlText w:val=""/>
      <w:lvlJc w:val="left"/>
      <w:pPr>
        <w:ind w:left="2222" w:hanging="360"/>
      </w:pPr>
      <w:rPr>
        <w:rFonts w:ascii="Wingdings" w:hAnsi="Wingdings" w:hint="default"/>
      </w:rPr>
    </w:lvl>
    <w:lvl w:ilvl="3" w:tplc="04080001" w:tentative="1">
      <w:start w:val="1"/>
      <w:numFmt w:val="bullet"/>
      <w:lvlText w:val=""/>
      <w:lvlJc w:val="left"/>
      <w:pPr>
        <w:ind w:left="2942" w:hanging="360"/>
      </w:pPr>
      <w:rPr>
        <w:rFonts w:ascii="Symbol" w:hAnsi="Symbol" w:hint="default"/>
      </w:rPr>
    </w:lvl>
    <w:lvl w:ilvl="4" w:tplc="04080003" w:tentative="1">
      <w:start w:val="1"/>
      <w:numFmt w:val="bullet"/>
      <w:lvlText w:val="o"/>
      <w:lvlJc w:val="left"/>
      <w:pPr>
        <w:ind w:left="3662" w:hanging="360"/>
      </w:pPr>
      <w:rPr>
        <w:rFonts w:ascii="Courier New" w:hAnsi="Courier New" w:cs="Courier New" w:hint="default"/>
      </w:rPr>
    </w:lvl>
    <w:lvl w:ilvl="5" w:tplc="04080005" w:tentative="1">
      <w:start w:val="1"/>
      <w:numFmt w:val="bullet"/>
      <w:lvlText w:val=""/>
      <w:lvlJc w:val="left"/>
      <w:pPr>
        <w:ind w:left="4382" w:hanging="360"/>
      </w:pPr>
      <w:rPr>
        <w:rFonts w:ascii="Wingdings" w:hAnsi="Wingdings" w:hint="default"/>
      </w:rPr>
    </w:lvl>
    <w:lvl w:ilvl="6" w:tplc="04080001" w:tentative="1">
      <w:start w:val="1"/>
      <w:numFmt w:val="bullet"/>
      <w:lvlText w:val=""/>
      <w:lvlJc w:val="left"/>
      <w:pPr>
        <w:ind w:left="5102" w:hanging="360"/>
      </w:pPr>
      <w:rPr>
        <w:rFonts w:ascii="Symbol" w:hAnsi="Symbol" w:hint="default"/>
      </w:rPr>
    </w:lvl>
    <w:lvl w:ilvl="7" w:tplc="04080003" w:tentative="1">
      <w:start w:val="1"/>
      <w:numFmt w:val="bullet"/>
      <w:lvlText w:val="o"/>
      <w:lvlJc w:val="left"/>
      <w:pPr>
        <w:ind w:left="5822" w:hanging="360"/>
      </w:pPr>
      <w:rPr>
        <w:rFonts w:ascii="Courier New" w:hAnsi="Courier New" w:cs="Courier New" w:hint="default"/>
      </w:rPr>
    </w:lvl>
    <w:lvl w:ilvl="8" w:tplc="04080005" w:tentative="1">
      <w:start w:val="1"/>
      <w:numFmt w:val="bullet"/>
      <w:lvlText w:val=""/>
      <w:lvlJc w:val="left"/>
      <w:pPr>
        <w:ind w:left="6542" w:hanging="360"/>
      </w:pPr>
      <w:rPr>
        <w:rFonts w:ascii="Wingdings" w:hAnsi="Wingdings" w:hint="default"/>
      </w:rPr>
    </w:lvl>
  </w:abstractNum>
  <w:abstractNum w:abstractNumId="21" w15:restartNumberingAfterBreak="0">
    <w:nsid w:val="3FED264C"/>
    <w:multiLevelType w:val="multilevel"/>
    <w:tmpl w:val="9E4E9BD0"/>
    <w:lvl w:ilvl="0">
      <w:start w:val="1"/>
      <w:numFmt w:val="decimal"/>
      <w:lvlText w:val="%1."/>
      <w:lvlJc w:val="left"/>
      <w:pPr>
        <w:ind w:left="502" w:hanging="360"/>
      </w:pPr>
      <w:rPr>
        <w:rFonts w:ascii="Calibri" w:eastAsia="Calibri" w:hAnsi="Calibri" w:cs="Arial"/>
        <w:b/>
      </w:rPr>
    </w:lvl>
    <w:lvl w:ilvl="1">
      <w:start w:val="1"/>
      <w:numFmt w:val="decimal"/>
      <w:isLgl/>
      <w:lvlText w:val="%1.%2"/>
      <w:lvlJc w:val="left"/>
      <w:pPr>
        <w:ind w:left="1494" w:hanging="360"/>
      </w:pPr>
      <w:rPr>
        <w:rFonts w:cs="Arial" w:hint="default"/>
        <w:b w:val="0"/>
      </w:rPr>
    </w:lvl>
    <w:lvl w:ilvl="2">
      <w:start w:val="1"/>
      <w:numFmt w:val="decimal"/>
      <w:isLgl/>
      <w:lvlText w:val="%1.%2.%3"/>
      <w:lvlJc w:val="left"/>
      <w:pPr>
        <w:ind w:left="1210" w:hanging="720"/>
      </w:pPr>
      <w:rPr>
        <w:rFonts w:cs="Arial" w:hint="default"/>
      </w:rPr>
    </w:lvl>
    <w:lvl w:ilvl="3">
      <w:start w:val="1"/>
      <w:numFmt w:val="decimal"/>
      <w:isLgl/>
      <w:lvlText w:val="%1.%2.%3.%4"/>
      <w:lvlJc w:val="left"/>
      <w:pPr>
        <w:ind w:left="1275" w:hanging="720"/>
      </w:pPr>
      <w:rPr>
        <w:rFonts w:cs="Arial" w:hint="default"/>
      </w:rPr>
    </w:lvl>
    <w:lvl w:ilvl="4">
      <w:start w:val="1"/>
      <w:numFmt w:val="decimal"/>
      <w:isLgl/>
      <w:lvlText w:val="%1.%2.%3.%4.%5"/>
      <w:lvlJc w:val="left"/>
      <w:pPr>
        <w:ind w:left="1700" w:hanging="1080"/>
      </w:pPr>
      <w:rPr>
        <w:rFonts w:cs="Arial" w:hint="default"/>
      </w:rPr>
    </w:lvl>
    <w:lvl w:ilvl="5">
      <w:start w:val="1"/>
      <w:numFmt w:val="decimal"/>
      <w:isLgl/>
      <w:lvlText w:val="%1.%2.%3.%4.%5.%6"/>
      <w:lvlJc w:val="left"/>
      <w:pPr>
        <w:ind w:left="1765" w:hanging="1080"/>
      </w:pPr>
      <w:rPr>
        <w:rFonts w:cs="Arial" w:hint="default"/>
      </w:rPr>
    </w:lvl>
    <w:lvl w:ilvl="6">
      <w:start w:val="1"/>
      <w:numFmt w:val="decimal"/>
      <w:isLgl/>
      <w:lvlText w:val="%1.%2.%3.%4.%5.%6.%7"/>
      <w:lvlJc w:val="left"/>
      <w:pPr>
        <w:ind w:left="2190" w:hanging="1440"/>
      </w:pPr>
      <w:rPr>
        <w:rFonts w:cs="Arial" w:hint="default"/>
      </w:rPr>
    </w:lvl>
    <w:lvl w:ilvl="7">
      <w:start w:val="1"/>
      <w:numFmt w:val="decimal"/>
      <w:isLgl/>
      <w:lvlText w:val="%1.%2.%3.%4.%5.%6.%7.%8"/>
      <w:lvlJc w:val="left"/>
      <w:pPr>
        <w:ind w:left="2255" w:hanging="1440"/>
      </w:pPr>
      <w:rPr>
        <w:rFonts w:cs="Arial" w:hint="default"/>
      </w:rPr>
    </w:lvl>
    <w:lvl w:ilvl="8">
      <w:start w:val="1"/>
      <w:numFmt w:val="decimal"/>
      <w:isLgl/>
      <w:lvlText w:val="%1.%2.%3.%4.%5.%6.%7.%8.%9"/>
      <w:lvlJc w:val="left"/>
      <w:pPr>
        <w:ind w:left="2680" w:hanging="1800"/>
      </w:pPr>
      <w:rPr>
        <w:rFonts w:cs="Arial" w:hint="default"/>
      </w:rPr>
    </w:lvl>
  </w:abstractNum>
  <w:abstractNum w:abstractNumId="22" w15:restartNumberingAfterBreak="0">
    <w:nsid w:val="42B01386"/>
    <w:multiLevelType w:val="hybridMultilevel"/>
    <w:tmpl w:val="4D18EEFE"/>
    <w:lvl w:ilvl="0" w:tplc="3C4EE700">
      <w:start w:val="1"/>
      <w:numFmt w:val="bullet"/>
      <w:lvlText w:val=""/>
      <w:lvlJc w:val="left"/>
      <w:pPr>
        <w:ind w:left="1077" w:hanging="360"/>
      </w:pPr>
      <w:rPr>
        <w:rFonts w:ascii="Symbol" w:hAnsi="Symbol" w:hint="default"/>
      </w:rPr>
    </w:lvl>
    <w:lvl w:ilvl="1" w:tplc="04080003" w:tentative="1">
      <w:start w:val="1"/>
      <w:numFmt w:val="bullet"/>
      <w:lvlText w:val="o"/>
      <w:lvlJc w:val="left"/>
      <w:pPr>
        <w:ind w:left="1797" w:hanging="360"/>
      </w:pPr>
      <w:rPr>
        <w:rFonts w:ascii="Courier New" w:hAnsi="Courier New" w:cs="Courier New" w:hint="default"/>
      </w:rPr>
    </w:lvl>
    <w:lvl w:ilvl="2" w:tplc="04080005" w:tentative="1">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abstractNum w:abstractNumId="23" w15:restartNumberingAfterBreak="0">
    <w:nsid w:val="492974B4"/>
    <w:multiLevelType w:val="hybridMultilevel"/>
    <w:tmpl w:val="EBA48EE8"/>
    <w:lvl w:ilvl="0" w:tplc="4D040C9C">
      <w:start w:val="1"/>
      <w:numFmt w:val="bullet"/>
      <w:lvlText w:val=""/>
      <w:lvlJc w:val="left"/>
      <w:pPr>
        <w:ind w:left="1430" w:hanging="360"/>
      </w:pPr>
      <w:rPr>
        <w:rFonts w:ascii="Symbol" w:hAnsi="Symbol" w:hint="default"/>
        <w:sz w:val="24"/>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4" w15:restartNumberingAfterBreak="0">
    <w:nsid w:val="4FFD56A1"/>
    <w:multiLevelType w:val="hybridMultilevel"/>
    <w:tmpl w:val="034A8464"/>
    <w:lvl w:ilvl="0" w:tplc="04080001">
      <w:start w:val="1"/>
      <w:numFmt w:val="bullet"/>
      <w:lvlText w:val=""/>
      <w:lvlJc w:val="left"/>
      <w:pPr>
        <w:ind w:left="720" w:hanging="360"/>
      </w:pPr>
      <w:rPr>
        <w:rFonts w:ascii="Symbol" w:hAnsi="Symbol"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04B0472"/>
    <w:multiLevelType w:val="hybridMultilevel"/>
    <w:tmpl w:val="173A91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34B2D0A"/>
    <w:multiLevelType w:val="multilevel"/>
    <w:tmpl w:val="94505A22"/>
    <w:lvl w:ilvl="0">
      <w:start w:val="3"/>
      <w:numFmt w:val="decimal"/>
      <w:lvlText w:val="%1"/>
      <w:lvlJc w:val="left"/>
      <w:pPr>
        <w:ind w:left="360" w:hanging="360"/>
      </w:pPr>
      <w:rPr>
        <w:rFonts w:hint="default"/>
        <w:b w:val="0"/>
      </w:rPr>
    </w:lvl>
    <w:lvl w:ilvl="1">
      <w:start w:val="1"/>
      <w:numFmt w:val="decimal"/>
      <w:lvlText w:val="2.%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7" w15:restartNumberingAfterBreak="0">
    <w:nsid w:val="57134B83"/>
    <w:multiLevelType w:val="hybridMultilevel"/>
    <w:tmpl w:val="A7A4EDC8"/>
    <w:lvl w:ilvl="0" w:tplc="0408001B">
      <w:start w:val="1"/>
      <w:numFmt w:val="lowerRoman"/>
      <w:lvlText w:val="%1."/>
      <w:lvlJc w:val="right"/>
      <w:pPr>
        <w:ind w:left="720" w:hanging="360"/>
      </w:pPr>
    </w:lvl>
    <w:lvl w:ilvl="1" w:tplc="96F26590">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575F2EA9"/>
    <w:multiLevelType w:val="hybridMultilevel"/>
    <w:tmpl w:val="AAC24E6E"/>
    <w:lvl w:ilvl="0" w:tplc="00000009">
      <w:start w:val="1"/>
      <w:numFmt w:val="bullet"/>
      <w:lvlText w:val="­"/>
      <w:lvlJc w:val="left"/>
      <w:pPr>
        <w:ind w:left="720" w:hanging="360"/>
      </w:pPr>
      <w:rPr>
        <w:rFonts w:ascii="Angsana New" w:hAnsi="Angsana New" w:cs="Angsana New"/>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6686664D"/>
    <w:multiLevelType w:val="hybridMultilevel"/>
    <w:tmpl w:val="D39ED43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0" w15:restartNumberingAfterBreak="0">
    <w:nsid w:val="67631B7B"/>
    <w:multiLevelType w:val="hybridMultilevel"/>
    <w:tmpl w:val="180624A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6DCD29F6"/>
    <w:multiLevelType w:val="hybridMultilevel"/>
    <w:tmpl w:val="BD5606AE"/>
    <w:lvl w:ilvl="0" w:tplc="95160D68">
      <w:start w:val="1"/>
      <w:numFmt w:val="decimal"/>
      <w:lvlText w:val="%1."/>
      <w:lvlJc w:val="left"/>
      <w:pPr>
        <w:ind w:left="76" w:hanging="360"/>
      </w:pPr>
      <w:rPr>
        <w:rFonts w:cs="Tahoma" w:hint="default"/>
        <w:b/>
        <w:sz w:val="24"/>
        <w:szCs w:val="24"/>
      </w:rPr>
    </w:lvl>
    <w:lvl w:ilvl="1" w:tplc="04080019">
      <w:start w:val="1"/>
      <w:numFmt w:val="lowerLetter"/>
      <w:lvlText w:val="%2."/>
      <w:lvlJc w:val="left"/>
      <w:pPr>
        <w:ind w:left="796" w:hanging="360"/>
      </w:pPr>
    </w:lvl>
    <w:lvl w:ilvl="2" w:tplc="0408001B" w:tentative="1">
      <w:start w:val="1"/>
      <w:numFmt w:val="lowerRoman"/>
      <w:lvlText w:val="%3."/>
      <w:lvlJc w:val="right"/>
      <w:pPr>
        <w:ind w:left="1516" w:hanging="180"/>
      </w:pPr>
    </w:lvl>
    <w:lvl w:ilvl="3" w:tplc="0408000F" w:tentative="1">
      <w:start w:val="1"/>
      <w:numFmt w:val="decimal"/>
      <w:lvlText w:val="%4."/>
      <w:lvlJc w:val="left"/>
      <w:pPr>
        <w:ind w:left="2236" w:hanging="360"/>
      </w:pPr>
    </w:lvl>
    <w:lvl w:ilvl="4" w:tplc="04080019" w:tentative="1">
      <w:start w:val="1"/>
      <w:numFmt w:val="lowerLetter"/>
      <w:lvlText w:val="%5."/>
      <w:lvlJc w:val="left"/>
      <w:pPr>
        <w:ind w:left="2956" w:hanging="360"/>
      </w:pPr>
    </w:lvl>
    <w:lvl w:ilvl="5" w:tplc="0408001B" w:tentative="1">
      <w:start w:val="1"/>
      <w:numFmt w:val="lowerRoman"/>
      <w:lvlText w:val="%6."/>
      <w:lvlJc w:val="right"/>
      <w:pPr>
        <w:ind w:left="3676" w:hanging="180"/>
      </w:pPr>
    </w:lvl>
    <w:lvl w:ilvl="6" w:tplc="0408000F" w:tentative="1">
      <w:start w:val="1"/>
      <w:numFmt w:val="decimal"/>
      <w:lvlText w:val="%7."/>
      <w:lvlJc w:val="left"/>
      <w:pPr>
        <w:ind w:left="4396" w:hanging="360"/>
      </w:pPr>
    </w:lvl>
    <w:lvl w:ilvl="7" w:tplc="04080019" w:tentative="1">
      <w:start w:val="1"/>
      <w:numFmt w:val="lowerLetter"/>
      <w:lvlText w:val="%8."/>
      <w:lvlJc w:val="left"/>
      <w:pPr>
        <w:ind w:left="5116" w:hanging="360"/>
      </w:pPr>
    </w:lvl>
    <w:lvl w:ilvl="8" w:tplc="0408001B" w:tentative="1">
      <w:start w:val="1"/>
      <w:numFmt w:val="lowerRoman"/>
      <w:lvlText w:val="%9."/>
      <w:lvlJc w:val="right"/>
      <w:pPr>
        <w:ind w:left="5836" w:hanging="180"/>
      </w:pPr>
    </w:lvl>
  </w:abstractNum>
  <w:abstractNum w:abstractNumId="32" w15:restartNumberingAfterBreak="0">
    <w:nsid w:val="715D3B64"/>
    <w:multiLevelType w:val="hybridMultilevel"/>
    <w:tmpl w:val="30D4818A"/>
    <w:lvl w:ilvl="0" w:tplc="96DCF2F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A168FD"/>
    <w:multiLevelType w:val="multilevel"/>
    <w:tmpl w:val="E3166C9C"/>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sz w:val="24"/>
        <w:lang w:val="el-GR"/>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0"/>
  </w:num>
  <w:num w:numId="2">
    <w:abstractNumId w:val="1"/>
  </w:num>
  <w:num w:numId="3">
    <w:abstractNumId w:val="2"/>
  </w:num>
  <w:num w:numId="4">
    <w:abstractNumId w:val="3"/>
  </w:num>
  <w:num w:numId="5">
    <w:abstractNumId w:val="18"/>
  </w:num>
  <w:num w:numId="6">
    <w:abstractNumId w:val="14"/>
  </w:num>
  <w:num w:numId="7">
    <w:abstractNumId w:val="26"/>
  </w:num>
  <w:num w:numId="8">
    <w:abstractNumId w:val="31"/>
  </w:num>
  <w:num w:numId="9">
    <w:abstractNumId w:val="5"/>
  </w:num>
  <w:num w:numId="10">
    <w:abstractNumId w:val="32"/>
  </w:num>
  <w:num w:numId="11">
    <w:abstractNumId w:val="6"/>
  </w:num>
  <w:num w:numId="12">
    <w:abstractNumId w:val="8"/>
  </w:num>
  <w:num w:numId="13">
    <w:abstractNumId w:val="27"/>
  </w:num>
  <w:num w:numId="14">
    <w:abstractNumId w:val="24"/>
  </w:num>
  <w:num w:numId="15">
    <w:abstractNumId w:val="19"/>
  </w:num>
  <w:num w:numId="16">
    <w:abstractNumId w:val="13"/>
  </w:num>
  <w:num w:numId="17">
    <w:abstractNumId w:val="16"/>
  </w:num>
  <w:num w:numId="18">
    <w:abstractNumId w:val="23"/>
  </w:num>
  <w:num w:numId="19">
    <w:abstractNumId w:val="30"/>
  </w:num>
  <w:num w:numId="20">
    <w:abstractNumId w:val="9"/>
  </w:num>
  <w:num w:numId="21">
    <w:abstractNumId w:val="25"/>
  </w:num>
  <w:num w:numId="22">
    <w:abstractNumId w:val="10"/>
  </w:num>
  <w:num w:numId="23">
    <w:abstractNumId w:val="29"/>
  </w:num>
  <w:num w:numId="24">
    <w:abstractNumId w:val="21"/>
  </w:num>
  <w:num w:numId="25">
    <w:abstractNumId w:val="33"/>
  </w:num>
  <w:num w:numId="26">
    <w:abstractNumId w:val="12"/>
  </w:num>
  <w:num w:numId="27">
    <w:abstractNumId w:val="17"/>
  </w:num>
  <w:num w:numId="28">
    <w:abstractNumId w:val="4"/>
  </w:num>
  <w:num w:numId="29">
    <w:abstractNumId w:val="15"/>
  </w:num>
  <w:num w:numId="30">
    <w:abstractNumId w:val="11"/>
  </w:num>
  <w:num w:numId="31">
    <w:abstractNumId w:val="7"/>
  </w:num>
  <w:num w:numId="32">
    <w:abstractNumId w:val="28"/>
  </w:num>
  <w:num w:numId="33">
    <w:abstractNumId w:val="20"/>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70A"/>
    <w:rsid w:val="00141C09"/>
    <w:rsid w:val="003662ED"/>
    <w:rsid w:val="0075370A"/>
    <w:rsid w:val="007D4E43"/>
    <w:rsid w:val="00A72F79"/>
    <w:rsid w:val="00B0138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48635"/>
  <w15:chartTrackingRefBased/>
  <w15:docId w15:val="{27D74237-2EE4-4E06-9D74-ED7D010B1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Char"/>
    <w:uiPriority w:val="9"/>
    <w:qFormat/>
    <w:rsid w:val="0075370A"/>
    <w:pPr>
      <w:keepNext/>
      <w:pageBreakBefore/>
      <w:pBdr>
        <w:bottom w:val="single" w:sz="20" w:space="1" w:color="000080"/>
      </w:pBdr>
      <w:suppressAutoHyphens/>
      <w:spacing w:before="320" w:line="240" w:lineRule="auto"/>
      <w:jc w:val="both"/>
      <w:outlineLvl w:val="0"/>
    </w:pPr>
    <w:rPr>
      <w:rFonts w:ascii="Arial" w:eastAsia="Times New Roman" w:hAnsi="Arial" w:cs="Arial"/>
      <w:b/>
      <w:bCs/>
      <w:color w:val="333399"/>
      <w:sz w:val="28"/>
      <w:szCs w:val="32"/>
      <w:lang w:val="en-US" w:eastAsia="ar-SA"/>
    </w:rPr>
  </w:style>
  <w:style w:type="paragraph" w:styleId="2">
    <w:name w:val="heading 2"/>
    <w:basedOn w:val="1"/>
    <w:next w:val="a"/>
    <w:link w:val="2Char"/>
    <w:uiPriority w:val="9"/>
    <w:qFormat/>
    <w:rsid w:val="0075370A"/>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75370A"/>
    <w:pPr>
      <w:keepNext/>
      <w:suppressAutoHyphens/>
      <w:spacing w:before="240" w:after="60" w:line="240" w:lineRule="auto"/>
      <w:ind w:left="567" w:hanging="567"/>
      <w:jc w:val="both"/>
      <w:outlineLvl w:val="2"/>
    </w:pPr>
    <w:rPr>
      <w:rFonts w:ascii="Arial" w:eastAsia="Times New Roman" w:hAnsi="Arial" w:cs="Times New Roman"/>
      <w:b/>
      <w:bCs/>
      <w:szCs w:val="26"/>
      <w:lang w:val="en-GB" w:eastAsia="ar-SA"/>
    </w:rPr>
  </w:style>
  <w:style w:type="paragraph" w:styleId="4">
    <w:name w:val="heading 4"/>
    <w:basedOn w:val="a"/>
    <w:next w:val="a"/>
    <w:link w:val="4Char"/>
    <w:uiPriority w:val="9"/>
    <w:qFormat/>
    <w:rsid w:val="0075370A"/>
    <w:pPr>
      <w:keepNext/>
      <w:suppressAutoHyphens/>
      <w:spacing w:before="240" w:after="60" w:line="240" w:lineRule="auto"/>
      <w:jc w:val="both"/>
      <w:outlineLvl w:val="3"/>
    </w:pPr>
    <w:rPr>
      <w:rFonts w:ascii="Arial" w:eastAsia="Times New Roman" w:hAnsi="Arial" w:cs="Times New Roman"/>
      <w:b/>
      <w:bCs/>
      <w:szCs w:val="28"/>
      <w:lang w:val="en-GB" w:eastAsia="ar-SA"/>
    </w:rPr>
  </w:style>
  <w:style w:type="paragraph" w:styleId="5">
    <w:name w:val="heading 5"/>
    <w:basedOn w:val="a"/>
    <w:next w:val="a"/>
    <w:link w:val="5Char"/>
    <w:uiPriority w:val="9"/>
    <w:qFormat/>
    <w:rsid w:val="0075370A"/>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5370A"/>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75370A"/>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75370A"/>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75370A"/>
    <w:rPr>
      <w:rFonts w:ascii="Arial" w:eastAsia="Times New Roman" w:hAnsi="Arial" w:cs="Times New Roman"/>
      <w:b/>
      <w:bCs/>
      <w:szCs w:val="28"/>
      <w:lang w:val="en-GB" w:eastAsia="ar-SA"/>
    </w:rPr>
  </w:style>
  <w:style w:type="character" w:customStyle="1" w:styleId="5Char">
    <w:name w:val="Επικεφαλίδα 5 Char"/>
    <w:basedOn w:val="a0"/>
    <w:link w:val="5"/>
    <w:uiPriority w:val="9"/>
    <w:rsid w:val="0075370A"/>
    <w:rPr>
      <w:rFonts w:ascii="Lucida Sans" w:eastAsia="Times New Roman" w:hAnsi="Lucida Sans" w:cs="Lucida Sans"/>
      <w:b/>
      <w:szCs w:val="20"/>
      <w:lang w:val="en-US" w:eastAsia="ar-SA"/>
    </w:rPr>
  </w:style>
  <w:style w:type="character" w:customStyle="1" w:styleId="WW8Num1z0">
    <w:name w:val="WW8Num1z0"/>
    <w:rsid w:val="0075370A"/>
  </w:style>
  <w:style w:type="character" w:customStyle="1" w:styleId="WW8Num1z1">
    <w:name w:val="WW8Num1z1"/>
    <w:rsid w:val="0075370A"/>
  </w:style>
  <w:style w:type="character" w:customStyle="1" w:styleId="WW8Num1z2">
    <w:name w:val="WW8Num1z2"/>
    <w:rsid w:val="0075370A"/>
  </w:style>
  <w:style w:type="character" w:customStyle="1" w:styleId="WW8Num1z3">
    <w:name w:val="WW8Num1z3"/>
    <w:rsid w:val="0075370A"/>
  </w:style>
  <w:style w:type="character" w:customStyle="1" w:styleId="WW8Num1z4">
    <w:name w:val="WW8Num1z4"/>
    <w:rsid w:val="0075370A"/>
    <w:rPr>
      <w:rFonts w:ascii="Arial" w:hAnsi="Arial" w:cs="Times New Roman"/>
      <w:b w:val="0"/>
      <w:i w:val="0"/>
      <w:sz w:val="20"/>
      <w:szCs w:val="20"/>
    </w:rPr>
  </w:style>
  <w:style w:type="character" w:customStyle="1" w:styleId="WW8Num1z5">
    <w:name w:val="WW8Num1z5"/>
    <w:rsid w:val="0075370A"/>
  </w:style>
  <w:style w:type="character" w:customStyle="1" w:styleId="WW8Num1z6">
    <w:name w:val="WW8Num1z6"/>
    <w:rsid w:val="0075370A"/>
  </w:style>
  <w:style w:type="character" w:customStyle="1" w:styleId="WW8Num1z7">
    <w:name w:val="WW8Num1z7"/>
    <w:rsid w:val="0075370A"/>
  </w:style>
  <w:style w:type="character" w:customStyle="1" w:styleId="WW8Num1z8">
    <w:name w:val="WW8Num1z8"/>
    <w:rsid w:val="0075370A"/>
  </w:style>
  <w:style w:type="character" w:customStyle="1" w:styleId="WW8Num2z0">
    <w:name w:val="WW8Num2z0"/>
    <w:rsid w:val="0075370A"/>
    <w:rPr>
      <w:rFonts w:ascii="Symbol" w:hAnsi="Symbol" w:cs="Symbol"/>
      <w:lang w:val="el-GR"/>
    </w:rPr>
  </w:style>
  <w:style w:type="character" w:customStyle="1" w:styleId="WW8Num3z0">
    <w:name w:val="WW8Num3z0"/>
    <w:rsid w:val="0075370A"/>
    <w:rPr>
      <w:lang w:val="el-GR"/>
    </w:rPr>
  </w:style>
  <w:style w:type="character" w:customStyle="1" w:styleId="WW8Num4z0">
    <w:name w:val="WW8Num4z0"/>
    <w:rsid w:val="0075370A"/>
    <w:rPr>
      <w:rFonts w:ascii="Webdings" w:hAnsi="Webdings" w:cs="Webdings"/>
      <w:color w:val="333399"/>
      <w:sz w:val="16"/>
    </w:rPr>
  </w:style>
  <w:style w:type="character" w:customStyle="1" w:styleId="WW8Num5z0">
    <w:name w:val="WW8Num5z0"/>
    <w:rsid w:val="0075370A"/>
    <w:rPr>
      <w:shd w:val="clear" w:color="auto" w:fill="FFFF00"/>
      <w:lang w:val="el-GR"/>
    </w:rPr>
  </w:style>
  <w:style w:type="character" w:customStyle="1" w:styleId="WW8Num6z0">
    <w:name w:val="WW8Num6z0"/>
    <w:rsid w:val="0075370A"/>
    <w:rPr>
      <w:b/>
      <w:bCs/>
      <w:szCs w:val="22"/>
      <w:lang w:val="el-GR"/>
    </w:rPr>
  </w:style>
  <w:style w:type="character" w:customStyle="1" w:styleId="WW8Num6z1">
    <w:name w:val="WW8Num6z1"/>
    <w:rsid w:val="0075370A"/>
  </w:style>
  <w:style w:type="character" w:customStyle="1" w:styleId="WW8Num6z2">
    <w:name w:val="WW8Num6z2"/>
    <w:rsid w:val="0075370A"/>
  </w:style>
  <w:style w:type="character" w:customStyle="1" w:styleId="WW8Num6z3">
    <w:name w:val="WW8Num6z3"/>
    <w:rsid w:val="0075370A"/>
  </w:style>
  <w:style w:type="character" w:customStyle="1" w:styleId="WW8Num6z4">
    <w:name w:val="WW8Num6z4"/>
    <w:rsid w:val="0075370A"/>
  </w:style>
  <w:style w:type="character" w:customStyle="1" w:styleId="WW8Num6z5">
    <w:name w:val="WW8Num6z5"/>
    <w:rsid w:val="0075370A"/>
  </w:style>
  <w:style w:type="character" w:customStyle="1" w:styleId="WW8Num6z6">
    <w:name w:val="WW8Num6z6"/>
    <w:rsid w:val="0075370A"/>
  </w:style>
  <w:style w:type="character" w:customStyle="1" w:styleId="WW8Num6z7">
    <w:name w:val="WW8Num6z7"/>
    <w:rsid w:val="0075370A"/>
  </w:style>
  <w:style w:type="character" w:customStyle="1" w:styleId="WW8Num6z8">
    <w:name w:val="WW8Num6z8"/>
    <w:rsid w:val="0075370A"/>
  </w:style>
  <w:style w:type="character" w:customStyle="1" w:styleId="WW8Num7z0">
    <w:name w:val="WW8Num7z0"/>
    <w:rsid w:val="0075370A"/>
    <w:rPr>
      <w:b/>
      <w:bCs/>
      <w:szCs w:val="22"/>
      <w:lang w:val="el-GR"/>
    </w:rPr>
  </w:style>
  <w:style w:type="character" w:customStyle="1" w:styleId="WW8Num7z1">
    <w:name w:val="WW8Num7z1"/>
    <w:rsid w:val="0075370A"/>
    <w:rPr>
      <w:rFonts w:eastAsia="Calibri"/>
      <w:lang w:val="el-GR"/>
    </w:rPr>
  </w:style>
  <w:style w:type="character" w:customStyle="1" w:styleId="WW8Num7z2">
    <w:name w:val="WW8Num7z2"/>
    <w:rsid w:val="0075370A"/>
  </w:style>
  <w:style w:type="character" w:customStyle="1" w:styleId="WW8Num7z3">
    <w:name w:val="WW8Num7z3"/>
    <w:rsid w:val="0075370A"/>
  </w:style>
  <w:style w:type="character" w:customStyle="1" w:styleId="WW8Num7z4">
    <w:name w:val="WW8Num7z4"/>
    <w:rsid w:val="0075370A"/>
  </w:style>
  <w:style w:type="character" w:customStyle="1" w:styleId="WW8Num7z5">
    <w:name w:val="WW8Num7z5"/>
    <w:rsid w:val="0075370A"/>
  </w:style>
  <w:style w:type="character" w:customStyle="1" w:styleId="WW8Num7z6">
    <w:name w:val="WW8Num7z6"/>
    <w:rsid w:val="0075370A"/>
  </w:style>
  <w:style w:type="character" w:customStyle="1" w:styleId="WW8Num7z7">
    <w:name w:val="WW8Num7z7"/>
    <w:rsid w:val="0075370A"/>
  </w:style>
  <w:style w:type="character" w:customStyle="1" w:styleId="WW8Num7z8">
    <w:name w:val="WW8Num7z8"/>
    <w:rsid w:val="0075370A"/>
  </w:style>
  <w:style w:type="character" w:customStyle="1" w:styleId="WW8Num8z0">
    <w:name w:val="WW8Num8z0"/>
    <w:rsid w:val="0075370A"/>
    <w:rPr>
      <w:rFonts w:ascii="Symbol" w:hAnsi="Symbol" w:cs="OpenSymbol"/>
      <w:color w:val="5B9BD5"/>
    </w:rPr>
  </w:style>
  <w:style w:type="character" w:customStyle="1" w:styleId="WW8Num9z0">
    <w:name w:val="WW8Num9z0"/>
    <w:rsid w:val="0075370A"/>
    <w:rPr>
      <w:rFonts w:ascii="Angsana New" w:hAnsi="Angsana New" w:cs="Angsana New"/>
      <w:color w:val="000000"/>
      <w:kern w:val="1"/>
      <w:szCs w:val="22"/>
      <w:shd w:val="clear" w:color="auto" w:fill="FFFFFF"/>
      <w:lang w:val="el-GR"/>
    </w:rPr>
  </w:style>
  <w:style w:type="character" w:customStyle="1" w:styleId="WW8Num10z0">
    <w:name w:val="WW8Num10z0"/>
    <w:rsid w:val="0075370A"/>
    <w:rPr>
      <w:rFonts w:ascii="Symbol" w:hAnsi="Symbol" w:cs="Symbol"/>
      <w:kern w:val="1"/>
      <w:shd w:val="clear" w:color="auto" w:fill="C0C0C0"/>
      <w:lang w:val="el-GR"/>
    </w:rPr>
  </w:style>
  <w:style w:type="character" w:customStyle="1" w:styleId="WW8Num11z0">
    <w:name w:val="WW8Num11z0"/>
    <w:rsid w:val="0075370A"/>
    <w:rPr>
      <w:rFonts w:ascii="Symbol" w:hAnsi="Symbol" w:cs="Symbol" w:hint="default"/>
      <w:lang w:val="el-GR"/>
    </w:rPr>
  </w:style>
  <w:style w:type="character" w:customStyle="1" w:styleId="WW8Num11z1">
    <w:name w:val="WW8Num11z1"/>
    <w:rsid w:val="0075370A"/>
    <w:rPr>
      <w:rFonts w:ascii="Courier New" w:hAnsi="Courier New" w:cs="Courier New" w:hint="default"/>
    </w:rPr>
  </w:style>
  <w:style w:type="character" w:customStyle="1" w:styleId="WW8Num11z2">
    <w:name w:val="WW8Num11z2"/>
    <w:rsid w:val="0075370A"/>
    <w:rPr>
      <w:rFonts w:ascii="Wingdings" w:hAnsi="Wingdings" w:cs="Wingdings" w:hint="default"/>
    </w:rPr>
  </w:style>
  <w:style w:type="character" w:customStyle="1" w:styleId="50">
    <w:name w:val="Προεπιλεγμένη γραμματοσειρά5"/>
    <w:rsid w:val="0075370A"/>
  </w:style>
  <w:style w:type="character" w:customStyle="1" w:styleId="WW8Num10z1">
    <w:name w:val="WW8Num10z1"/>
    <w:rsid w:val="0075370A"/>
  </w:style>
  <w:style w:type="character" w:customStyle="1" w:styleId="WW8Num10z2">
    <w:name w:val="WW8Num10z2"/>
    <w:rsid w:val="0075370A"/>
  </w:style>
  <w:style w:type="character" w:customStyle="1" w:styleId="WW8Num10z3">
    <w:name w:val="WW8Num10z3"/>
    <w:rsid w:val="0075370A"/>
  </w:style>
  <w:style w:type="character" w:customStyle="1" w:styleId="WW8Num10z4">
    <w:name w:val="WW8Num10z4"/>
    <w:rsid w:val="0075370A"/>
  </w:style>
  <w:style w:type="character" w:customStyle="1" w:styleId="WW8Num10z5">
    <w:name w:val="WW8Num10z5"/>
    <w:rsid w:val="0075370A"/>
  </w:style>
  <w:style w:type="character" w:customStyle="1" w:styleId="WW8Num10z6">
    <w:name w:val="WW8Num10z6"/>
    <w:rsid w:val="0075370A"/>
  </w:style>
  <w:style w:type="character" w:customStyle="1" w:styleId="WW8Num10z7">
    <w:name w:val="WW8Num10z7"/>
    <w:rsid w:val="0075370A"/>
  </w:style>
  <w:style w:type="character" w:customStyle="1" w:styleId="WW8Num10z8">
    <w:name w:val="WW8Num10z8"/>
    <w:rsid w:val="0075370A"/>
  </w:style>
  <w:style w:type="character" w:customStyle="1" w:styleId="WW-">
    <w:name w:val="WW-Προεπιλεγμένη γραμματοσειρά"/>
    <w:rsid w:val="0075370A"/>
  </w:style>
  <w:style w:type="character" w:customStyle="1" w:styleId="WW-DefaultParagraphFont">
    <w:name w:val="WW-Default Paragraph Font"/>
    <w:rsid w:val="0075370A"/>
  </w:style>
  <w:style w:type="character" w:customStyle="1" w:styleId="WW8Num8z1">
    <w:name w:val="WW8Num8z1"/>
    <w:rsid w:val="0075370A"/>
    <w:rPr>
      <w:rFonts w:eastAsia="Calibri"/>
      <w:lang w:val="el-GR"/>
    </w:rPr>
  </w:style>
  <w:style w:type="character" w:customStyle="1" w:styleId="WW8Num8z2">
    <w:name w:val="WW8Num8z2"/>
    <w:rsid w:val="0075370A"/>
  </w:style>
  <w:style w:type="character" w:customStyle="1" w:styleId="WW8Num8z3">
    <w:name w:val="WW8Num8z3"/>
    <w:rsid w:val="0075370A"/>
  </w:style>
  <w:style w:type="character" w:customStyle="1" w:styleId="WW8Num8z4">
    <w:name w:val="WW8Num8z4"/>
    <w:rsid w:val="0075370A"/>
  </w:style>
  <w:style w:type="character" w:customStyle="1" w:styleId="WW8Num8z5">
    <w:name w:val="WW8Num8z5"/>
    <w:rsid w:val="0075370A"/>
  </w:style>
  <w:style w:type="character" w:customStyle="1" w:styleId="WW8Num8z6">
    <w:name w:val="WW8Num8z6"/>
    <w:rsid w:val="0075370A"/>
  </w:style>
  <w:style w:type="character" w:customStyle="1" w:styleId="WW8Num8z7">
    <w:name w:val="WW8Num8z7"/>
    <w:rsid w:val="0075370A"/>
  </w:style>
  <w:style w:type="character" w:customStyle="1" w:styleId="WW8Num8z8">
    <w:name w:val="WW8Num8z8"/>
    <w:rsid w:val="0075370A"/>
  </w:style>
  <w:style w:type="character" w:customStyle="1" w:styleId="WW8Num11z3">
    <w:name w:val="WW8Num11z3"/>
    <w:rsid w:val="0075370A"/>
  </w:style>
  <w:style w:type="character" w:customStyle="1" w:styleId="WW8Num11z4">
    <w:name w:val="WW8Num11z4"/>
    <w:rsid w:val="0075370A"/>
  </w:style>
  <w:style w:type="character" w:customStyle="1" w:styleId="WW8Num11z5">
    <w:name w:val="WW8Num11z5"/>
    <w:rsid w:val="0075370A"/>
  </w:style>
  <w:style w:type="character" w:customStyle="1" w:styleId="WW8Num11z6">
    <w:name w:val="WW8Num11z6"/>
    <w:rsid w:val="0075370A"/>
  </w:style>
  <w:style w:type="character" w:customStyle="1" w:styleId="WW8Num11z7">
    <w:name w:val="WW8Num11z7"/>
    <w:rsid w:val="0075370A"/>
  </w:style>
  <w:style w:type="character" w:customStyle="1" w:styleId="WW8Num11z8">
    <w:name w:val="WW8Num11z8"/>
    <w:rsid w:val="0075370A"/>
  </w:style>
  <w:style w:type="character" w:customStyle="1" w:styleId="WW-DefaultParagraphFont1">
    <w:name w:val="WW-Default Paragraph Font1"/>
    <w:rsid w:val="0075370A"/>
  </w:style>
  <w:style w:type="character" w:customStyle="1" w:styleId="40">
    <w:name w:val="Προεπιλεγμένη γραμματοσειρά4"/>
    <w:rsid w:val="0075370A"/>
  </w:style>
  <w:style w:type="character" w:customStyle="1" w:styleId="WW8Num2z1">
    <w:name w:val="WW8Num2z1"/>
    <w:rsid w:val="0075370A"/>
  </w:style>
  <w:style w:type="character" w:customStyle="1" w:styleId="WW8Num2z2">
    <w:name w:val="WW8Num2z2"/>
    <w:rsid w:val="0075370A"/>
  </w:style>
  <w:style w:type="character" w:customStyle="1" w:styleId="WW8Num2z3">
    <w:name w:val="WW8Num2z3"/>
    <w:rsid w:val="0075370A"/>
  </w:style>
  <w:style w:type="character" w:customStyle="1" w:styleId="WW8Num2z4">
    <w:name w:val="WW8Num2z4"/>
    <w:rsid w:val="0075370A"/>
    <w:rPr>
      <w:rFonts w:ascii="Arial" w:hAnsi="Arial" w:cs="Times New Roman"/>
      <w:b w:val="0"/>
      <w:i w:val="0"/>
      <w:sz w:val="20"/>
      <w:szCs w:val="20"/>
    </w:rPr>
  </w:style>
  <w:style w:type="character" w:customStyle="1" w:styleId="WW8Num2z5">
    <w:name w:val="WW8Num2z5"/>
    <w:rsid w:val="0075370A"/>
  </w:style>
  <w:style w:type="character" w:customStyle="1" w:styleId="WW8Num2z6">
    <w:name w:val="WW8Num2z6"/>
    <w:rsid w:val="0075370A"/>
  </w:style>
  <w:style w:type="character" w:customStyle="1" w:styleId="WW8Num2z7">
    <w:name w:val="WW8Num2z7"/>
    <w:rsid w:val="0075370A"/>
  </w:style>
  <w:style w:type="character" w:customStyle="1" w:styleId="WW8Num2z8">
    <w:name w:val="WW8Num2z8"/>
    <w:rsid w:val="0075370A"/>
  </w:style>
  <w:style w:type="character" w:customStyle="1" w:styleId="WW8Num9z1">
    <w:name w:val="WW8Num9z1"/>
    <w:rsid w:val="0075370A"/>
    <w:rPr>
      <w:rFonts w:eastAsia="Calibri"/>
      <w:lang w:val="el-GR"/>
    </w:rPr>
  </w:style>
  <w:style w:type="character" w:customStyle="1" w:styleId="WW8Num9z2">
    <w:name w:val="WW8Num9z2"/>
    <w:rsid w:val="0075370A"/>
  </w:style>
  <w:style w:type="character" w:customStyle="1" w:styleId="WW8Num9z3">
    <w:name w:val="WW8Num9z3"/>
    <w:rsid w:val="0075370A"/>
  </w:style>
  <w:style w:type="character" w:customStyle="1" w:styleId="WW8Num9z4">
    <w:name w:val="WW8Num9z4"/>
    <w:rsid w:val="0075370A"/>
  </w:style>
  <w:style w:type="character" w:customStyle="1" w:styleId="WW8Num9z5">
    <w:name w:val="WW8Num9z5"/>
    <w:rsid w:val="0075370A"/>
  </w:style>
  <w:style w:type="character" w:customStyle="1" w:styleId="WW8Num9z6">
    <w:name w:val="WW8Num9z6"/>
    <w:rsid w:val="0075370A"/>
  </w:style>
  <w:style w:type="character" w:customStyle="1" w:styleId="WW8Num9z7">
    <w:name w:val="WW8Num9z7"/>
    <w:rsid w:val="0075370A"/>
  </w:style>
  <w:style w:type="character" w:customStyle="1" w:styleId="WW8Num9z8">
    <w:name w:val="WW8Num9z8"/>
    <w:rsid w:val="0075370A"/>
  </w:style>
  <w:style w:type="character" w:customStyle="1" w:styleId="WW-DefaultParagraphFont11">
    <w:name w:val="WW-Default Paragraph Font11"/>
    <w:rsid w:val="0075370A"/>
  </w:style>
  <w:style w:type="character" w:customStyle="1" w:styleId="WW8Num12z0">
    <w:name w:val="WW8Num12z0"/>
    <w:rsid w:val="0075370A"/>
    <w:rPr>
      <w:rFonts w:ascii="Symbol" w:hAnsi="Symbol" w:cs="Symbol"/>
    </w:rPr>
  </w:style>
  <w:style w:type="character" w:customStyle="1" w:styleId="WW8Num12z1">
    <w:name w:val="WW8Num12z1"/>
    <w:rsid w:val="0075370A"/>
    <w:rPr>
      <w:rFonts w:ascii="Courier New" w:hAnsi="Courier New" w:cs="Courier New"/>
    </w:rPr>
  </w:style>
  <w:style w:type="character" w:customStyle="1" w:styleId="WW8Num12z2">
    <w:name w:val="WW8Num12z2"/>
    <w:rsid w:val="0075370A"/>
    <w:rPr>
      <w:rFonts w:ascii="Wingdings" w:hAnsi="Wingdings" w:cs="Wingdings"/>
    </w:rPr>
  </w:style>
  <w:style w:type="character" w:customStyle="1" w:styleId="WW-DefaultParagraphFont111">
    <w:name w:val="WW-Default Paragraph Font111"/>
    <w:rsid w:val="0075370A"/>
  </w:style>
  <w:style w:type="character" w:customStyle="1" w:styleId="WW-DefaultParagraphFont1111">
    <w:name w:val="WW-Default Paragraph Font1111"/>
    <w:rsid w:val="0075370A"/>
  </w:style>
  <w:style w:type="character" w:customStyle="1" w:styleId="WW-DefaultParagraphFont11111">
    <w:name w:val="WW-Default Paragraph Font11111"/>
    <w:rsid w:val="0075370A"/>
  </w:style>
  <w:style w:type="character" w:customStyle="1" w:styleId="30">
    <w:name w:val="Προεπιλεγμένη γραμματοσειρά3"/>
    <w:rsid w:val="0075370A"/>
  </w:style>
  <w:style w:type="character" w:customStyle="1" w:styleId="WW-DefaultParagraphFont111111">
    <w:name w:val="WW-Default Paragraph Font111111"/>
    <w:rsid w:val="0075370A"/>
  </w:style>
  <w:style w:type="character" w:customStyle="1" w:styleId="DefaultParagraphFont2">
    <w:name w:val="Default Paragraph Font2"/>
    <w:rsid w:val="0075370A"/>
  </w:style>
  <w:style w:type="character" w:customStyle="1" w:styleId="WW8Num12z3">
    <w:name w:val="WW8Num12z3"/>
    <w:rsid w:val="0075370A"/>
  </w:style>
  <w:style w:type="character" w:customStyle="1" w:styleId="WW8Num12z4">
    <w:name w:val="WW8Num12z4"/>
    <w:rsid w:val="0075370A"/>
  </w:style>
  <w:style w:type="character" w:customStyle="1" w:styleId="WW8Num12z5">
    <w:name w:val="WW8Num12z5"/>
    <w:rsid w:val="0075370A"/>
  </w:style>
  <w:style w:type="character" w:customStyle="1" w:styleId="WW8Num12z6">
    <w:name w:val="WW8Num12z6"/>
    <w:rsid w:val="0075370A"/>
  </w:style>
  <w:style w:type="character" w:customStyle="1" w:styleId="WW8Num12z7">
    <w:name w:val="WW8Num12z7"/>
    <w:rsid w:val="0075370A"/>
  </w:style>
  <w:style w:type="character" w:customStyle="1" w:styleId="WW8Num12z8">
    <w:name w:val="WW8Num12z8"/>
    <w:rsid w:val="0075370A"/>
  </w:style>
  <w:style w:type="character" w:customStyle="1" w:styleId="WW8Num13z0">
    <w:name w:val="WW8Num13z0"/>
    <w:rsid w:val="0075370A"/>
    <w:rPr>
      <w:rFonts w:ascii="Symbol" w:hAnsi="Symbol" w:cs="OpenSymbol"/>
    </w:rPr>
  </w:style>
  <w:style w:type="character" w:customStyle="1" w:styleId="WW-DefaultParagraphFont1111111">
    <w:name w:val="WW-Default Paragraph Font1111111"/>
    <w:rsid w:val="0075370A"/>
  </w:style>
  <w:style w:type="character" w:customStyle="1" w:styleId="WW8Num13z1">
    <w:name w:val="WW8Num13z1"/>
    <w:rsid w:val="0075370A"/>
    <w:rPr>
      <w:rFonts w:eastAsia="Calibri"/>
      <w:lang w:val="el-GR"/>
    </w:rPr>
  </w:style>
  <w:style w:type="character" w:customStyle="1" w:styleId="WW8Num13z2">
    <w:name w:val="WW8Num13z2"/>
    <w:rsid w:val="0075370A"/>
  </w:style>
  <w:style w:type="character" w:customStyle="1" w:styleId="WW8Num13z3">
    <w:name w:val="WW8Num13z3"/>
    <w:rsid w:val="0075370A"/>
  </w:style>
  <w:style w:type="character" w:customStyle="1" w:styleId="WW8Num13z4">
    <w:name w:val="WW8Num13z4"/>
    <w:rsid w:val="0075370A"/>
  </w:style>
  <w:style w:type="character" w:customStyle="1" w:styleId="WW8Num13z5">
    <w:name w:val="WW8Num13z5"/>
    <w:rsid w:val="0075370A"/>
  </w:style>
  <w:style w:type="character" w:customStyle="1" w:styleId="WW8Num13z6">
    <w:name w:val="WW8Num13z6"/>
    <w:rsid w:val="0075370A"/>
  </w:style>
  <w:style w:type="character" w:customStyle="1" w:styleId="WW8Num13z7">
    <w:name w:val="WW8Num13z7"/>
    <w:rsid w:val="0075370A"/>
  </w:style>
  <w:style w:type="character" w:customStyle="1" w:styleId="WW8Num13z8">
    <w:name w:val="WW8Num13z8"/>
    <w:rsid w:val="0075370A"/>
  </w:style>
  <w:style w:type="character" w:customStyle="1" w:styleId="WW8Num14z0">
    <w:name w:val="WW8Num14z0"/>
    <w:rsid w:val="0075370A"/>
    <w:rPr>
      <w:rFonts w:ascii="Symbol" w:hAnsi="Symbol" w:cs="OpenSymbol"/>
    </w:rPr>
  </w:style>
  <w:style w:type="character" w:customStyle="1" w:styleId="WW8Num14z1">
    <w:name w:val="WW8Num14z1"/>
    <w:rsid w:val="0075370A"/>
  </w:style>
  <w:style w:type="character" w:customStyle="1" w:styleId="WW8Num14z2">
    <w:name w:val="WW8Num14z2"/>
    <w:rsid w:val="0075370A"/>
  </w:style>
  <w:style w:type="character" w:customStyle="1" w:styleId="WW8Num14z3">
    <w:name w:val="WW8Num14z3"/>
    <w:rsid w:val="0075370A"/>
  </w:style>
  <w:style w:type="character" w:customStyle="1" w:styleId="WW8Num14z4">
    <w:name w:val="WW8Num14z4"/>
    <w:rsid w:val="0075370A"/>
  </w:style>
  <w:style w:type="character" w:customStyle="1" w:styleId="WW8Num14z5">
    <w:name w:val="WW8Num14z5"/>
    <w:rsid w:val="0075370A"/>
  </w:style>
  <w:style w:type="character" w:customStyle="1" w:styleId="WW8Num14z6">
    <w:name w:val="WW8Num14z6"/>
    <w:rsid w:val="0075370A"/>
  </w:style>
  <w:style w:type="character" w:customStyle="1" w:styleId="WW8Num14z7">
    <w:name w:val="WW8Num14z7"/>
    <w:rsid w:val="0075370A"/>
  </w:style>
  <w:style w:type="character" w:customStyle="1" w:styleId="WW8Num14z8">
    <w:name w:val="WW8Num14z8"/>
    <w:rsid w:val="0075370A"/>
  </w:style>
  <w:style w:type="character" w:customStyle="1" w:styleId="WW8Num15z0">
    <w:name w:val="WW8Num15z0"/>
    <w:rsid w:val="0075370A"/>
  </w:style>
  <w:style w:type="character" w:customStyle="1" w:styleId="WW8Num15z1">
    <w:name w:val="WW8Num15z1"/>
    <w:rsid w:val="0075370A"/>
  </w:style>
  <w:style w:type="character" w:customStyle="1" w:styleId="WW8Num15z2">
    <w:name w:val="WW8Num15z2"/>
    <w:rsid w:val="0075370A"/>
  </w:style>
  <w:style w:type="character" w:customStyle="1" w:styleId="WW8Num15z3">
    <w:name w:val="WW8Num15z3"/>
    <w:rsid w:val="0075370A"/>
  </w:style>
  <w:style w:type="character" w:customStyle="1" w:styleId="WW8Num15z4">
    <w:name w:val="WW8Num15z4"/>
    <w:rsid w:val="0075370A"/>
  </w:style>
  <w:style w:type="character" w:customStyle="1" w:styleId="WW8Num15z5">
    <w:name w:val="WW8Num15z5"/>
    <w:rsid w:val="0075370A"/>
  </w:style>
  <w:style w:type="character" w:customStyle="1" w:styleId="WW8Num15z6">
    <w:name w:val="WW8Num15z6"/>
    <w:rsid w:val="0075370A"/>
  </w:style>
  <w:style w:type="character" w:customStyle="1" w:styleId="WW8Num15z7">
    <w:name w:val="WW8Num15z7"/>
    <w:rsid w:val="0075370A"/>
  </w:style>
  <w:style w:type="character" w:customStyle="1" w:styleId="WW8Num15z8">
    <w:name w:val="WW8Num15z8"/>
    <w:rsid w:val="0075370A"/>
  </w:style>
  <w:style w:type="character" w:customStyle="1" w:styleId="WW8Num16z0">
    <w:name w:val="WW8Num16z0"/>
    <w:rsid w:val="0075370A"/>
  </w:style>
  <w:style w:type="character" w:customStyle="1" w:styleId="WW8Num16z1">
    <w:name w:val="WW8Num16z1"/>
    <w:rsid w:val="0075370A"/>
  </w:style>
  <w:style w:type="character" w:customStyle="1" w:styleId="WW8Num16z2">
    <w:name w:val="WW8Num16z2"/>
    <w:rsid w:val="0075370A"/>
  </w:style>
  <w:style w:type="character" w:customStyle="1" w:styleId="WW8Num16z3">
    <w:name w:val="WW8Num16z3"/>
    <w:rsid w:val="0075370A"/>
  </w:style>
  <w:style w:type="character" w:customStyle="1" w:styleId="WW8Num16z4">
    <w:name w:val="WW8Num16z4"/>
    <w:rsid w:val="0075370A"/>
  </w:style>
  <w:style w:type="character" w:customStyle="1" w:styleId="WW8Num16z5">
    <w:name w:val="WW8Num16z5"/>
    <w:rsid w:val="0075370A"/>
  </w:style>
  <w:style w:type="character" w:customStyle="1" w:styleId="WW8Num16z6">
    <w:name w:val="WW8Num16z6"/>
    <w:rsid w:val="0075370A"/>
  </w:style>
  <w:style w:type="character" w:customStyle="1" w:styleId="WW8Num16z7">
    <w:name w:val="WW8Num16z7"/>
    <w:rsid w:val="0075370A"/>
  </w:style>
  <w:style w:type="character" w:customStyle="1" w:styleId="WW8Num16z8">
    <w:name w:val="WW8Num16z8"/>
    <w:rsid w:val="0075370A"/>
  </w:style>
  <w:style w:type="character" w:customStyle="1" w:styleId="WW-DefaultParagraphFont11111111">
    <w:name w:val="WW-Default Paragraph Font11111111"/>
    <w:rsid w:val="0075370A"/>
  </w:style>
  <w:style w:type="character" w:customStyle="1" w:styleId="WW-DefaultParagraphFont111111111">
    <w:name w:val="WW-Default Paragraph Font111111111"/>
    <w:rsid w:val="0075370A"/>
  </w:style>
  <w:style w:type="character" w:customStyle="1" w:styleId="WW-DefaultParagraphFont1111111111">
    <w:name w:val="WW-Default Paragraph Font1111111111"/>
    <w:rsid w:val="0075370A"/>
  </w:style>
  <w:style w:type="character" w:customStyle="1" w:styleId="WW-DefaultParagraphFont11111111111">
    <w:name w:val="WW-Default Paragraph Font11111111111"/>
    <w:rsid w:val="0075370A"/>
  </w:style>
  <w:style w:type="character" w:customStyle="1" w:styleId="WW-DefaultParagraphFont111111111111">
    <w:name w:val="WW-Default Paragraph Font111111111111"/>
    <w:rsid w:val="0075370A"/>
  </w:style>
  <w:style w:type="character" w:customStyle="1" w:styleId="WW8Num17z0">
    <w:name w:val="WW8Num17z0"/>
    <w:rsid w:val="0075370A"/>
  </w:style>
  <w:style w:type="character" w:customStyle="1" w:styleId="WW8Num17z1">
    <w:name w:val="WW8Num17z1"/>
    <w:rsid w:val="0075370A"/>
  </w:style>
  <w:style w:type="character" w:customStyle="1" w:styleId="WW8Num17z2">
    <w:name w:val="WW8Num17z2"/>
    <w:rsid w:val="0075370A"/>
  </w:style>
  <w:style w:type="character" w:customStyle="1" w:styleId="WW8Num17z3">
    <w:name w:val="WW8Num17z3"/>
    <w:rsid w:val="0075370A"/>
  </w:style>
  <w:style w:type="character" w:customStyle="1" w:styleId="WW8Num17z4">
    <w:name w:val="WW8Num17z4"/>
    <w:rsid w:val="0075370A"/>
  </w:style>
  <w:style w:type="character" w:customStyle="1" w:styleId="WW8Num17z5">
    <w:name w:val="WW8Num17z5"/>
    <w:rsid w:val="0075370A"/>
  </w:style>
  <w:style w:type="character" w:customStyle="1" w:styleId="WW8Num17z6">
    <w:name w:val="WW8Num17z6"/>
    <w:rsid w:val="0075370A"/>
  </w:style>
  <w:style w:type="character" w:customStyle="1" w:styleId="WW8Num17z7">
    <w:name w:val="WW8Num17z7"/>
    <w:rsid w:val="0075370A"/>
  </w:style>
  <w:style w:type="character" w:customStyle="1" w:styleId="WW8Num17z8">
    <w:name w:val="WW8Num17z8"/>
    <w:rsid w:val="0075370A"/>
  </w:style>
  <w:style w:type="character" w:customStyle="1" w:styleId="WW8Num18z0">
    <w:name w:val="WW8Num18z0"/>
    <w:rsid w:val="0075370A"/>
  </w:style>
  <w:style w:type="character" w:customStyle="1" w:styleId="WW8Num18z1">
    <w:name w:val="WW8Num18z1"/>
    <w:rsid w:val="0075370A"/>
  </w:style>
  <w:style w:type="character" w:customStyle="1" w:styleId="WW8Num18z2">
    <w:name w:val="WW8Num18z2"/>
    <w:rsid w:val="0075370A"/>
  </w:style>
  <w:style w:type="character" w:customStyle="1" w:styleId="WW8Num18z3">
    <w:name w:val="WW8Num18z3"/>
    <w:rsid w:val="0075370A"/>
  </w:style>
  <w:style w:type="character" w:customStyle="1" w:styleId="WW8Num18z4">
    <w:name w:val="WW8Num18z4"/>
    <w:rsid w:val="0075370A"/>
  </w:style>
  <w:style w:type="character" w:customStyle="1" w:styleId="WW8Num18z5">
    <w:name w:val="WW8Num18z5"/>
    <w:rsid w:val="0075370A"/>
  </w:style>
  <w:style w:type="character" w:customStyle="1" w:styleId="WW8Num18z6">
    <w:name w:val="WW8Num18z6"/>
    <w:rsid w:val="0075370A"/>
  </w:style>
  <w:style w:type="character" w:customStyle="1" w:styleId="WW8Num18z7">
    <w:name w:val="WW8Num18z7"/>
    <w:rsid w:val="0075370A"/>
  </w:style>
  <w:style w:type="character" w:customStyle="1" w:styleId="WW8Num18z8">
    <w:name w:val="WW8Num18z8"/>
    <w:rsid w:val="0075370A"/>
  </w:style>
  <w:style w:type="character" w:customStyle="1" w:styleId="WW8Num3z1">
    <w:name w:val="WW8Num3z1"/>
    <w:rsid w:val="0075370A"/>
  </w:style>
  <w:style w:type="character" w:customStyle="1" w:styleId="WW8Num3z2">
    <w:name w:val="WW8Num3z2"/>
    <w:rsid w:val="0075370A"/>
  </w:style>
  <w:style w:type="character" w:customStyle="1" w:styleId="WW8Num3z3">
    <w:name w:val="WW8Num3z3"/>
    <w:rsid w:val="0075370A"/>
  </w:style>
  <w:style w:type="character" w:customStyle="1" w:styleId="WW8Num3z4">
    <w:name w:val="WW8Num3z4"/>
    <w:rsid w:val="0075370A"/>
    <w:rPr>
      <w:rFonts w:ascii="Arial" w:hAnsi="Arial" w:cs="Times New Roman"/>
      <w:b w:val="0"/>
      <w:i w:val="0"/>
      <w:sz w:val="20"/>
      <w:szCs w:val="20"/>
    </w:rPr>
  </w:style>
  <w:style w:type="character" w:customStyle="1" w:styleId="WW8Num3z5">
    <w:name w:val="WW8Num3z5"/>
    <w:rsid w:val="0075370A"/>
  </w:style>
  <w:style w:type="character" w:customStyle="1" w:styleId="WW8Num3z6">
    <w:name w:val="WW8Num3z6"/>
    <w:rsid w:val="0075370A"/>
  </w:style>
  <w:style w:type="character" w:customStyle="1" w:styleId="WW8Num3z7">
    <w:name w:val="WW8Num3z7"/>
    <w:rsid w:val="0075370A"/>
  </w:style>
  <w:style w:type="character" w:customStyle="1" w:styleId="WW8Num3z8">
    <w:name w:val="WW8Num3z8"/>
    <w:rsid w:val="0075370A"/>
  </w:style>
  <w:style w:type="character" w:customStyle="1" w:styleId="WW-DefaultParagraphFont1111111111111">
    <w:name w:val="WW-Default Paragraph Font1111111111111"/>
    <w:rsid w:val="0075370A"/>
  </w:style>
  <w:style w:type="character" w:customStyle="1" w:styleId="WW-DefaultParagraphFont11111111111111">
    <w:name w:val="WW-Default Paragraph Font11111111111111"/>
    <w:rsid w:val="0075370A"/>
  </w:style>
  <w:style w:type="character" w:customStyle="1" w:styleId="WW-DefaultParagraphFont111111111111111">
    <w:name w:val="WW-Default Paragraph Font111111111111111"/>
    <w:rsid w:val="0075370A"/>
  </w:style>
  <w:style w:type="character" w:customStyle="1" w:styleId="WW-DefaultParagraphFont1111111111111111">
    <w:name w:val="WW-Default Paragraph Font1111111111111111"/>
    <w:rsid w:val="0075370A"/>
  </w:style>
  <w:style w:type="character" w:customStyle="1" w:styleId="20">
    <w:name w:val="Προεπιλεγμένη γραμματοσειρά2"/>
    <w:rsid w:val="0075370A"/>
  </w:style>
  <w:style w:type="character" w:customStyle="1" w:styleId="WW8Num19z0">
    <w:name w:val="WW8Num19z0"/>
    <w:rsid w:val="0075370A"/>
    <w:rPr>
      <w:rFonts w:ascii="Calibri" w:hAnsi="Calibri" w:cs="Calibri"/>
    </w:rPr>
  </w:style>
  <w:style w:type="character" w:customStyle="1" w:styleId="WW8Num19z1">
    <w:name w:val="WW8Num19z1"/>
    <w:rsid w:val="0075370A"/>
  </w:style>
  <w:style w:type="character" w:customStyle="1" w:styleId="WW8Num20z0">
    <w:name w:val="WW8Num20z0"/>
    <w:rsid w:val="0075370A"/>
    <w:rPr>
      <w:rFonts w:ascii="Calibri" w:eastAsia="Calibri" w:hAnsi="Calibri" w:cs="Times New Roman"/>
    </w:rPr>
  </w:style>
  <w:style w:type="character" w:customStyle="1" w:styleId="WW8Num20z1">
    <w:name w:val="WW8Num20z1"/>
    <w:rsid w:val="0075370A"/>
    <w:rPr>
      <w:rFonts w:ascii="Courier New" w:hAnsi="Courier New" w:cs="Courier New"/>
    </w:rPr>
  </w:style>
  <w:style w:type="character" w:customStyle="1" w:styleId="WW8Num20z2">
    <w:name w:val="WW8Num20z2"/>
    <w:rsid w:val="0075370A"/>
    <w:rPr>
      <w:rFonts w:ascii="Wingdings" w:hAnsi="Wingdings" w:cs="Wingdings"/>
    </w:rPr>
  </w:style>
  <w:style w:type="character" w:customStyle="1" w:styleId="WW8Num20z3">
    <w:name w:val="WW8Num20z3"/>
    <w:rsid w:val="0075370A"/>
    <w:rPr>
      <w:rFonts w:ascii="Symbol" w:hAnsi="Symbol" w:cs="Symbol"/>
    </w:rPr>
  </w:style>
  <w:style w:type="character" w:customStyle="1" w:styleId="WW-DefaultParagraphFont11111111111111111">
    <w:name w:val="WW-Default Paragraph Font11111111111111111"/>
    <w:rsid w:val="0075370A"/>
  </w:style>
  <w:style w:type="character" w:customStyle="1" w:styleId="WW8Num19z2">
    <w:name w:val="WW8Num19z2"/>
    <w:rsid w:val="0075370A"/>
  </w:style>
  <w:style w:type="character" w:customStyle="1" w:styleId="WW8Num19z3">
    <w:name w:val="WW8Num19z3"/>
    <w:rsid w:val="0075370A"/>
  </w:style>
  <w:style w:type="character" w:customStyle="1" w:styleId="WW8Num19z4">
    <w:name w:val="WW8Num19z4"/>
    <w:rsid w:val="0075370A"/>
  </w:style>
  <w:style w:type="character" w:customStyle="1" w:styleId="WW8Num19z5">
    <w:name w:val="WW8Num19z5"/>
    <w:rsid w:val="0075370A"/>
  </w:style>
  <w:style w:type="character" w:customStyle="1" w:styleId="WW8Num19z6">
    <w:name w:val="WW8Num19z6"/>
    <w:rsid w:val="0075370A"/>
  </w:style>
  <w:style w:type="character" w:customStyle="1" w:styleId="WW8Num19z7">
    <w:name w:val="WW8Num19z7"/>
    <w:rsid w:val="0075370A"/>
  </w:style>
  <w:style w:type="character" w:customStyle="1" w:styleId="WW8Num19z8">
    <w:name w:val="WW8Num19z8"/>
    <w:rsid w:val="0075370A"/>
  </w:style>
  <w:style w:type="character" w:customStyle="1" w:styleId="WW8Num20z4">
    <w:name w:val="WW8Num20z4"/>
    <w:rsid w:val="0075370A"/>
  </w:style>
  <w:style w:type="character" w:customStyle="1" w:styleId="WW8Num20z5">
    <w:name w:val="WW8Num20z5"/>
    <w:rsid w:val="0075370A"/>
  </w:style>
  <w:style w:type="character" w:customStyle="1" w:styleId="WW8Num20z6">
    <w:name w:val="WW8Num20z6"/>
    <w:rsid w:val="0075370A"/>
  </w:style>
  <w:style w:type="character" w:customStyle="1" w:styleId="WW8Num20z7">
    <w:name w:val="WW8Num20z7"/>
    <w:rsid w:val="0075370A"/>
  </w:style>
  <w:style w:type="character" w:customStyle="1" w:styleId="WW8Num20z8">
    <w:name w:val="WW8Num20z8"/>
    <w:rsid w:val="0075370A"/>
  </w:style>
  <w:style w:type="character" w:customStyle="1" w:styleId="WW-DefaultParagraphFont111111111111111111">
    <w:name w:val="WW-Default Paragraph Font111111111111111111"/>
    <w:rsid w:val="0075370A"/>
  </w:style>
  <w:style w:type="character" w:customStyle="1" w:styleId="WW-DefaultParagraphFont1111111111111111111">
    <w:name w:val="WW-Default Paragraph Font1111111111111111111"/>
    <w:rsid w:val="0075370A"/>
  </w:style>
  <w:style w:type="character" w:customStyle="1" w:styleId="WW8Num21z0">
    <w:name w:val="WW8Num21z0"/>
    <w:rsid w:val="0075370A"/>
    <w:rPr>
      <w:rFonts w:ascii="Calibri" w:eastAsia="Times New Roman" w:hAnsi="Calibri" w:cs="Calibri"/>
    </w:rPr>
  </w:style>
  <w:style w:type="character" w:customStyle="1" w:styleId="WW8Num21z1">
    <w:name w:val="WW8Num21z1"/>
    <w:rsid w:val="0075370A"/>
    <w:rPr>
      <w:rFonts w:ascii="Courier New" w:hAnsi="Courier New" w:cs="Courier New"/>
    </w:rPr>
  </w:style>
  <w:style w:type="character" w:customStyle="1" w:styleId="WW8Num21z2">
    <w:name w:val="WW8Num21z2"/>
    <w:rsid w:val="0075370A"/>
    <w:rPr>
      <w:rFonts w:ascii="Wingdings" w:hAnsi="Wingdings" w:cs="Wingdings"/>
    </w:rPr>
  </w:style>
  <w:style w:type="character" w:customStyle="1" w:styleId="WW8Num21z3">
    <w:name w:val="WW8Num21z3"/>
    <w:rsid w:val="0075370A"/>
    <w:rPr>
      <w:rFonts w:ascii="Symbol" w:hAnsi="Symbol" w:cs="Symbol"/>
    </w:rPr>
  </w:style>
  <w:style w:type="character" w:customStyle="1" w:styleId="WW8Num22z0">
    <w:name w:val="WW8Num22z0"/>
    <w:rsid w:val="0075370A"/>
    <w:rPr>
      <w:rFonts w:ascii="Symbol" w:hAnsi="Symbol" w:cs="Symbol"/>
    </w:rPr>
  </w:style>
  <w:style w:type="character" w:customStyle="1" w:styleId="WW8Num22z1">
    <w:name w:val="WW8Num22z1"/>
    <w:rsid w:val="0075370A"/>
    <w:rPr>
      <w:rFonts w:ascii="Courier New" w:hAnsi="Courier New" w:cs="Courier New"/>
    </w:rPr>
  </w:style>
  <w:style w:type="character" w:customStyle="1" w:styleId="WW8Num22z2">
    <w:name w:val="WW8Num22z2"/>
    <w:rsid w:val="0075370A"/>
    <w:rPr>
      <w:rFonts w:ascii="Wingdings" w:hAnsi="Wingdings" w:cs="Wingdings"/>
    </w:rPr>
  </w:style>
  <w:style w:type="character" w:customStyle="1" w:styleId="WW8Num23z0">
    <w:name w:val="WW8Num23z0"/>
    <w:rsid w:val="0075370A"/>
    <w:rPr>
      <w:rFonts w:ascii="Calibri" w:eastAsia="Times New Roman" w:hAnsi="Calibri" w:cs="Calibri"/>
    </w:rPr>
  </w:style>
  <w:style w:type="character" w:customStyle="1" w:styleId="WW8Num23z1">
    <w:name w:val="WW8Num23z1"/>
    <w:rsid w:val="0075370A"/>
    <w:rPr>
      <w:rFonts w:ascii="Courier New" w:hAnsi="Courier New" w:cs="Courier New"/>
    </w:rPr>
  </w:style>
  <w:style w:type="character" w:customStyle="1" w:styleId="WW8Num23z2">
    <w:name w:val="WW8Num23z2"/>
    <w:rsid w:val="0075370A"/>
    <w:rPr>
      <w:rFonts w:ascii="Wingdings" w:hAnsi="Wingdings" w:cs="Wingdings"/>
    </w:rPr>
  </w:style>
  <w:style w:type="character" w:customStyle="1" w:styleId="WW8Num23z3">
    <w:name w:val="WW8Num23z3"/>
    <w:rsid w:val="0075370A"/>
    <w:rPr>
      <w:rFonts w:ascii="Symbol" w:hAnsi="Symbol" w:cs="Symbol"/>
    </w:rPr>
  </w:style>
  <w:style w:type="character" w:customStyle="1" w:styleId="WW8Num24z0">
    <w:name w:val="WW8Num24z0"/>
    <w:rsid w:val="0075370A"/>
    <w:rPr>
      <w:rFonts w:ascii="Symbol" w:hAnsi="Symbol" w:cs="Symbol"/>
      <w:strike/>
      <w:color w:val="0070C0"/>
      <w:position w:val="0"/>
      <w:sz w:val="24"/>
      <w:vertAlign w:val="baseline"/>
      <w:lang w:val="el-GR"/>
    </w:rPr>
  </w:style>
  <w:style w:type="character" w:customStyle="1" w:styleId="WW8Num24z1">
    <w:name w:val="WW8Num24z1"/>
    <w:rsid w:val="0075370A"/>
    <w:rPr>
      <w:rFonts w:ascii="Courier New" w:hAnsi="Courier New" w:cs="Courier New"/>
    </w:rPr>
  </w:style>
  <w:style w:type="character" w:customStyle="1" w:styleId="WW8Num24z2">
    <w:name w:val="WW8Num24z2"/>
    <w:rsid w:val="0075370A"/>
    <w:rPr>
      <w:rFonts w:ascii="Wingdings" w:hAnsi="Wingdings" w:cs="Wingdings"/>
    </w:rPr>
  </w:style>
  <w:style w:type="character" w:customStyle="1" w:styleId="WW8Num25z0">
    <w:name w:val="WW8Num25z0"/>
    <w:rsid w:val="0075370A"/>
    <w:rPr>
      <w:rFonts w:ascii="Symbol" w:hAnsi="Symbol" w:cs="Symbol"/>
    </w:rPr>
  </w:style>
  <w:style w:type="character" w:customStyle="1" w:styleId="WW8Num25z1">
    <w:name w:val="WW8Num25z1"/>
    <w:rsid w:val="0075370A"/>
    <w:rPr>
      <w:rFonts w:ascii="Courier New" w:hAnsi="Courier New" w:cs="Courier New"/>
    </w:rPr>
  </w:style>
  <w:style w:type="character" w:customStyle="1" w:styleId="WW8Num25z2">
    <w:name w:val="WW8Num25z2"/>
    <w:rsid w:val="0075370A"/>
    <w:rPr>
      <w:rFonts w:ascii="Wingdings" w:hAnsi="Wingdings" w:cs="Wingdings"/>
    </w:rPr>
  </w:style>
  <w:style w:type="character" w:customStyle="1" w:styleId="WW8Num26z0">
    <w:name w:val="WW8Num26z0"/>
    <w:rsid w:val="0075370A"/>
    <w:rPr>
      <w:rFonts w:ascii="Symbol" w:hAnsi="Symbol" w:cs="Symbol"/>
    </w:rPr>
  </w:style>
  <w:style w:type="character" w:customStyle="1" w:styleId="WW8Num26z1">
    <w:name w:val="WW8Num26z1"/>
    <w:rsid w:val="0075370A"/>
    <w:rPr>
      <w:rFonts w:ascii="Courier New" w:hAnsi="Courier New" w:cs="Courier New"/>
    </w:rPr>
  </w:style>
  <w:style w:type="character" w:customStyle="1" w:styleId="WW8Num26z2">
    <w:name w:val="WW8Num26z2"/>
    <w:rsid w:val="0075370A"/>
    <w:rPr>
      <w:rFonts w:ascii="Wingdings" w:hAnsi="Wingdings" w:cs="Wingdings"/>
    </w:rPr>
  </w:style>
  <w:style w:type="character" w:customStyle="1" w:styleId="WW8Num27z0">
    <w:name w:val="WW8Num27z0"/>
    <w:rsid w:val="0075370A"/>
    <w:rPr>
      <w:rFonts w:ascii="Calibri" w:eastAsia="Times New Roman" w:hAnsi="Calibri" w:cs="Calibri"/>
    </w:rPr>
  </w:style>
  <w:style w:type="character" w:customStyle="1" w:styleId="WW8Num27z1">
    <w:name w:val="WW8Num27z1"/>
    <w:rsid w:val="0075370A"/>
    <w:rPr>
      <w:rFonts w:ascii="Courier New" w:hAnsi="Courier New" w:cs="Courier New"/>
    </w:rPr>
  </w:style>
  <w:style w:type="character" w:customStyle="1" w:styleId="WW8Num27z2">
    <w:name w:val="WW8Num27z2"/>
    <w:rsid w:val="0075370A"/>
    <w:rPr>
      <w:rFonts w:ascii="Wingdings" w:hAnsi="Wingdings" w:cs="Wingdings"/>
    </w:rPr>
  </w:style>
  <w:style w:type="character" w:customStyle="1" w:styleId="WW8Num27z3">
    <w:name w:val="WW8Num27z3"/>
    <w:rsid w:val="0075370A"/>
    <w:rPr>
      <w:rFonts w:ascii="Symbol" w:hAnsi="Symbol" w:cs="Symbol"/>
    </w:rPr>
  </w:style>
  <w:style w:type="character" w:customStyle="1" w:styleId="WW8Num28z0">
    <w:name w:val="WW8Num28z0"/>
    <w:rsid w:val="0075370A"/>
    <w:rPr>
      <w:rFonts w:ascii="Symbol" w:hAnsi="Symbol" w:cs="Symbol"/>
    </w:rPr>
  </w:style>
  <w:style w:type="character" w:customStyle="1" w:styleId="WW8Num28z1">
    <w:name w:val="WW8Num28z1"/>
    <w:rsid w:val="0075370A"/>
    <w:rPr>
      <w:rFonts w:ascii="Courier New" w:hAnsi="Courier New" w:cs="Courier New"/>
    </w:rPr>
  </w:style>
  <w:style w:type="character" w:customStyle="1" w:styleId="WW8Num28z2">
    <w:name w:val="WW8Num28z2"/>
    <w:rsid w:val="0075370A"/>
    <w:rPr>
      <w:rFonts w:ascii="Wingdings" w:hAnsi="Wingdings" w:cs="Wingdings"/>
    </w:rPr>
  </w:style>
  <w:style w:type="character" w:customStyle="1" w:styleId="WW8Num29z0">
    <w:name w:val="WW8Num29z0"/>
    <w:rsid w:val="0075370A"/>
    <w:rPr>
      <w:rFonts w:ascii="Calibri" w:eastAsia="Times New Roman" w:hAnsi="Calibri" w:cs="Calibri"/>
    </w:rPr>
  </w:style>
  <w:style w:type="character" w:customStyle="1" w:styleId="WW8Num29z1">
    <w:name w:val="WW8Num29z1"/>
    <w:rsid w:val="0075370A"/>
    <w:rPr>
      <w:rFonts w:ascii="Courier New" w:hAnsi="Courier New" w:cs="Courier New"/>
    </w:rPr>
  </w:style>
  <w:style w:type="character" w:customStyle="1" w:styleId="WW8Num29z2">
    <w:name w:val="WW8Num29z2"/>
    <w:rsid w:val="0075370A"/>
    <w:rPr>
      <w:rFonts w:ascii="Wingdings" w:hAnsi="Wingdings" w:cs="Wingdings"/>
    </w:rPr>
  </w:style>
  <w:style w:type="character" w:customStyle="1" w:styleId="WW8Num29z3">
    <w:name w:val="WW8Num29z3"/>
    <w:rsid w:val="0075370A"/>
    <w:rPr>
      <w:rFonts w:ascii="Symbol" w:hAnsi="Symbol" w:cs="Symbol"/>
    </w:rPr>
  </w:style>
  <w:style w:type="character" w:customStyle="1" w:styleId="WW8Num30z0">
    <w:name w:val="WW8Num30z0"/>
    <w:rsid w:val="0075370A"/>
    <w:rPr>
      <w:rFonts w:ascii="Symbol" w:hAnsi="Symbol" w:cs="Symbol"/>
      <w:shd w:val="clear" w:color="auto" w:fill="FFFF00"/>
    </w:rPr>
  </w:style>
  <w:style w:type="character" w:customStyle="1" w:styleId="WW8Num30z1">
    <w:name w:val="WW8Num30z1"/>
    <w:rsid w:val="0075370A"/>
    <w:rPr>
      <w:rFonts w:ascii="Courier New" w:hAnsi="Courier New" w:cs="Courier New"/>
    </w:rPr>
  </w:style>
  <w:style w:type="character" w:customStyle="1" w:styleId="WW8Num30z2">
    <w:name w:val="WW8Num30z2"/>
    <w:rsid w:val="0075370A"/>
    <w:rPr>
      <w:rFonts w:ascii="Wingdings" w:hAnsi="Wingdings" w:cs="Wingdings"/>
    </w:rPr>
  </w:style>
  <w:style w:type="character" w:customStyle="1" w:styleId="WW8Num31z0">
    <w:name w:val="WW8Num31z0"/>
    <w:rsid w:val="0075370A"/>
    <w:rPr>
      <w:rFonts w:cs="Times New Roman"/>
    </w:rPr>
  </w:style>
  <w:style w:type="character" w:customStyle="1" w:styleId="WW8Num32z0">
    <w:name w:val="WW8Num32z0"/>
    <w:rsid w:val="0075370A"/>
  </w:style>
  <w:style w:type="character" w:customStyle="1" w:styleId="WW8Num32z1">
    <w:name w:val="WW8Num32z1"/>
    <w:rsid w:val="0075370A"/>
  </w:style>
  <w:style w:type="character" w:customStyle="1" w:styleId="WW8Num32z2">
    <w:name w:val="WW8Num32z2"/>
    <w:rsid w:val="0075370A"/>
  </w:style>
  <w:style w:type="character" w:customStyle="1" w:styleId="WW8Num32z3">
    <w:name w:val="WW8Num32z3"/>
    <w:rsid w:val="0075370A"/>
  </w:style>
  <w:style w:type="character" w:customStyle="1" w:styleId="WW8Num32z4">
    <w:name w:val="WW8Num32z4"/>
    <w:rsid w:val="0075370A"/>
  </w:style>
  <w:style w:type="character" w:customStyle="1" w:styleId="WW8Num32z5">
    <w:name w:val="WW8Num32z5"/>
    <w:rsid w:val="0075370A"/>
  </w:style>
  <w:style w:type="character" w:customStyle="1" w:styleId="WW8Num32z6">
    <w:name w:val="WW8Num32z6"/>
    <w:rsid w:val="0075370A"/>
  </w:style>
  <w:style w:type="character" w:customStyle="1" w:styleId="WW8Num32z7">
    <w:name w:val="WW8Num32z7"/>
    <w:rsid w:val="0075370A"/>
  </w:style>
  <w:style w:type="character" w:customStyle="1" w:styleId="WW8Num32z8">
    <w:name w:val="WW8Num32z8"/>
    <w:rsid w:val="0075370A"/>
  </w:style>
  <w:style w:type="character" w:customStyle="1" w:styleId="WW8Num33z0">
    <w:name w:val="WW8Num33z0"/>
    <w:rsid w:val="0075370A"/>
    <w:rPr>
      <w:rFonts w:ascii="Symbol" w:eastAsia="Calibri" w:hAnsi="Symbol" w:cs="Symbol"/>
    </w:rPr>
  </w:style>
  <w:style w:type="character" w:customStyle="1" w:styleId="WW8Num33z1">
    <w:name w:val="WW8Num33z1"/>
    <w:rsid w:val="0075370A"/>
    <w:rPr>
      <w:rFonts w:ascii="Courier New" w:hAnsi="Courier New" w:cs="Courier New"/>
    </w:rPr>
  </w:style>
  <w:style w:type="character" w:customStyle="1" w:styleId="WW8Num33z2">
    <w:name w:val="WW8Num33z2"/>
    <w:rsid w:val="0075370A"/>
    <w:rPr>
      <w:rFonts w:ascii="Wingdings" w:hAnsi="Wingdings" w:cs="Wingdings"/>
    </w:rPr>
  </w:style>
  <w:style w:type="character" w:customStyle="1" w:styleId="WW8Num34z0">
    <w:name w:val="WW8Num34z0"/>
    <w:rsid w:val="0075370A"/>
    <w:rPr>
      <w:rFonts w:ascii="Symbol" w:hAnsi="Symbol" w:cs="Symbol"/>
    </w:rPr>
  </w:style>
  <w:style w:type="character" w:customStyle="1" w:styleId="WW8Num34z1">
    <w:name w:val="WW8Num34z1"/>
    <w:rsid w:val="0075370A"/>
    <w:rPr>
      <w:rFonts w:ascii="Courier New" w:hAnsi="Courier New" w:cs="Courier New"/>
    </w:rPr>
  </w:style>
  <w:style w:type="character" w:customStyle="1" w:styleId="WW8Num34z2">
    <w:name w:val="WW8Num34z2"/>
    <w:rsid w:val="0075370A"/>
    <w:rPr>
      <w:rFonts w:ascii="Wingdings" w:hAnsi="Wingdings" w:cs="Wingdings"/>
    </w:rPr>
  </w:style>
  <w:style w:type="character" w:customStyle="1" w:styleId="WW8Num35z0">
    <w:name w:val="WW8Num35z0"/>
    <w:rsid w:val="0075370A"/>
    <w:rPr>
      <w:rFonts w:ascii="Calibri" w:eastAsia="Times New Roman" w:hAnsi="Calibri" w:cs="Calibri"/>
    </w:rPr>
  </w:style>
  <w:style w:type="character" w:customStyle="1" w:styleId="WW8Num35z1">
    <w:name w:val="WW8Num35z1"/>
    <w:rsid w:val="0075370A"/>
    <w:rPr>
      <w:rFonts w:ascii="Courier New" w:hAnsi="Courier New" w:cs="Courier New"/>
    </w:rPr>
  </w:style>
  <w:style w:type="character" w:customStyle="1" w:styleId="WW8Num35z2">
    <w:name w:val="WW8Num35z2"/>
    <w:rsid w:val="0075370A"/>
    <w:rPr>
      <w:rFonts w:ascii="Wingdings" w:hAnsi="Wingdings" w:cs="Wingdings"/>
    </w:rPr>
  </w:style>
  <w:style w:type="character" w:customStyle="1" w:styleId="WW8Num35z3">
    <w:name w:val="WW8Num35z3"/>
    <w:rsid w:val="0075370A"/>
    <w:rPr>
      <w:rFonts w:ascii="Symbol" w:hAnsi="Symbol" w:cs="Symbol"/>
    </w:rPr>
  </w:style>
  <w:style w:type="character" w:customStyle="1" w:styleId="WW8Num36z0">
    <w:name w:val="WW8Num36z0"/>
    <w:rsid w:val="0075370A"/>
    <w:rPr>
      <w:lang w:val="el-GR"/>
    </w:rPr>
  </w:style>
  <w:style w:type="character" w:customStyle="1" w:styleId="WW8Num36z1">
    <w:name w:val="WW8Num36z1"/>
    <w:rsid w:val="0075370A"/>
  </w:style>
  <w:style w:type="character" w:customStyle="1" w:styleId="WW8Num36z2">
    <w:name w:val="WW8Num36z2"/>
    <w:rsid w:val="0075370A"/>
  </w:style>
  <w:style w:type="character" w:customStyle="1" w:styleId="WW8Num36z3">
    <w:name w:val="WW8Num36z3"/>
    <w:rsid w:val="0075370A"/>
  </w:style>
  <w:style w:type="character" w:customStyle="1" w:styleId="WW8Num36z4">
    <w:name w:val="WW8Num36z4"/>
    <w:rsid w:val="0075370A"/>
  </w:style>
  <w:style w:type="character" w:customStyle="1" w:styleId="WW8Num36z5">
    <w:name w:val="WW8Num36z5"/>
    <w:rsid w:val="0075370A"/>
  </w:style>
  <w:style w:type="character" w:customStyle="1" w:styleId="WW8Num36z6">
    <w:name w:val="WW8Num36z6"/>
    <w:rsid w:val="0075370A"/>
  </w:style>
  <w:style w:type="character" w:customStyle="1" w:styleId="WW8Num36z7">
    <w:name w:val="WW8Num36z7"/>
    <w:rsid w:val="0075370A"/>
  </w:style>
  <w:style w:type="character" w:customStyle="1" w:styleId="WW8Num36z8">
    <w:name w:val="WW8Num36z8"/>
    <w:rsid w:val="0075370A"/>
  </w:style>
  <w:style w:type="character" w:customStyle="1" w:styleId="WW8Num37z0">
    <w:name w:val="WW8Num37z0"/>
    <w:rsid w:val="0075370A"/>
    <w:rPr>
      <w:rFonts w:ascii="Calibri" w:eastAsia="Times New Roman" w:hAnsi="Calibri" w:cs="Calibri"/>
    </w:rPr>
  </w:style>
  <w:style w:type="character" w:customStyle="1" w:styleId="WW8Num37z1">
    <w:name w:val="WW8Num37z1"/>
    <w:rsid w:val="0075370A"/>
    <w:rPr>
      <w:rFonts w:ascii="Courier New" w:hAnsi="Courier New" w:cs="Courier New"/>
    </w:rPr>
  </w:style>
  <w:style w:type="character" w:customStyle="1" w:styleId="WW8Num37z2">
    <w:name w:val="WW8Num37z2"/>
    <w:rsid w:val="0075370A"/>
    <w:rPr>
      <w:rFonts w:ascii="Wingdings" w:hAnsi="Wingdings" w:cs="Wingdings"/>
    </w:rPr>
  </w:style>
  <w:style w:type="character" w:customStyle="1" w:styleId="WW8Num37z3">
    <w:name w:val="WW8Num37z3"/>
    <w:rsid w:val="0075370A"/>
    <w:rPr>
      <w:rFonts w:ascii="Symbol" w:hAnsi="Symbol" w:cs="Symbol"/>
    </w:rPr>
  </w:style>
  <w:style w:type="character" w:customStyle="1" w:styleId="WW8Num38z0">
    <w:name w:val="WW8Num38z0"/>
    <w:rsid w:val="0075370A"/>
  </w:style>
  <w:style w:type="character" w:customStyle="1" w:styleId="WW8Num38z1">
    <w:name w:val="WW8Num38z1"/>
    <w:rsid w:val="0075370A"/>
  </w:style>
  <w:style w:type="character" w:customStyle="1" w:styleId="WW8Num38z2">
    <w:name w:val="WW8Num38z2"/>
    <w:rsid w:val="0075370A"/>
  </w:style>
  <w:style w:type="character" w:customStyle="1" w:styleId="WW8Num38z3">
    <w:name w:val="WW8Num38z3"/>
    <w:rsid w:val="0075370A"/>
  </w:style>
  <w:style w:type="character" w:customStyle="1" w:styleId="WW8Num38z4">
    <w:name w:val="WW8Num38z4"/>
    <w:rsid w:val="0075370A"/>
  </w:style>
  <w:style w:type="character" w:customStyle="1" w:styleId="WW8Num38z5">
    <w:name w:val="WW8Num38z5"/>
    <w:rsid w:val="0075370A"/>
  </w:style>
  <w:style w:type="character" w:customStyle="1" w:styleId="WW8Num38z6">
    <w:name w:val="WW8Num38z6"/>
    <w:rsid w:val="0075370A"/>
  </w:style>
  <w:style w:type="character" w:customStyle="1" w:styleId="WW8Num38z7">
    <w:name w:val="WW8Num38z7"/>
    <w:rsid w:val="0075370A"/>
  </w:style>
  <w:style w:type="character" w:customStyle="1" w:styleId="WW8Num38z8">
    <w:name w:val="WW8Num38z8"/>
    <w:rsid w:val="0075370A"/>
  </w:style>
  <w:style w:type="character" w:customStyle="1" w:styleId="WW-DefaultParagraphFont11111111111111111111">
    <w:name w:val="WW-Default Paragraph Font11111111111111111111"/>
    <w:rsid w:val="0075370A"/>
  </w:style>
  <w:style w:type="character" w:customStyle="1" w:styleId="WW8Num4z1">
    <w:name w:val="WW8Num4z1"/>
    <w:rsid w:val="0075370A"/>
    <w:rPr>
      <w:rFonts w:cs="Times New Roman"/>
    </w:rPr>
  </w:style>
  <w:style w:type="character" w:customStyle="1" w:styleId="WW8Num5z1">
    <w:name w:val="WW8Num5z1"/>
    <w:rsid w:val="0075370A"/>
    <w:rPr>
      <w:rFonts w:cs="Times New Roman"/>
    </w:rPr>
  </w:style>
  <w:style w:type="character" w:customStyle="1" w:styleId="WW8Num29z4">
    <w:name w:val="WW8Num29z4"/>
    <w:rsid w:val="0075370A"/>
  </w:style>
  <w:style w:type="character" w:customStyle="1" w:styleId="WW8Num29z5">
    <w:name w:val="WW8Num29z5"/>
    <w:rsid w:val="0075370A"/>
  </w:style>
  <w:style w:type="character" w:customStyle="1" w:styleId="WW8Num29z6">
    <w:name w:val="WW8Num29z6"/>
    <w:rsid w:val="0075370A"/>
  </w:style>
  <w:style w:type="character" w:customStyle="1" w:styleId="WW8Num29z7">
    <w:name w:val="WW8Num29z7"/>
    <w:rsid w:val="0075370A"/>
  </w:style>
  <w:style w:type="character" w:customStyle="1" w:styleId="WW8Num29z8">
    <w:name w:val="WW8Num29z8"/>
    <w:rsid w:val="0075370A"/>
  </w:style>
  <w:style w:type="character" w:customStyle="1" w:styleId="WW8Num30z3">
    <w:name w:val="WW8Num30z3"/>
    <w:rsid w:val="0075370A"/>
    <w:rPr>
      <w:rFonts w:ascii="Symbol" w:hAnsi="Symbol" w:cs="Symbol"/>
    </w:rPr>
  </w:style>
  <w:style w:type="character" w:customStyle="1" w:styleId="WW8Num31z1">
    <w:name w:val="WW8Num31z1"/>
    <w:rsid w:val="0075370A"/>
  </w:style>
  <w:style w:type="character" w:customStyle="1" w:styleId="WW8Num31z2">
    <w:name w:val="WW8Num31z2"/>
    <w:rsid w:val="0075370A"/>
  </w:style>
  <w:style w:type="character" w:customStyle="1" w:styleId="WW8Num31z3">
    <w:name w:val="WW8Num31z3"/>
    <w:rsid w:val="0075370A"/>
  </w:style>
  <w:style w:type="character" w:customStyle="1" w:styleId="WW8Num31z4">
    <w:name w:val="WW8Num31z4"/>
    <w:rsid w:val="0075370A"/>
  </w:style>
  <w:style w:type="character" w:customStyle="1" w:styleId="WW8Num31z5">
    <w:name w:val="WW8Num31z5"/>
    <w:rsid w:val="0075370A"/>
  </w:style>
  <w:style w:type="character" w:customStyle="1" w:styleId="WW8Num31z6">
    <w:name w:val="WW8Num31z6"/>
    <w:rsid w:val="0075370A"/>
  </w:style>
  <w:style w:type="character" w:customStyle="1" w:styleId="WW8Num31z7">
    <w:name w:val="WW8Num31z7"/>
    <w:rsid w:val="0075370A"/>
  </w:style>
  <w:style w:type="character" w:customStyle="1" w:styleId="WW8Num31z8">
    <w:name w:val="WW8Num31z8"/>
    <w:rsid w:val="0075370A"/>
  </w:style>
  <w:style w:type="character" w:customStyle="1" w:styleId="WW8Num39z0">
    <w:name w:val="WW8Num39z0"/>
    <w:rsid w:val="0075370A"/>
    <w:rPr>
      <w:rFonts w:ascii="Calibri" w:eastAsia="Times New Roman" w:hAnsi="Calibri" w:cs="Calibri"/>
    </w:rPr>
  </w:style>
  <w:style w:type="character" w:customStyle="1" w:styleId="WW8Num39z1">
    <w:name w:val="WW8Num39z1"/>
    <w:rsid w:val="0075370A"/>
    <w:rPr>
      <w:rFonts w:ascii="Courier New" w:hAnsi="Courier New" w:cs="Courier New"/>
    </w:rPr>
  </w:style>
  <w:style w:type="character" w:customStyle="1" w:styleId="WW8Num39z2">
    <w:name w:val="WW8Num39z2"/>
    <w:rsid w:val="0075370A"/>
    <w:rPr>
      <w:rFonts w:ascii="Wingdings" w:hAnsi="Wingdings" w:cs="Wingdings"/>
    </w:rPr>
  </w:style>
  <w:style w:type="character" w:customStyle="1" w:styleId="WW8Num39z3">
    <w:name w:val="WW8Num39z3"/>
    <w:rsid w:val="0075370A"/>
    <w:rPr>
      <w:rFonts w:ascii="Symbol" w:hAnsi="Symbol" w:cs="Symbol"/>
    </w:rPr>
  </w:style>
  <w:style w:type="character" w:customStyle="1" w:styleId="WW8Num40z0">
    <w:name w:val="WW8Num40z0"/>
    <w:rsid w:val="0075370A"/>
    <w:rPr>
      <w:rFonts w:ascii="Symbol" w:hAnsi="Symbol" w:cs="Symbol"/>
    </w:rPr>
  </w:style>
  <w:style w:type="character" w:customStyle="1" w:styleId="WW8Num40z1">
    <w:name w:val="WW8Num40z1"/>
    <w:rsid w:val="0075370A"/>
    <w:rPr>
      <w:rFonts w:ascii="Courier New" w:hAnsi="Courier New" w:cs="Courier New"/>
    </w:rPr>
  </w:style>
  <w:style w:type="character" w:customStyle="1" w:styleId="WW8Num40z2">
    <w:name w:val="WW8Num40z2"/>
    <w:rsid w:val="0075370A"/>
    <w:rPr>
      <w:rFonts w:ascii="Wingdings" w:hAnsi="Wingdings" w:cs="Wingdings"/>
    </w:rPr>
  </w:style>
  <w:style w:type="character" w:customStyle="1" w:styleId="WW8Num41z0">
    <w:name w:val="WW8Num41z0"/>
    <w:rsid w:val="0075370A"/>
    <w:rPr>
      <w:rFonts w:ascii="Arial" w:hAnsi="Arial" w:cs="Times New Roman"/>
      <w:b/>
      <w:i w:val="0"/>
      <w:sz w:val="20"/>
      <w:szCs w:val="20"/>
    </w:rPr>
  </w:style>
  <w:style w:type="character" w:customStyle="1" w:styleId="WW8Num41z1">
    <w:name w:val="WW8Num41z1"/>
    <w:rsid w:val="0075370A"/>
    <w:rPr>
      <w:rFonts w:cs="Times New Roman"/>
    </w:rPr>
  </w:style>
  <w:style w:type="character" w:customStyle="1" w:styleId="WW8Num41z2">
    <w:name w:val="WW8Num41z2"/>
    <w:rsid w:val="0075370A"/>
    <w:rPr>
      <w:rFonts w:ascii="Arial" w:hAnsi="Arial" w:cs="Times New Roman"/>
      <w:b w:val="0"/>
      <w:i w:val="0"/>
    </w:rPr>
  </w:style>
  <w:style w:type="character" w:customStyle="1" w:styleId="WW8Num41z3">
    <w:name w:val="WW8Num41z3"/>
    <w:rsid w:val="0075370A"/>
    <w:rPr>
      <w:rFonts w:ascii="Arial" w:hAnsi="Arial" w:cs="Times New Roman"/>
      <w:b w:val="0"/>
      <w:i w:val="0"/>
      <w:sz w:val="20"/>
      <w:szCs w:val="20"/>
    </w:rPr>
  </w:style>
  <w:style w:type="character" w:customStyle="1" w:styleId="DefaultParagraphFont1">
    <w:name w:val="Default Paragraph Font1"/>
    <w:rsid w:val="0075370A"/>
  </w:style>
  <w:style w:type="character" w:customStyle="1" w:styleId="Heading1Char">
    <w:name w:val="Heading 1 Char"/>
    <w:rsid w:val="0075370A"/>
    <w:rPr>
      <w:rFonts w:ascii="Arial" w:hAnsi="Arial" w:cs="Arial"/>
      <w:b/>
      <w:bCs/>
      <w:color w:val="333399"/>
      <w:sz w:val="28"/>
      <w:szCs w:val="32"/>
      <w:lang w:val="en-US"/>
    </w:rPr>
  </w:style>
  <w:style w:type="character" w:customStyle="1" w:styleId="Heading2Char">
    <w:name w:val="Heading 2 Char"/>
    <w:rsid w:val="0075370A"/>
    <w:rPr>
      <w:rFonts w:ascii="Arial" w:hAnsi="Arial" w:cs="Arial"/>
      <w:b/>
      <w:color w:val="002060"/>
      <w:sz w:val="24"/>
      <w:szCs w:val="22"/>
      <w:lang w:val="en-GB"/>
    </w:rPr>
  </w:style>
  <w:style w:type="character" w:customStyle="1" w:styleId="Heading5Char">
    <w:name w:val="Heading 5 Char"/>
    <w:rsid w:val="0075370A"/>
    <w:rPr>
      <w:rFonts w:ascii="Calibri" w:eastAsia="Times New Roman" w:hAnsi="Calibri" w:cs="Times New Roman"/>
      <w:b/>
      <w:bCs/>
      <w:i/>
      <w:iCs/>
      <w:sz w:val="26"/>
      <w:szCs w:val="26"/>
      <w:lang w:val="en-GB"/>
    </w:rPr>
  </w:style>
  <w:style w:type="character" w:customStyle="1" w:styleId="DateChar">
    <w:name w:val="Date Char"/>
    <w:rsid w:val="0075370A"/>
    <w:rPr>
      <w:sz w:val="24"/>
      <w:szCs w:val="24"/>
      <w:lang w:val="en-GB"/>
    </w:rPr>
  </w:style>
  <w:style w:type="character" w:customStyle="1" w:styleId="FooterChar">
    <w:name w:val="Footer Char"/>
    <w:rsid w:val="0075370A"/>
    <w:rPr>
      <w:rFonts w:eastAsia="MS Mincho" w:cs="Times New Roman"/>
      <w:sz w:val="24"/>
      <w:szCs w:val="24"/>
      <w:lang w:val="en-US" w:eastAsia="ja-JP"/>
    </w:rPr>
  </w:style>
  <w:style w:type="character" w:customStyle="1" w:styleId="22">
    <w:name w:val="Παραπομπή σχολίου2"/>
    <w:rsid w:val="0075370A"/>
    <w:rPr>
      <w:sz w:val="16"/>
    </w:rPr>
  </w:style>
  <w:style w:type="character" w:styleId="-">
    <w:name w:val="Hyperlink"/>
    <w:uiPriority w:val="99"/>
    <w:rsid w:val="0075370A"/>
    <w:rPr>
      <w:color w:val="0000FF"/>
      <w:u w:val="single"/>
    </w:rPr>
  </w:style>
  <w:style w:type="character" w:customStyle="1" w:styleId="HeaderChar">
    <w:name w:val="Header Char"/>
    <w:rsid w:val="0075370A"/>
    <w:rPr>
      <w:rFonts w:cs="Times New Roman"/>
      <w:sz w:val="24"/>
      <w:szCs w:val="24"/>
      <w:lang w:val="en-GB"/>
    </w:rPr>
  </w:style>
  <w:style w:type="character" w:styleId="a3">
    <w:name w:val="page number"/>
    <w:rsid w:val="0075370A"/>
    <w:rPr>
      <w:rFonts w:cs="Times New Roman"/>
    </w:rPr>
  </w:style>
  <w:style w:type="character" w:customStyle="1" w:styleId="BalloonTextChar">
    <w:name w:val="Balloon Text Char"/>
    <w:rsid w:val="0075370A"/>
    <w:rPr>
      <w:rFonts w:ascii="Tahoma" w:hAnsi="Tahoma" w:cs="Tahoma"/>
      <w:sz w:val="16"/>
      <w:szCs w:val="16"/>
      <w:lang w:val="en-GB"/>
    </w:rPr>
  </w:style>
  <w:style w:type="character" w:customStyle="1" w:styleId="CommentTextChar">
    <w:name w:val="Comment Text Char"/>
    <w:rsid w:val="0075370A"/>
    <w:rPr>
      <w:rFonts w:cs="Times New Roman"/>
      <w:lang w:val="en-GB"/>
    </w:rPr>
  </w:style>
  <w:style w:type="character" w:customStyle="1" w:styleId="CommentSubjectChar">
    <w:name w:val="Comment Subject Char"/>
    <w:rsid w:val="0075370A"/>
    <w:rPr>
      <w:rFonts w:cs="Times New Roman"/>
      <w:b/>
      <w:bCs/>
      <w:lang w:val="en-GB"/>
    </w:rPr>
  </w:style>
  <w:style w:type="character" w:customStyle="1" w:styleId="BodyTextChar">
    <w:name w:val="Body Text Char"/>
    <w:rsid w:val="0075370A"/>
    <w:rPr>
      <w:rFonts w:cs="Times New Roman"/>
      <w:sz w:val="24"/>
      <w:szCs w:val="24"/>
      <w:lang w:val="en-GB"/>
    </w:rPr>
  </w:style>
  <w:style w:type="character" w:customStyle="1" w:styleId="10">
    <w:name w:val="Κείμενο κράτησης θέσης1"/>
    <w:rsid w:val="0075370A"/>
    <w:rPr>
      <w:rFonts w:cs="Times New Roman"/>
      <w:color w:val="808080"/>
    </w:rPr>
  </w:style>
  <w:style w:type="character" w:customStyle="1" w:styleId="a4">
    <w:name w:val="Χαρακτήρες υποσημείωσης"/>
    <w:rsid w:val="0075370A"/>
    <w:rPr>
      <w:rFonts w:cs="Times New Roman"/>
      <w:vertAlign w:val="superscript"/>
    </w:rPr>
  </w:style>
  <w:style w:type="character" w:customStyle="1" w:styleId="FootnoteTextChar">
    <w:name w:val="Footnote Text Char"/>
    <w:rsid w:val="0075370A"/>
    <w:rPr>
      <w:rFonts w:ascii="Calibri" w:hAnsi="Calibri" w:cs="Times New Roman"/>
      <w:lang w:val="x-none"/>
    </w:rPr>
  </w:style>
  <w:style w:type="character" w:customStyle="1" w:styleId="Heading3Char">
    <w:name w:val="Heading 3 Char"/>
    <w:rsid w:val="0075370A"/>
    <w:rPr>
      <w:rFonts w:ascii="Arial" w:hAnsi="Arial" w:cs="Arial"/>
      <w:b/>
      <w:bCs/>
      <w:sz w:val="22"/>
      <w:szCs w:val="26"/>
      <w:lang w:val="en-GB"/>
    </w:rPr>
  </w:style>
  <w:style w:type="character" w:customStyle="1" w:styleId="Heading4Char">
    <w:name w:val="Heading 4 Char"/>
    <w:rsid w:val="0075370A"/>
    <w:rPr>
      <w:rFonts w:ascii="Arial" w:eastAsia="Times New Roman" w:hAnsi="Arial" w:cs="Times New Roman"/>
      <w:b/>
      <w:bCs/>
      <w:sz w:val="22"/>
      <w:szCs w:val="28"/>
      <w:lang w:val="en-GB"/>
    </w:rPr>
  </w:style>
  <w:style w:type="character" w:customStyle="1" w:styleId="DocTitleChar">
    <w:name w:val="Doc Title Char"/>
    <w:basedOn w:val="Heading1Char"/>
    <w:rsid w:val="0075370A"/>
    <w:rPr>
      <w:rFonts w:ascii="Arial" w:hAnsi="Arial" w:cs="Arial"/>
      <w:b/>
      <w:bCs/>
      <w:color w:val="333399"/>
      <w:sz w:val="28"/>
      <w:szCs w:val="32"/>
      <w:lang w:val="en-US"/>
    </w:rPr>
  </w:style>
  <w:style w:type="character" w:customStyle="1" w:styleId="Style1Char">
    <w:name w:val="Style1 Char"/>
    <w:rsid w:val="0075370A"/>
    <w:rPr>
      <w:rFonts w:ascii="Calibri" w:hAnsi="Calibri" w:cs="Calibri"/>
      <w:b/>
      <w:bCs/>
      <w:color w:val="333399"/>
      <w:sz w:val="40"/>
      <w:szCs w:val="40"/>
      <w:lang w:val="en-US"/>
    </w:rPr>
  </w:style>
  <w:style w:type="character" w:customStyle="1" w:styleId="ContentsChar">
    <w:name w:val="Contents Char"/>
    <w:rsid w:val="0075370A"/>
    <w:rPr>
      <w:rFonts w:ascii="Calibri" w:hAnsi="Calibri" w:cs="Calibri"/>
      <w:b/>
      <w:bCs/>
      <w:color w:val="333399"/>
      <w:sz w:val="28"/>
      <w:szCs w:val="32"/>
      <w:lang w:val="en-US"/>
    </w:rPr>
  </w:style>
  <w:style w:type="character" w:customStyle="1" w:styleId="EndnoteTextChar">
    <w:name w:val="Endnote Text Char"/>
    <w:rsid w:val="0075370A"/>
    <w:rPr>
      <w:rFonts w:ascii="Calibri" w:hAnsi="Calibri" w:cs="Calibri"/>
      <w:lang w:val="en-GB"/>
    </w:rPr>
  </w:style>
  <w:style w:type="character" w:customStyle="1" w:styleId="a5">
    <w:name w:val="Χαρακτήρες σημείωσης τέλους"/>
    <w:rsid w:val="0075370A"/>
    <w:rPr>
      <w:vertAlign w:val="superscript"/>
    </w:rPr>
  </w:style>
  <w:style w:type="character" w:customStyle="1" w:styleId="FootnoteReference2">
    <w:name w:val="Footnote Reference2"/>
    <w:rsid w:val="0075370A"/>
    <w:rPr>
      <w:vertAlign w:val="superscript"/>
    </w:rPr>
  </w:style>
  <w:style w:type="character" w:customStyle="1" w:styleId="EndnoteReference1">
    <w:name w:val="Endnote Reference1"/>
    <w:rsid w:val="0075370A"/>
    <w:rPr>
      <w:vertAlign w:val="superscript"/>
    </w:rPr>
  </w:style>
  <w:style w:type="character" w:customStyle="1" w:styleId="a6">
    <w:name w:val="Κουκκίδες"/>
    <w:rsid w:val="0075370A"/>
    <w:rPr>
      <w:rFonts w:ascii="OpenSymbol" w:eastAsia="OpenSymbol" w:hAnsi="OpenSymbol" w:cs="OpenSymbol"/>
    </w:rPr>
  </w:style>
  <w:style w:type="character" w:styleId="a7">
    <w:name w:val="Strong"/>
    <w:uiPriority w:val="22"/>
    <w:qFormat/>
    <w:rsid w:val="0075370A"/>
    <w:rPr>
      <w:b/>
      <w:bCs/>
    </w:rPr>
  </w:style>
  <w:style w:type="character" w:customStyle="1" w:styleId="11">
    <w:name w:val="Προεπιλεγμένη γραμματοσειρά1"/>
    <w:rsid w:val="0075370A"/>
  </w:style>
  <w:style w:type="character" w:customStyle="1" w:styleId="a8">
    <w:name w:val="Σύμβολο υποσημείωσης"/>
    <w:rsid w:val="0075370A"/>
    <w:rPr>
      <w:vertAlign w:val="superscript"/>
    </w:rPr>
  </w:style>
  <w:style w:type="character" w:styleId="a9">
    <w:name w:val="Emphasis"/>
    <w:uiPriority w:val="20"/>
    <w:qFormat/>
    <w:rsid w:val="0075370A"/>
    <w:rPr>
      <w:i/>
      <w:iCs/>
    </w:rPr>
  </w:style>
  <w:style w:type="character" w:customStyle="1" w:styleId="aa">
    <w:name w:val="Χαρακτήρες αρίθμησης"/>
    <w:rsid w:val="0075370A"/>
  </w:style>
  <w:style w:type="character" w:customStyle="1" w:styleId="normalwithoutspacingChar">
    <w:name w:val="normal_without_spacing Char"/>
    <w:rsid w:val="0075370A"/>
    <w:rPr>
      <w:rFonts w:ascii="Calibri" w:hAnsi="Calibri" w:cs="Calibri"/>
      <w:sz w:val="22"/>
      <w:szCs w:val="24"/>
    </w:rPr>
  </w:style>
  <w:style w:type="character" w:customStyle="1" w:styleId="FootnoteTextChar1">
    <w:name w:val="Footnote Text Char1"/>
    <w:rsid w:val="0075370A"/>
    <w:rPr>
      <w:rFonts w:ascii="Calibri" w:hAnsi="Calibri" w:cs="Calibri"/>
      <w:lang w:val="en-IE" w:eastAsia="zh-CN"/>
    </w:rPr>
  </w:style>
  <w:style w:type="character" w:customStyle="1" w:styleId="foothangingChar">
    <w:name w:val="foot_hanging Char"/>
    <w:rsid w:val="0075370A"/>
    <w:rPr>
      <w:rFonts w:ascii="Calibri" w:hAnsi="Calibri" w:cs="Calibri"/>
      <w:sz w:val="18"/>
      <w:szCs w:val="18"/>
      <w:lang w:val="en-IE" w:eastAsia="zh-CN"/>
    </w:rPr>
  </w:style>
  <w:style w:type="character" w:customStyle="1" w:styleId="HTMLPreformattedChar">
    <w:name w:val="HTML Preformatted Char"/>
    <w:rsid w:val="0075370A"/>
    <w:rPr>
      <w:rFonts w:ascii="Courier New" w:hAnsi="Courier New" w:cs="Courier New"/>
    </w:rPr>
  </w:style>
  <w:style w:type="character" w:customStyle="1" w:styleId="apple-converted-space">
    <w:name w:val="apple-converted-space"/>
    <w:basedOn w:val="WW-DefaultParagraphFont11111111111111111111"/>
    <w:rsid w:val="0075370A"/>
  </w:style>
  <w:style w:type="character" w:customStyle="1" w:styleId="BodyTextIndent3Char">
    <w:name w:val="Body Text Indent 3 Char"/>
    <w:rsid w:val="0075370A"/>
    <w:rPr>
      <w:rFonts w:ascii="Calibri" w:hAnsi="Calibri" w:cs="Calibri"/>
      <w:sz w:val="16"/>
      <w:szCs w:val="16"/>
      <w:lang w:val="en-GB"/>
    </w:rPr>
  </w:style>
  <w:style w:type="character" w:customStyle="1" w:styleId="WW-FootnoteReference">
    <w:name w:val="WW-Footnote Reference"/>
    <w:rsid w:val="0075370A"/>
    <w:rPr>
      <w:vertAlign w:val="superscript"/>
    </w:rPr>
  </w:style>
  <w:style w:type="character" w:customStyle="1" w:styleId="WW-EndnoteReference">
    <w:name w:val="WW-Endnote Reference"/>
    <w:rsid w:val="0075370A"/>
    <w:rPr>
      <w:vertAlign w:val="superscript"/>
    </w:rPr>
  </w:style>
  <w:style w:type="character" w:customStyle="1" w:styleId="FootnoteReference1">
    <w:name w:val="Footnote Reference1"/>
    <w:rsid w:val="0075370A"/>
    <w:rPr>
      <w:vertAlign w:val="superscript"/>
    </w:rPr>
  </w:style>
  <w:style w:type="character" w:customStyle="1" w:styleId="FootnoteTextChar2">
    <w:name w:val="Footnote Text Char2"/>
    <w:rsid w:val="0075370A"/>
    <w:rPr>
      <w:rFonts w:ascii="Calibri" w:hAnsi="Calibri" w:cs="Calibri"/>
      <w:sz w:val="18"/>
      <w:lang w:val="en-IE" w:eastAsia="zh-CN"/>
    </w:rPr>
  </w:style>
  <w:style w:type="character" w:customStyle="1" w:styleId="foothangingChar1">
    <w:name w:val="foot_hanging Char1"/>
    <w:rsid w:val="0075370A"/>
    <w:rPr>
      <w:rFonts w:ascii="Calibri" w:hAnsi="Calibri" w:cs="Calibri"/>
      <w:sz w:val="18"/>
      <w:szCs w:val="18"/>
      <w:lang w:val="en-IE" w:eastAsia="zh-CN"/>
    </w:rPr>
  </w:style>
  <w:style w:type="character" w:customStyle="1" w:styleId="footersChar">
    <w:name w:val="footers Char"/>
    <w:basedOn w:val="foothangingChar1"/>
    <w:rsid w:val="0075370A"/>
    <w:rPr>
      <w:rFonts w:ascii="Calibri" w:hAnsi="Calibri" w:cs="Calibri"/>
      <w:sz w:val="18"/>
      <w:szCs w:val="18"/>
      <w:lang w:val="en-IE" w:eastAsia="zh-CN"/>
    </w:rPr>
  </w:style>
  <w:style w:type="character" w:customStyle="1" w:styleId="CommentTextChar1">
    <w:name w:val="Comment Text Char1"/>
    <w:rsid w:val="0075370A"/>
    <w:rPr>
      <w:rFonts w:ascii="Calibri" w:hAnsi="Calibri" w:cs="Calibri"/>
      <w:lang w:val="en-GB" w:eastAsia="zh-CN"/>
    </w:rPr>
  </w:style>
  <w:style w:type="character" w:customStyle="1" w:styleId="HTMLPreformattedChar1">
    <w:name w:val="HTML Preformatted Char1"/>
    <w:rsid w:val="0075370A"/>
    <w:rPr>
      <w:rFonts w:ascii="Courier New" w:hAnsi="Courier New" w:cs="Courier New"/>
      <w:lang w:eastAsia="zh-CN"/>
    </w:rPr>
  </w:style>
  <w:style w:type="character" w:customStyle="1" w:styleId="BodyText3Char">
    <w:name w:val="Body Text 3 Char"/>
    <w:rsid w:val="0075370A"/>
    <w:rPr>
      <w:rFonts w:ascii="Calibri" w:hAnsi="Calibri" w:cs="Calibri"/>
      <w:sz w:val="16"/>
      <w:szCs w:val="16"/>
      <w:lang w:val="en-GB" w:eastAsia="zh-CN"/>
    </w:rPr>
  </w:style>
  <w:style w:type="character" w:customStyle="1" w:styleId="WW-FootnoteReference1">
    <w:name w:val="WW-Footnote Reference1"/>
    <w:rsid w:val="0075370A"/>
    <w:rPr>
      <w:vertAlign w:val="superscript"/>
    </w:rPr>
  </w:style>
  <w:style w:type="character" w:customStyle="1" w:styleId="WW-EndnoteReference1">
    <w:name w:val="WW-Endnote Reference1"/>
    <w:rsid w:val="0075370A"/>
    <w:rPr>
      <w:vertAlign w:val="superscript"/>
    </w:rPr>
  </w:style>
  <w:style w:type="character" w:customStyle="1" w:styleId="WW-FootnoteReference2">
    <w:name w:val="WW-Footnote Reference2"/>
    <w:rsid w:val="0075370A"/>
    <w:rPr>
      <w:vertAlign w:val="superscript"/>
    </w:rPr>
  </w:style>
  <w:style w:type="character" w:customStyle="1" w:styleId="WW-EndnoteReference2">
    <w:name w:val="WW-Endnote Reference2"/>
    <w:rsid w:val="0075370A"/>
    <w:rPr>
      <w:vertAlign w:val="superscript"/>
    </w:rPr>
  </w:style>
  <w:style w:type="character" w:customStyle="1" w:styleId="FootnoteTextChar3">
    <w:name w:val="Footnote Text Char3"/>
    <w:rsid w:val="0075370A"/>
    <w:rPr>
      <w:rFonts w:ascii="Calibri" w:hAnsi="Calibri" w:cs="Calibri"/>
      <w:sz w:val="18"/>
      <w:lang w:val="en-IE" w:eastAsia="zh-CN"/>
    </w:rPr>
  </w:style>
  <w:style w:type="character" w:customStyle="1" w:styleId="foothangingChar2">
    <w:name w:val="foot_hanging Char2"/>
    <w:rsid w:val="0075370A"/>
    <w:rPr>
      <w:rFonts w:ascii="Calibri" w:hAnsi="Calibri" w:cs="Calibri"/>
      <w:sz w:val="18"/>
      <w:szCs w:val="18"/>
      <w:lang w:val="en-IE" w:eastAsia="zh-CN"/>
    </w:rPr>
  </w:style>
  <w:style w:type="character" w:customStyle="1" w:styleId="footersChar1">
    <w:name w:val="footers Char1"/>
    <w:basedOn w:val="foothangingChar2"/>
    <w:rsid w:val="0075370A"/>
    <w:rPr>
      <w:rFonts w:ascii="Calibri" w:hAnsi="Calibri" w:cs="Calibri"/>
      <w:sz w:val="18"/>
      <w:szCs w:val="18"/>
      <w:lang w:val="en-IE" w:eastAsia="zh-CN"/>
    </w:rPr>
  </w:style>
  <w:style w:type="character" w:customStyle="1" w:styleId="foootChar">
    <w:name w:val="fooot Char"/>
    <w:basedOn w:val="footersChar1"/>
    <w:rsid w:val="0075370A"/>
    <w:rPr>
      <w:rFonts w:ascii="Calibri" w:hAnsi="Calibri" w:cs="Calibri"/>
      <w:sz w:val="18"/>
      <w:szCs w:val="18"/>
      <w:lang w:val="en-IE" w:eastAsia="zh-CN"/>
    </w:rPr>
  </w:style>
  <w:style w:type="character" w:customStyle="1" w:styleId="12">
    <w:name w:val="Παραπομπή υποσημείωσης1"/>
    <w:rsid w:val="0075370A"/>
    <w:rPr>
      <w:vertAlign w:val="superscript"/>
    </w:rPr>
  </w:style>
  <w:style w:type="character" w:customStyle="1" w:styleId="13">
    <w:name w:val="Παραπομπή σημείωσης τέλους1"/>
    <w:rsid w:val="0075370A"/>
    <w:rPr>
      <w:vertAlign w:val="superscript"/>
    </w:rPr>
  </w:style>
  <w:style w:type="character" w:customStyle="1" w:styleId="Char">
    <w:name w:val="Κείμενο πλαισίου Char"/>
    <w:rsid w:val="0075370A"/>
    <w:rPr>
      <w:rFonts w:ascii="Tahoma" w:hAnsi="Tahoma" w:cs="Tahoma"/>
      <w:sz w:val="16"/>
      <w:szCs w:val="16"/>
      <w:lang w:val="en-GB"/>
    </w:rPr>
  </w:style>
  <w:style w:type="character" w:customStyle="1" w:styleId="14">
    <w:name w:val="Παραπομπή σχολίου1"/>
    <w:rsid w:val="0075370A"/>
    <w:rPr>
      <w:sz w:val="16"/>
      <w:szCs w:val="16"/>
    </w:rPr>
  </w:style>
  <w:style w:type="character" w:customStyle="1" w:styleId="Char0">
    <w:name w:val="Κείμενο σχολίου Char"/>
    <w:rsid w:val="0075370A"/>
    <w:rPr>
      <w:rFonts w:ascii="Calibri" w:hAnsi="Calibri" w:cs="Calibri"/>
      <w:lang w:val="en-GB"/>
    </w:rPr>
  </w:style>
  <w:style w:type="character" w:customStyle="1" w:styleId="Char1">
    <w:name w:val="Θέμα σχολίου Char"/>
    <w:rsid w:val="0075370A"/>
    <w:rPr>
      <w:rFonts w:ascii="Calibri" w:hAnsi="Calibri" w:cs="Calibri"/>
      <w:b/>
      <w:bCs/>
      <w:lang w:val="en-GB"/>
    </w:rPr>
  </w:style>
  <w:style w:type="character" w:customStyle="1" w:styleId="-HTMLChar">
    <w:name w:val="Προ-διαμορφωμένο HTML Char"/>
    <w:link w:val="-HTML"/>
    <w:uiPriority w:val="99"/>
    <w:rsid w:val="0075370A"/>
    <w:rPr>
      <w:rFonts w:ascii="Courier New" w:eastAsia="Times New Roman" w:hAnsi="Courier New" w:cs="Courier New"/>
    </w:rPr>
  </w:style>
  <w:style w:type="character" w:customStyle="1" w:styleId="WW-FootnoteReference3">
    <w:name w:val="WW-Footnote Reference3"/>
    <w:rsid w:val="0075370A"/>
    <w:rPr>
      <w:vertAlign w:val="superscript"/>
    </w:rPr>
  </w:style>
  <w:style w:type="character" w:customStyle="1" w:styleId="WW-EndnoteReference3">
    <w:name w:val="WW-Endnote Reference3"/>
    <w:rsid w:val="0075370A"/>
    <w:rPr>
      <w:vertAlign w:val="superscript"/>
    </w:rPr>
  </w:style>
  <w:style w:type="character" w:customStyle="1" w:styleId="WW-FootnoteReference4">
    <w:name w:val="WW-Footnote Reference4"/>
    <w:rsid w:val="0075370A"/>
    <w:rPr>
      <w:vertAlign w:val="superscript"/>
    </w:rPr>
  </w:style>
  <w:style w:type="character" w:customStyle="1" w:styleId="WW-EndnoteReference4">
    <w:name w:val="WW-Endnote Reference4"/>
    <w:rsid w:val="0075370A"/>
    <w:rPr>
      <w:vertAlign w:val="superscript"/>
    </w:rPr>
  </w:style>
  <w:style w:type="character" w:customStyle="1" w:styleId="WW-FootnoteReference5">
    <w:name w:val="WW-Footnote Reference5"/>
    <w:rsid w:val="0075370A"/>
    <w:rPr>
      <w:vertAlign w:val="superscript"/>
    </w:rPr>
  </w:style>
  <w:style w:type="character" w:customStyle="1" w:styleId="WW-EndnoteReference5">
    <w:name w:val="WW-Endnote Reference5"/>
    <w:rsid w:val="0075370A"/>
    <w:rPr>
      <w:vertAlign w:val="superscript"/>
    </w:rPr>
  </w:style>
  <w:style w:type="character" w:customStyle="1" w:styleId="WW-FootnoteReference6">
    <w:name w:val="WW-Footnote Reference6"/>
    <w:rsid w:val="0075370A"/>
    <w:rPr>
      <w:vertAlign w:val="superscript"/>
    </w:rPr>
  </w:style>
  <w:style w:type="character" w:styleId="-0">
    <w:name w:val="FollowedHyperlink"/>
    <w:rsid w:val="0075370A"/>
    <w:rPr>
      <w:color w:val="800000"/>
      <w:u w:val="single"/>
      <w:lang/>
    </w:rPr>
  </w:style>
  <w:style w:type="character" w:customStyle="1" w:styleId="WW-EndnoteReference6">
    <w:name w:val="WW-Endnote Reference6"/>
    <w:rsid w:val="0075370A"/>
    <w:rPr>
      <w:vertAlign w:val="superscript"/>
    </w:rPr>
  </w:style>
  <w:style w:type="character" w:customStyle="1" w:styleId="WW-FootnoteReference7">
    <w:name w:val="WW-Footnote Reference7"/>
    <w:rsid w:val="0075370A"/>
    <w:rPr>
      <w:vertAlign w:val="superscript"/>
    </w:rPr>
  </w:style>
  <w:style w:type="character" w:customStyle="1" w:styleId="WW-EndnoteReference7">
    <w:name w:val="WW-Endnote Reference7"/>
    <w:rsid w:val="0075370A"/>
    <w:rPr>
      <w:vertAlign w:val="superscript"/>
    </w:rPr>
  </w:style>
  <w:style w:type="character" w:customStyle="1" w:styleId="WW-FootnoteReference8">
    <w:name w:val="WW-Footnote Reference8"/>
    <w:rsid w:val="0075370A"/>
    <w:rPr>
      <w:vertAlign w:val="superscript"/>
    </w:rPr>
  </w:style>
  <w:style w:type="character" w:customStyle="1" w:styleId="WW-EndnoteReference8">
    <w:name w:val="WW-Endnote Reference8"/>
    <w:rsid w:val="0075370A"/>
    <w:rPr>
      <w:vertAlign w:val="superscript"/>
    </w:rPr>
  </w:style>
  <w:style w:type="character" w:customStyle="1" w:styleId="WW-FootnoteReference9">
    <w:name w:val="WW-Footnote Reference9"/>
    <w:rsid w:val="0075370A"/>
    <w:rPr>
      <w:vertAlign w:val="superscript"/>
    </w:rPr>
  </w:style>
  <w:style w:type="character" w:customStyle="1" w:styleId="WW-EndnoteReference9">
    <w:name w:val="WW-Endnote Reference9"/>
    <w:rsid w:val="0075370A"/>
    <w:rPr>
      <w:vertAlign w:val="superscript"/>
    </w:rPr>
  </w:style>
  <w:style w:type="character" w:customStyle="1" w:styleId="WW-FootnoteReference10">
    <w:name w:val="WW-Footnote Reference10"/>
    <w:rsid w:val="0075370A"/>
    <w:rPr>
      <w:vertAlign w:val="superscript"/>
    </w:rPr>
  </w:style>
  <w:style w:type="character" w:customStyle="1" w:styleId="WW-EndnoteReference10">
    <w:name w:val="WW-Endnote Reference10"/>
    <w:rsid w:val="0075370A"/>
    <w:rPr>
      <w:vertAlign w:val="superscript"/>
    </w:rPr>
  </w:style>
  <w:style w:type="character" w:customStyle="1" w:styleId="WW-FootnoteReference11">
    <w:name w:val="WW-Footnote Reference11"/>
    <w:rsid w:val="0075370A"/>
    <w:rPr>
      <w:vertAlign w:val="superscript"/>
    </w:rPr>
  </w:style>
  <w:style w:type="character" w:customStyle="1" w:styleId="WW-EndnoteReference11">
    <w:name w:val="WW-Endnote Reference11"/>
    <w:rsid w:val="0075370A"/>
    <w:rPr>
      <w:vertAlign w:val="superscript"/>
    </w:rPr>
  </w:style>
  <w:style w:type="character" w:customStyle="1" w:styleId="WW-FootnoteReference12">
    <w:name w:val="WW-Footnote Reference12"/>
    <w:rsid w:val="0075370A"/>
    <w:rPr>
      <w:vertAlign w:val="superscript"/>
    </w:rPr>
  </w:style>
  <w:style w:type="character" w:customStyle="1" w:styleId="WW-EndnoteReference12">
    <w:name w:val="WW-Endnote Reference12"/>
    <w:rsid w:val="0075370A"/>
    <w:rPr>
      <w:vertAlign w:val="superscript"/>
    </w:rPr>
  </w:style>
  <w:style w:type="character" w:customStyle="1" w:styleId="WW-FootnoteReference13">
    <w:name w:val="WW-Footnote Reference13"/>
    <w:rsid w:val="0075370A"/>
    <w:rPr>
      <w:vertAlign w:val="superscript"/>
    </w:rPr>
  </w:style>
  <w:style w:type="character" w:customStyle="1" w:styleId="WW-EndnoteReference13">
    <w:name w:val="WW-Endnote Reference13"/>
    <w:rsid w:val="0075370A"/>
    <w:rPr>
      <w:vertAlign w:val="superscript"/>
    </w:rPr>
  </w:style>
  <w:style w:type="character" w:customStyle="1" w:styleId="41">
    <w:name w:val="Παραπομπή υποσημείωσης4"/>
    <w:rsid w:val="0075370A"/>
    <w:rPr>
      <w:vertAlign w:val="superscript"/>
    </w:rPr>
  </w:style>
  <w:style w:type="character" w:customStyle="1" w:styleId="ab">
    <w:name w:val="Σύμβολα σημείωσης τέλους"/>
    <w:rsid w:val="0075370A"/>
    <w:rPr>
      <w:vertAlign w:val="superscript"/>
    </w:rPr>
  </w:style>
  <w:style w:type="character" w:customStyle="1" w:styleId="23">
    <w:name w:val="Παραπομπή υποσημείωσης2"/>
    <w:rsid w:val="0075370A"/>
    <w:rPr>
      <w:vertAlign w:val="superscript"/>
    </w:rPr>
  </w:style>
  <w:style w:type="character" w:customStyle="1" w:styleId="24">
    <w:name w:val="Παραπομπή σημείωσης τέλους2"/>
    <w:rsid w:val="0075370A"/>
    <w:rPr>
      <w:vertAlign w:val="superscript"/>
    </w:rPr>
  </w:style>
  <w:style w:type="character" w:customStyle="1" w:styleId="WW-FootnoteReference14">
    <w:name w:val="WW-Footnote Reference14"/>
    <w:rsid w:val="0075370A"/>
    <w:rPr>
      <w:vertAlign w:val="superscript"/>
    </w:rPr>
  </w:style>
  <w:style w:type="character" w:customStyle="1" w:styleId="WW-EndnoteReference14">
    <w:name w:val="WW-Endnote Reference14"/>
    <w:rsid w:val="0075370A"/>
    <w:rPr>
      <w:vertAlign w:val="superscript"/>
    </w:rPr>
  </w:style>
  <w:style w:type="character" w:customStyle="1" w:styleId="WW-FootnoteReference15">
    <w:name w:val="WW-Footnote Reference15"/>
    <w:rsid w:val="0075370A"/>
    <w:rPr>
      <w:vertAlign w:val="superscript"/>
    </w:rPr>
  </w:style>
  <w:style w:type="character" w:customStyle="1" w:styleId="WW-EndnoteReference15">
    <w:name w:val="WW-Endnote Reference15"/>
    <w:rsid w:val="0075370A"/>
    <w:rPr>
      <w:vertAlign w:val="superscript"/>
    </w:rPr>
  </w:style>
  <w:style w:type="character" w:customStyle="1" w:styleId="WW-FootnoteReference16">
    <w:name w:val="WW-Footnote Reference16"/>
    <w:rsid w:val="0075370A"/>
    <w:rPr>
      <w:vertAlign w:val="superscript"/>
    </w:rPr>
  </w:style>
  <w:style w:type="character" w:customStyle="1" w:styleId="WW-EndnoteReference16">
    <w:name w:val="WW-Endnote Reference16"/>
    <w:rsid w:val="0075370A"/>
    <w:rPr>
      <w:vertAlign w:val="superscript"/>
    </w:rPr>
  </w:style>
  <w:style w:type="character" w:customStyle="1" w:styleId="WW-FootnoteReference17">
    <w:name w:val="WW-Footnote Reference17"/>
    <w:rsid w:val="0075370A"/>
    <w:rPr>
      <w:vertAlign w:val="superscript"/>
    </w:rPr>
  </w:style>
  <w:style w:type="character" w:customStyle="1" w:styleId="WW-EndnoteReference17">
    <w:name w:val="WW-Endnote Reference17"/>
    <w:rsid w:val="0075370A"/>
    <w:rPr>
      <w:vertAlign w:val="superscript"/>
    </w:rPr>
  </w:style>
  <w:style w:type="character" w:customStyle="1" w:styleId="31">
    <w:name w:val="Παραπομπή υποσημείωσης3"/>
    <w:rsid w:val="0075370A"/>
    <w:rPr>
      <w:vertAlign w:val="superscript"/>
    </w:rPr>
  </w:style>
  <w:style w:type="character" w:customStyle="1" w:styleId="32">
    <w:name w:val="Παραπομπή σημείωσης τέλους3"/>
    <w:rsid w:val="0075370A"/>
    <w:rPr>
      <w:vertAlign w:val="superscript"/>
    </w:rPr>
  </w:style>
  <w:style w:type="character" w:customStyle="1" w:styleId="WW-FootnoteReference18">
    <w:name w:val="WW-Footnote Reference18"/>
    <w:rsid w:val="0075370A"/>
    <w:rPr>
      <w:vertAlign w:val="superscript"/>
    </w:rPr>
  </w:style>
  <w:style w:type="character" w:customStyle="1" w:styleId="WW-EndnoteReference18">
    <w:name w:val="WW-Endnote Reference18"/>
    <w:rsid w:val="0075370A"/>
    <w:rPr>
      <w:vertAlign w:val="superscript"/>
    </w:rPr>
  </w:style>
  <w:style w:type="character" w:customStyle="1" w:styleId="WW-FootnoteReference19">
    <w:name w:val="WW-Footnote Reference19"/>
    <w:rsid w:val="0075370A"/>
    <w:rPr>
      <w:vertAlign w:val="superscript"/>
    </w:rPr>
  </w:style>
  <w:style w:type="character" w:customStyle="1" w:styleId="WW-EndnoteReference19">
    <w:name w:val="WW-Endnote Reference19"/>
    <w:rsid w:val="0075370A"/>
    <w:rPr>
      <w:vertAlign w:val="superscript"/>
    </w:rPr>
  </w:style>
  <w:style w:type="character" w:customStyle="1" w:styleId="WW-FootnoteReference20">
    <w:name w:val="WW-Footnote Reference20"/>
    <w:rsid w:val="0075370A"/>
    <w:rPr>
      <w:vertAlign w:val="superscript"/>
    </w:rPr>
  </w:style>
  <w:style w:type="character" w:customStyle="1" w:styleId="WW-EndnoteReference20">
    <w:name w:val="WW-Endnote Reference20"/>
    <w:rsid w:val="0075370A"/>
    <w:rPr>
      <w:vertAlign w:val="superscript"/>
    </w:rPr>
  </w:style>
  <w:style w:type="character" w:customStyle="1" w:styleId="ac">
    <w:name w:val="Σύνδεση ευρετηρίου"/>
    <w:rsid w:val="0075370A"/>
  </w:style>
  <w:style w:type="character" w:customStyle="1" w:styleId="WW-0">
    <w:name w:val="WW-Παραπομπή υποσημείωσης"/>
    <w:rsid w:val="0075370A"/>
    <w:rPr>
      <w:vertAlign w:val="superscript"/>
    </w:rPr>
  </w:style>
  <w:style w:type="character" w:customStyle="1" w:styleId="42">
    <w:name w:val="Παραπομπή σημείωσης τέλους4"/>
    <w:rsid w:val="0075370A"/>
    <w:rPr>
      <w:vertAlign w:val="superscript"/>
    </w:rPr>
  </w:style>
  <w:style w:type="character" w:customStyle="1" w:styleId="Char2">
    <w:name w:val="Κείμενο υποσημείωσης Char"/>
    <w:rsid w:val="0075370A"/>
    <w:rPr>
      <w:rFonts w:ascii="Calibri" w:hAnsi="Calibri" w:cs="Calibri"/>
      <w:sz w:val="18"/>
      <w:lang w:val="en-IE" w:eastAsia="zh-CN"/>
    </w:rPr>
  </w:style>
  <w:style w:type="character" w:styleId="ad">
    <w:name w:val="footnote reference"/>
    <w:uiPriority w:val="99"/>
    <w:rsid w:val="0075370A"/>
    <w:rPr>
      <w:vertAlign w:val="superscript"/>
    </w:rPr>
  </w:style>
  <w:style w:type="character" w:styleId="ae">
    <w:name w:val="endnote reference"/>
    <w:rsid w:val="0075370A"/>
    <w:rPr>
      <w:vertAlign w:val="superscript"/>
    </w:rPr>
  </w:style>
  <w:style w:type="character" w:customStyle="1" w:styleId="WW-FootnoteReference123">
    <w:name w:val="WW-Footnote Reference123"/>
    <w:rsid w:val="0075370A"/>
    <w:rPr>
      <w:vertAlign w:val="superscript"/>
    </w:rPr>
  </w:style>
  <w:style w:type="paragraph" w:customStyle="1" w:styleId="af">
    <w:name w:val="Επικεφαλίδα"/>
    <w:basedOn w:val="a"/>
    <w:next w:val="af0"/>
    <w:rsid w:val="0075370A"/>
    <w:pPr>
      <w:keepNext/>
      <w:suppressAutoHyphens/>
      <w:spacing w:before="240" w:after="120" w:line="240" w:lineRule="auto"/>
      <w:jc w:val="both"/>
    </w:pPr>
    <w:rPr>
      <w:rFonts w:ascii="Liberation Sans" w:eastAsia="Microsoft YaHei" w:hAnsi="Liberation Sans" w:cs="Mangal"/>
      <w:sz w:val="28"/>
      <w:szCs w:val="28"/>
      <w:lang w:val="en-GB" w:eastAsia="ar-SA"/>
    </w:rPr>
  </w:style>
  <w:style w:type="paragraph" w:styleId="af0">
    <w:name w:val="Body Text"/>
    <w:basedOn w:val="a"/>
    <w:link w:val="Char3"/>
    <w:rsid w:val="0075370A"/>
    <w:pPr>
      <w:suppressAutoHyphens/>
      <w:spacing w:after="240" w:line="240" w:lineRule="auto"/>
      <w:jc w:val="both"/>
    </w:pPr>
    <w:rPr>
      <w:rFonts w:ascii="Calibri" w:eastAsia="Times New Roman" w:hAnsi="Calibri" w:cs="Calibri"/>
      <w:szCs w:val="24"/>
      <w:lang w:val="en-GB" w:eastAsia="ar-SA"/>
    </w:rPr>
  </w:style>
  <w:style w:type="character" w:customStyle="1" w:styleId="Char3">
    <w:name w:val="Σώμα κειμένου Char"/>
    <w:basedOn w:val="a0"/>
    <w:link w:val="af0"/>
    <w:rsid w:val="0075370A"/>
    <w:rPr>
      <w:rFonts w:ascii="Calibri" w:eastAsia="Times New Roman" w:hAnsi="Calibri" w:cs="Calibri"/>
      <w:szCs w:val="24"/>
      <w:lang w:val="en-GB" w:eastAsia="ar-SA"/>
    </w:rPr>
  </w:style>
  <w:style w:type="paragraph" w:styleId="af1">
    <w:name w:val="List"/>
    <w:basedOn w:val="af0"/>
    <w:rsid w:val="0075370A"/>
    <w:rPr>
      <w:rFonts w:cs="Mangal"/>
    </w:rPr>
  </w:style>
  <w:style w:type="paragraph" w:customStyle="1" w:styleId="43">
    <w:name w:val="Λεζάντα4"/>
    <w:basedOn w:val="a"/>
    <w:rsid w:val="0075370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af2">
    <w:name w:val="Ευρετήριο"/>
    <w:basedOn w:val="a"/>
    <w:rsid w:val="0075370A"/>
    <w:pPr>
      <w:suppressLineNumbers/>
      <w:suppressAutoHyphens/>
      <w:spacing w:after="120" w:line="240" w:lineRule="auto"/>
      <w:jc w:val="both"/>
    </w:pPr>
    <w:rPr>
      <w:rFonts w:ascii="Calibri" w:eastAsia="Times New Roman" w:hAnsi="Calibri" w:cs="Mangal"/>
      <w:szCs w:val="24"/>
      <w:lang w:val="en-GB" w:eastAsia="ar-SA"/>
    </w:rPr>
  </w:style>
  <w:style w:type="paragraph" w:customStyle="1" w:styleId="WW-1">
    <w:name w:val="WW-Λεζάντα"/>
    <w:basedOn w:val="a"/>
    <w:rsid w:val="0075370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
    <w:name w:val="WW-Caption"/>
    <w:basedOn w:val="a"/>
    <w:rsid w:val="0075370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
    <w:name w:val="WW-Caption1"/>
    <w:basedOn w:val="a"/>
    <w:rsid w:val="0075370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33">
    <w:name w:val="Λεζάντα3"/>
    <w:basedOn w:val="a"/>
    <w:rsid w:val="0075370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
    <w:name w:val="WW-Caption11"/>
    <w:basedOn w:val="a"/>
    <w:rsid w:val="0075370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
    <w:name w:val="WW-Caption111"/>
    <w:basedOn w:val="a"/>
    <w:rsid w:val="0075370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
    <w:name w:val="WW-Caption1111"/>
    <w:basedOn w:val="a"/>
    <w:rsid w:val="0075370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
    <w:name w:val="WW-Caption11111"/>
    <w:basedOn w:val="a"/>
    <w:rsid w:val="0075370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25">
    <w:name w:val="Λεζάντα2"/>
    <w:basedOn w:val="a"/>
    <w:rsid w:val="0075370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Caption1">
    <w:name w:val="Caption1"/>
    <w:basedOn w:val="a"/>
    <w:rsid w:val="0075370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
    <w:name w:val="WW-Caption111111"/>
    <w:basedOn w:val="a"/>
    <w:rsid w:val="0075370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
    <w:name w:val="WW-Caption1111111"/>
    <w:basedOn w:val="a"/>
    <w:rsid w:val="0075370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
    <w:name w:val="WW-Caption11111111"/>
    <w:basedOn w:val="a"/>
    <w:rsid w:val="0075370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
    <w:name w:val="WW-Caption111111111"/>
    <w:basedOn w:val="a"/>
    <w:rsid w:val="0075370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
    <w:name w:val="WW-Caption1111111111"/>
    <w:basedOn w:val="a"/>
    <w:rsid w:val="0075370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
    <w:name w:val="WW-Caption11111111111"/>
    <w:basedOn w:val="a"/>
    <w:rsid w:val="0075370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
    <w:name w:val="WW-Caption111111111111"/>
    <w:basedOn w:val="a"/>
    <w:rsid w:val="0075370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
    <w:name w:val="WW-Caption1111111111111"/>
    <w:basedOn w:val="a"/>
    <w:rsid w:val="0075370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
    <w:name w:val="WW-Caption11111111111111"/>
    <w:basedOn w:val="a"/>
    <w:rsid w:val="0075370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
    <w:name w:val="WW-Caption111111111111111"/>
    <w:basedOn w:val="a"/>
    <w:rsid w:val="0075370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
    <w:name w:val="WW-Caption1111111111111111"/>
    <w:basedOn w:val="a"/>
    <w:rsid w:val="0075370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15">
    <w:name w:val="Λεζάντα1"/>
    <w:basedOn w:val="a"/>
    <w:rsid w:val="0075370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
    <w:name w:val="WW-Caption11111111111111111"/>
    <w:basedOn w:val="a"/>
    <w:rsid w:val="0075370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
    <w:name w:val="WW-Caption111111111111111111"/>
    <w:basedOn w:val="a"/>
    <w:rsid w:val="0075370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
    <w:name w:val="WW-Caption1111111111111111111"/>
    <w:basedOn w:val="a"/>
    <w:rsid w:val="0075370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1">
    <w:name w:val="WW-Caption11111111111111111111"/>
    <w:basedOn w:val="a"/>
    <w:rsid w:val="0075370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Bullet">
    <w:name w:val="Bullet"/>
    <w:basedOn w:val="a"/>
    <w:rsid w:val="0075370A"/>
    <w:pPr>
      <w:numPr>
        <w:numId w:val="3"/>
      </w:numPr>
      <w:suppressAutoHyphens/>
      <w:spacing w:after="100" w:line="240" w:lineRule="auto"/>
      <w:jc w:val="both"/>
    </w:pPr>
    <w:rPr>
      <w:rFonts w:ascii="Calibri" w:eastAsia="MS Mincho" w:hAnsi="Calibri" w:cs="Calibri"/>
      <w:szCs w:val="24"/>
      <w:lang w:val="en-US" w:eastAsia="ja-JP"/>
    </w:rPr>
  </w:style>
  <w:style w:type="paragraph" w:customStyle="1" w:styleId="16">
    <w:name w:val="Ημερομηνία1"/>
    <w:basedOn w:val="a"/>
    <w:next w:val="a"/>
    <w:rsid w:val="0075370A"/>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rsid w:val="0075370A"/>
  </w:style>
  <w:style w:type="paragraph" w:customStyle="1" w:styleId="inserttext">
    <w:name w:val="insert text"/>
    <w:basedOn w:val="a"/>
    <w:rsid w:val="0075370A"/>
    <w:pPr>
      <w:suppressAutoHyphens/>
      <w:spacing w:after="100" w:line="240" w:lineRule="auto"/>
      <w:ind w:left="794"/>
      <w:jc w:val="both"/>
    </w:pPr>
    <w:rPr>
      <w:rFonts w:ascii="Calibri" w:eastAsia="MS Mincho" w:hAnsi="Calibri" w:cs="Calibri"/>
      <w:szCs w:val="24"/>
      <w:lang w:val="en-US" w:eastAsia="ja-JP"/>
    </w:rPr>
  </w:style>
  <w:style w:type="paragraph" w:styleId="af3">
    <w:name w:val="footer"/>
    <w:basedOn w:val="a"/>
    <w:link w:val="Char4"/>
    <w:uiPriority w:val="99"/>
    <w:rsid w:val="0075370A"/>
    <w:pPr>
      <w:suppressAutoHyphens/>
      <w:spacing w:after="100" w:line="240" w:lineRule="auto"/>
      <w:jc w:val="both"/>
    </w:pPr>
    <w:rPr>
      <w:rFonts w:ascii="Calibri" w:eastAsia="MS Mincho" w:hAnsi="Calibri" w:cs="Calibri"/>
      <w:szCs w:val="24"/>
      <w:lang w:val="en-US" w:eastAsia="ja-JP"/>
    </w:rPr>
  </w:style>
  <w:style w:type="character" w:customStyle="1" w:styleId="Char4">
    <w:name w:val="Υποσέλιδο Char"/>
    <w:basedOn w:val="a0"/>
    <w:link w:val="af3"/>
    <w:uiPriority w:val="99"/>
    <w:rsid w:val="0075370A"/>
    <w:rPr>
      <w:rFonts w:ascii="Calibri" w:eastAsia="MS Mincho" w:hAnsi="Calibri" w:cs="Calibri"/>
      <w:szCs w:val="24"/>
      <w:lang w:val="en-US" w:eastAsia="ja-JP"/>
    </w:rPr>
  </w:style>
  <w:style w:type="paragraph" w:styleId="af4">
    <w:name w:val="header"/>
    <w:basedOn w:val="a"/>
    <w:link w:val="Char5"/>
    <w:rsid w:val="0075370A"/>
    <w:pPr>
      <w:suppressAutoHyphens/>
      <w:spacing w:after="120" w:line="240" w:lineRule="auto"/>
      <w:jc w:val="both"/>
    </w:pPr>
    <w:rPr>
      <w:rFonts w:ascii="Calibri" w:eastAsia="Times New Roman" w:hAnsi="Calibri" w:cs="Calibri"/>
      <w:szCs w:val="24"/>
      <w:lang w:val="en-GB" w:eastAsia="ar-SA"/>
    </w:rPr>
  </w:style>
  <w:style w:type="character" w:customStyle="1" w:styleId="Char5">
    <w:name w:val="Κεφαλίδα Char"/>
    <w:basedOn w:val="a0"/>
    <w:link w:val="af4"/>
    <w:rsid w:val="0075370A"/>
    <w:rPr>
      <w:rFonts w:ascii="Calibri" w:eastAsia="Times New Roman" w:hAnsi="Calibri" w:cs="Calibri"/>
      <w:szCs w:val="24"/>
      <w:lang w:val="en-GB" w:eastAsia="ar-SA"/>
    </w:rPr>
  </w:style>
  <w:style w:type="paragraph" w:customStyle="1" w:styleId="26">
    <w:name w:val="Κείμενο πλαισίου2"/>
    <w:basedOn w:val="a"/>
    <w:rsid w:val="0075370A"/>
    <w:pPr>
      <w:suppressAutoHyphens/>
      <w:spacing w:after="120" w:line="240" w:lineRule="auto"/>
      <w:jc w:val="both"/>
    </w:pPr>
    <w:rPr>
      <w:rFonts w:ascii="Tahoma" w:eastAsia="Times New Roman" w:hAnsi="Tahoma" w:cs="Tahoma"/>
      <w:sz w:val="16"/>
      <w:szCs w:val="16"/>
      <w:lang w:val="en-GB" w:eastAsia="ar-SA"/>
    </w:rPr>
  </w:style>
  <w:style w:type="paragraph" w:customStyle="1" w:styleId="27">
    <w:name w:val="Κείμενο σχολίου2"/>
    <w:basedOn w:val="a"/>
    <w:rsid w:val="0075370A"/>
    <w:pPr>
      <w:suppressAutoHyphens/>
      <w:spacing w:after="120" w:line="240" w:lineRule="auto"/>
      <w:jc w:val="both"/>
    </w:pPr>
    <w:rPr>
      <w:rFonts w:ascii="Calibri" w:eastAsia="Times New Roman" w:hAnsi="Calibri" w:cs="Calibri"/>
      <w:sz w:val="20"/>
      <w:szCs w:val="20"/>
      <w:lang w:val="en-GB" w:eastAsia="ar-SA"/>
    </w:rPr>
  </w:style>
  <w:style w:type="paragraph" w:customStyle="1" w:styleId="28">
    <w:name w:val="Θέμα σχολίου2"/>
    <w:basedOn w:val="27"/>
    <w:next w:val="27"/>
    <w:rsid w:val="0075370A"/>
    <w:rPr>
      <w:b/>
      <w:bCs/>
    </w:rPr>
  </w:style>
  <w:style w:type="paragraph" w:customStyle="1" w:styleId="29">
    <w:name w:val="Αναθεώρηση2"/>
    <w:rsid w:val="0075370A"/>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75370A"/>
    <w:pPr>
      <w:suppressAutoHyphens/>
      <w:spacing w:before="280" w:after="200" w:line="240" w:lineRule="auto"/>
      <w:jc w:val="both"/>
    </w:pPr>
    <w:rPr>
      <w:rFonts w:ascii="Arial Unicode MS" w:eastAsia="Arial Unicode MS" w:hAnsi="Arial Unicode MS" w:cs="Arial Unicode MS"/>
      <w:szCs w:val="24"/>
      <w:lang w:val="en-GB" w:eastAsia="ar-SA"/>
    </w:rPr>
  </w:style>
  <w:style w:type="paragraph" w:customStyle="1" w:styleId="17">
    <w:name w:val="Παράγραφος λίστας1"/>
    <w:basedOn w:val="a"/>
    <w:rsid w:val="0075370A"/>
    <w:pPr>
      <w:suppressAutoHyphens/>
      <w:spacing w:after="200" w:line="240" w:lineRule="auto"/>
      <w:ind w:left="720"/>
      <w:jc w:val="both"/>
    </w:pPr>
    <w:rPr>
      <w:rFonts w:ascii="Calibri" w:eastAsia="Times New Roman" w:hAnsi="Calibri" w:cs="Calibri"/>
      <w:szCs w:val="24"/>
      <w:lang w:val="en-GB" w:eastAsia="ar-SA"/>
    </w:rPr>
  </w:style>
  <w:style w:type="paragraph" w:styleId="af5">
    <w:name w:val="footnote text"/>
    <w:basedOn w:val="a"/>
    <w:link w:val="Char10"/>
    <w:rsid w:val="0075370A"/>
    <w:pPr>
      <w:suppressAutoHyphens/>
      <w:spacing w:after="0" w:line="240" w:lineRule="auto"/>
      <w:ind w:left="425" w:hanging="425"/>
      <w:jc w:val="both"/>
    </w:pPr>
    <w:rPr>
      <w:rFonts w:ascii="Calibri" w:eastAsia="Times New Roman" w:hAnsi="Calibri" w:cs="Calibri"/>
      <w:sz w:val="18"/>
      <w:szCs w:val="20"/>
      <w:lang w:val="en-IE" w:eastAsia="ar-SA"/>
    </w:rPr>
  </w:style>
  <w:style w:type="character" w:customStyle="1" w:styleId="Char10">
    <w:name w:val="Κείμενο υποσημείωσης Char1"/>
    <w:basedOn w:val="a0"/>
    <w:link w:val="af5"/>
    <w:rsid w:val="0075370A"/>
    <w:rPr>
      <w:rFonts w:ascii="Calibri" w:eastAsia="Times New Roman" w:hAnsi="Calibri" w:cs="Calibri"/>
      <w:sz w:val="18"/>
      <w:szCs w:val="20"/>
      <w:lang w:val="en-IE" w:eastAsia="ar-SA"/>
    </w:rPr>
  </w:style>
  <w:style w:type="paragraph" w:styleId="18">
    <w:name w:val="toc 1"/>
    <w:basedOn w:val="a"/>
    <w:next w:val="a"/>
    <w:uiPriority w:val="39"/>
    <w:rsid w:val="0075370A"/>
    <w:pPr>
      <w:suppressAutoHyphens/>
      <w:spacing w:before="120" w:after="120" w:line="240" w:lineRule="auto"/>
    </w:pPr>
    <w:rPr>
      <w:rFonts w:ascii="Calibri" w:eastAsia="Times New Roman" w:hAnsi="Calibri" w:cs="Calibri"/>
      <w:b/>
      <w:bCs/>
      <w:caps/>
      <w:sz w:val="20"/>
      <w:szCs w:val="20"/>
      <w:lang w:val="en-GB" w:eastAsia="ar-SA"/>
    </w:rPr>
  </w:style>
  <w:style w:type="paragraph" w:styleId="2a">
    <w:name w:val="toc 2"/>
    <w:basedOn w:val="a"/>
    <w:next w:val="a"/>
    <w:uiPriority w:val="39"/>
    <w:rsid w:val="0075370A"/>
    <w:pPr>
      <w:suppressAutoHyphens/>
      <w:spacing w:after="0" w:line="240" w:lineRule="auto"/>
      <w:ind w:left="220"/>
    </w:pPr>
    <w:rPr>
      <w:rFonts w:ascii="Calibri" w:eastAsia="Times New Roman" w:hAnsi="Calibri" w:cs="Calibri"/>
      <w:smallCaps/>
      <w:sz w:val="20"/>
      <w:szCs w:val="20"/>
      <w:lang w:val="en-GB" w:eastAsia="ar-SA"/>
    </w:rPr>
  </w:style>
  <w:style w:type="paragraph" w:styleId="34">
    <w:name w:val="toc 3"/>
    <w:basedOn w:val="a"/>
    <w:next w:val="a"/>
    <w:uiPriority w:val="39"/>
    <w:rsid w:val="0075370A"/>
    <w:pPr>
      <w:suppressAutoHyphens/>
      <w:spacing w:after="0" w:line="240" w:lineRule="auto"/>
      <w:ind w:left="440"/>
    </w:pPr>
    <w:rPr>
      <w:rFonts w:ascii="Calibri" w:eastAsia="Times New Roman" w:hAnsi="Calibri" w:cs="Calibri"/>
      <w:i/>
      <w:iCs/>
      <w:sz w:val="20"/>
      <w:szCs w:val="20"/>
      <w:lang w:val="en-GB" w:eastAsia="ar-SA"/>
    </w:rPr>
  </w:style>
  <w:style w:type="paragraph" w:styleId="44">
    <w:name w:val="toc 4"/>
    <w:basedOn w:val="a"/>
    <w:next w:val="a"/>
    <w:uiPriority w:val="39"/>
    <w:rsid w:val="0075370A"/>
    <w:pPr>
      <w:suppressAutoHyphens/>
      <w:spacing w:after="0" w:line="240" w:lineRule="auto"/>
      <w:ind w:left="660"/>
    </w:pPr>
    <w:rPr>
      <w:rFonts w:ascii="Calibri" w:eastAsia="Times New Roman" w:hAnsi="Calibri" w:cs="Calibri"/>
      <w:sz w:val="18"/>
      <w:szCs w:val="18"/>
      <w:lang w:val="en-GB" w:eastAsia="ar-SA"/>
    </w:rPr>
  </w:style>
  <w:style w:type="paragraph" w:styleId="51">
    <w:name w:val="toc 5"/>
    <w:basedOn w:val="a"/>
    <w:next w:val="a"/>
    <w:uiPriority w:val="39"/>
    <w:rsid w:val="0075370A"/>
    <w:pPr>
      <w:suppressAutoHyphens/>
      <w:spacing w:after="0" w:line="240" w:lineRule="auto"/>
      <w:ind w:left="880"/>
    </w:pPr>
    <w:rPr>
      <w:rFonts w:ascii="Calibri" w:eastAsia="Times New Roman" w:hAnsi="Calibri" w:cs="Calibri"/>
      <w:sz w:val="18"/>
      <w:szCs w:val="18"/>
      <w:lang w:val="en-GB" w:eastAsia="ar-SA"/>
    </w:rPr>
  </w:style>
  <w:style w:type="paragraph" w:styleId="6">
    <w:name w:val="toc 6"/>
    <w:basedOn w:val="a"/>
    <w:next w:val="a"/>
    <w:uiPriority w:val="39"/>
    <w:rsid w:val="0075370A"/>
    <w:pPr>
      <w:suppressAutoHyphens/>
      <w:spacing w:after="0" w:line="240" w:lineRule="auto"/>
      <w:ind w:left="1100"/>
    </w:pPr>
    <w:rPr>
      <w:rFonts w:ascii="Calibri" w:eastAsia="Times New Roman" w:hAnsi="Calibri" w:cs="Calibri"/>
      <w:sz w:val="18"/>
      <w:szCs w:val="18"/>
      <w:lang w:val="en-GB" w:eastAsia="ar-SA"/>
    </w:rPr>
  </w:style>
  <w:style w:type="paragraph" w:styleId="7">
    <w:name w:val="toc 7"/>
    <w:basedOn w:val="a"/>
    <w:next w:val="a"/>
    <w:uiPriority w:val="39"/>
    <w:rsid w:val="0075370A"/>
    <w:pPr>
      <w:suppressAutoHyphens/>
      <w:spacing w:after="0" w:line="240" w:lineRule="auto"/>
      <w:ind w:left="1320"/>
    </w:pPr>
    <w:rPr>
      <w:rFonts w:ascii="Calibri" w:eastAsia="Times New Roman" w:hAnsi="Calibri" w:cs="Calibri"/>
      <w:sz w:val="18"/>
      <w:szCs w:val="18"/>
      <w:lang w:val="en-GB" w:eastAsia="ar-SA"/>
    </w:rPr>
  </w:style>
  <w:style w:type="paragraph" w:styleId="8">
    <w:name w:val="toc 8"/>
    <w:basedOn w:val="a"/>
    <w:next w:val="a"/>
    <w:uiPriority w:val="39"/>
    <w:rsid w:val="0075370A"/>
    <w:pPr>
      <w:suppressAutoHyphens/>
      <w:spacing w:after="0" w:line="240" w:lineRule="auto"/>
      <w:ind w:left="1540"/>
    </w:pPr>
    <w:rPr>
      <w:rFonts w:ascii="Calibri" w:eastAsia="Times New Roman" w:hAnsi="Calibri" w:cs="Calibri"/>
      <w:sz w:val="18"/>
      <w:szCs w:val="18"/>
      <w:lang w:val="en-GB" w:eastAsia="ar-SA"/>
    </w:rPr>
  </w:style>
  <w:style w:type="paragraph" w:styleId="9">
    <w:name w:val="toc 9"/>
    <w:basedOn w:val="a"/>
    <w:next w:val="a"/>
    <w:uiPriority w:val="39"/>
    <w:rsid w:val="0075370A"/>
    <w:pPr>
      <w:suppressAutoHyphens/>
      <w:spacing w:after="0" w:line="240" w:lineRule="auto"/>
      <w:ind w:left="1760"/>
    </w:pPr>
    <w:rPr>
      <w:rFonts w:ascii="Calibri" w:eastAsia="Times New Roman" w:hAnsi="Calibri" w:cs="Calibri"/>
      <w:sz w:val="18"/>
      <w:szCs w:val="18"/>
      <w:lang w:val="en-GB" w:eastAsia="ar-SA"/>
    </w:rPr>
  </w:style>
  <w:style w:type="paragraph" w:customStyle="1" w:styleId="Style1">
    <w:name w:val="Style1"/>
    <w:basedOn w:val="DocTitle"/>
    <w:rsid w:val="0075370A"/>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75370A"/>
    <w:rPr>
      <w:rFonts w:ascii="Calibri" w:hAnsi="Calibri" w:cs="Calibri"/>
      <w:lang w:val="el-GR"/>
    </w:rPr>
  </w:style>
  <w:style w:type="paragraph" w:styleId="af6">
    <w:name w:val="endnote text"/>
    <w:basedOn w:val="a"/>
    <w:link w:val="Char6"/>
    <w:rsid w:val="0075370A"/>
    <w:pPr>
      <w:suppressAutoHyphens/>
      <w:spacing w:after="120" w:line="240" w:lineRule="auto"/>
      <w:jc w:val="both"/>
    </w:pPr>
    <w:rPr>
      <w:rFonts w:ascii="Calibri" w:eastAsia="Times New Roman" w:hAnsi="Calibri" w:cs="Calibri"/>
      <w:sz w:val="20"/>
      <w:szCs w:val="20"/>
      <w:lang w:val="en-GB" w:eastAsia="ar-SA"/>
    </w:rPr>
  </w:style>
  <w:style w:type="character" w:customStyle="1" w:styleId="Char6">
    <w:name w:val="Κείμενο σημείωσης τέλους Char"/>
    <w:basedOn w:val="a0"/>
    <w:link w:val="af6"/>
    <w:rsid w:val="0075370A"/>
    <w:rPr>
      <w:rFonts w:ascii="Calibri" w:eastAsia="Times New Roman" w:hAnsi="Calibri" w:cs="Calibri"/>
      <w:sz w:val="20"/>
      <w:szCs w:val="20"/>
      <w:lang w:val="en-GB" w:eastAsia="ar-SA"/>
    </w:rPr>
  </w:style>
  <w:style w:type="paragraph" w:customStyle="1" w:styleId="Default">
    <w:name w:val="Default"/>
    <w:rsid w:val="0075370A"/>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75370A"/>
    <w:pPr>
      <w:suppressAutoHyphens/>
      <w:spacing w:after="120" w:line="240" w:lineRule="auto"/>
      <w:jc w:val="both"/>
    </w:pPr>
    <w:rPr>
      <w:rFonts w:ascii="Calibri" w:eastAsia="Times New Roman" w:hAnsi="Calibri" w:cs="Calibri"/>
      <w:szCs w:val="24"/>
      <w:lang w:val="en-GB" w:eastAsia="ar-SA"/>
    </w:rPr>
  </w:style>
  <w:style w:type="paragraph" w:styleId="af8">
    <w:name w:val="Body Text Indent"/>
    <w:basedOn w:val="a"/>
    <w:link w:val="Char7"/>
    <w:rsid w:val="0075370A"/>
    <w:pPr>
      <w:suppressAutoHyphens/>
      <w:spacing w:after="120" w:line="240" w:lineRule="auto"/>
      <w:ind w:firstLine="1134"/>
      <w:jc w:val="both"/>
    </w:pPr>
    <w:rPr>
      <w:rFonts w:ascii="Arial" w:eastAsia="Times New Roman" w:hAnsi="Arial" w:cs="Arial"/>
      <w:szCs w:val="24"/>
      <w:lang w:val="en-GB" w:eastAsia="ar-SA"/>
    </w:rPr>
  </w:style>
  <w:style w:type="character" w:customStyle="1" w:styleId="Char7">
    <w:name w:val="Σώμα κείμενου με εσοχή Char"/>
    <w:basedOn w:val="a0"/>
    <w:link w:val="af8"/>
    <w:rsid w:val="0075370A"/>
    <w:rPr>
      <w:rFonts w:ascii="Arial" w:eastAsia="Times New Roman" w:hAnsi="Arial" w:cs="Arial"/>
      <w:szCs w:val="24"/>
      <w:lang w:val="en-GB" w:eastAsia="ar-SA"/>
    </w:rPr>
  </w:style>
  <w:style w:type="paragraph" w:customStyle="1" w:styleId="normalwithoutspacing">
    <w:name w:val="normal_without_spacing"/>
    <w:basedOn w:val="a"/>
    <w:rsid w:val="0075370A"/>
    <w:pPr>
      <w:suppressAutoHyphens/>
      <w:spacing w:after="60" w:line="240" w:lineRule="auto"/>
      <w:jc w:val="both"/>
    </w:pPr>
    <w:rPr>
      <w:rFonts w:ascii="Calibri" w:eastAsia="Times New Roman" w:hAnsi="Calibri" w:cs="Calibri"/>
      <w:szCs w:val="24"/>
      <w:lang w:eastAsia="ar-SA"/>
    </w:rPr>
  </w:style>
  <w:style w:type="paragraph" w:customStyle="1" w:styleId="foothanging">
    <w:name w:val="foot_hanging"/>
    <w:basedOn w:val="af5"/>
    <w:rsid w:val="0075370A"/>
    <w:pPr>
      <w:ind w:left="426" w:hanging="426"/>
    </w:pPr>
    <w:rPr>
      <w:szCs w:val="18"/>
    </w:rPr>
  </w:style>
  <w:style w:type="paragraph" w:customStyle="1" w:styleId="-HTML2">
    <w:name w:val="Προ-διαμορφωμένο HTML2"/>
    <w:basedOn w:val="a"/>
    <w:rsid w:val="00753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paragraph" w:customStyle="1" w:styleId="LO-normal">
    <w:name w:val="LO-normal"/>
    <w:rsid w:val="0075370A"/>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75370A"/>
    <w:pPr>
      <w:spacing w:after="120" w:line="312" w:lineRule="auto"/>
      <w:ind w:left="283"/>
      <w:jc w:val="both"/>
    </w:pPr>
    <w:rPr>
      <w:rFonts w:ascii="Calibri" w:eastAsia="Times New Roman" w:hAnsi="Calibri" w:cs="Times New Roman"/>
      <w:sz w:val="16"/>
      <w:szCs w:val="16"/>
      <w:lang w:val="en-GB" w:eastAsia="ar-SA"/>
    </w:rPr>
  </w:style>
  <w:style w:type="paragraph" w:customStyle="1" w:styleId="19">
    <w:name w:val="Χωρίς διάστιχο1"/>
    <w:rsid w:val="0075370A"/>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75370A"/>
    <w:pPr>
      <w:suppressLineNumbers/>
      <w:suppressAutoHyphens/>
      <w:spacing w:after="120" w:line="240" w:lineRule="auto"/>
      <w:jc w:val="both"/>
    </w:pPr>
    <w:rPr>
      <w:rFonts w:ascii="Calibri" w:eastAsia="Times New Roman" w:hAnsi="Calibri" w:cs="Calibri"/>
      <w:szCs w:val="24"/>
      <w:lang w:val="en-GB" w:eastAsia="ar-SA"/>
    </w:rPr>
  </w:style>
  <w:style w:type="paragraph" w:customStyle="1" w:styleId="afa">
    <w:name w:val="Επικεφαλίδα πίνακα"/>
    <w:basedOn w:val="af9"/>
    <w:rsid w:val="0075370A"/>
    <w:pPr>
      <w:jc w:val="center"/>
    </w:pPr>
    <w:rPr>
      <w:b/>
      <w:bCs/>
    </w:rPr>
  </w:style>
  <w:style w:type="paragraph" w:customStyle="1" w:styleId="footers">
    <w:name w:val="footers"/>
    <w:basedOn w:val="foothanging"/>
    <w:rsid w:val="0075370A"/>
  </w:style>
  <w:style w:type="paragraph" w:customStyle="1" w:styleId="Standard">
    <w:name w:val="Standard"/>
    <w:rsid w:val="0075370A"/>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75370A"/>
    <w:pPr>
      <w:spacing w:after="120"/>
    </w:pPr>
  </w:style>
  <w:style w:type="paragraph" w:customStyle="1" w:styleId="Footnote">
    <w:name w:val="Footnote"/>
    <w:basedOn w:val="Standard"/>
    <w:rsid w:val="0075370A"/>
    <w:pPr>
      <w:suppressLineNumbers/>
      <w:ind w:left="283" w:hanging="283"/>
    </w:pPr>
    <w:rPr>
      <w:sz w:val="20"/>
      <w:szCs w:val="20"/>
    </w:rPr>
  </w:style>
  <w:style w:type="paragraph" w:customStyle="1" w:styleId="311">
    <w:name w:val="Σώμα κείμενου 31"/>
    <w:basedOn w:val="a"/>
    <w:rsid w:val="0075370A"/>
    <w:pPr>
      <w:suppressAutoHyphens/>
      <w:spacing w:after="120" w:line="240" w:lineRule="auto"/>
      <w:jc w:val="both"/>
    </w:pPr>
    <w:rPr>
      <w:rFonts w:ascii="Calibri" w:eastAsia="Times New Roman" w:hAnsi="Calibri" w:cs="Calibri"/>
      <w:sz w:val="16"/>
      <w:szCs w:val="16"/>
      <w:lang w:val="en-GB" w:eastAsia="ar-SA"/>
    </w:rPr>
  </w:style>
  <w:style w:type="paragraph" w:customStyle="1" w:styleId="fooot">
    <w:name w:val="fooot"/>
    <w:basedOn w:val="footers"/>
    <w:rsid w:val="0075370A"/>
  </w:style>
  <w:style w:type="paragraph" w:customStyle="1" w:styleId="1a">
    <w:name w:val="Κείμενο πλαισίου1"/>
    <w:basedOn w:val="a"/>
    <w:rsid w:val="0075370A"/>
    <w:pPr>
      <w:suppressAutoHyphens/>
      <w:spacing w:after="0" w:line="240" w:lineRule="auto"/>
      <w:jc w:val="both"/>
    </w:pPr>
    <w:rPr>
      <w:rFonts w:ascii="Tahoma" w:eastAsia="Times New Roman" w:hAnsi="Tahoma" w:cs="Tahoma"/>
      <w:sz w:val="16"/>
      <w:szCs w:val="16"/>
      <w:lang w:val="en-GB" w:eastAsia="ar-SA"/>
    </w:rPr>
  </w:style>
  <w:style w:type="paragraph" w:customStyle="1" w:styleId="1b">
    <w:name w:val="Κείμενο σχολίου1"/>
    <w:basedOn w:val="a"/>
    <w:rsid w:val="0075370A"/>
    <w:pPr>
      <w:suppressAutoHyphens/>
      <w:spacing w:after="120" w:line="240" w:lineRule="auto"/>
      <w:jc w:val="both"/>
    </w:pPr>
    <w:rPr>
      <w:rFonts w:ascii="Calibri" w:eastAsia="Times New Roman" w:hAnsi="Calibri" w:cs="Calibri"/>
      <w:sz w:val="20"/>
      <w:szCs w:val="20"/>
      <w:lang w:val="en-GB" w:eastAsia="ar-SA"/>
    </w:rPr>
  </w:style>
  <w:style w:type="paragraph" w:customStyle="1" w:styleId="1c">
    <w:name w:val="Θέμα σχολίου1"/>
    <w:basedOn w:val="1b"/>
    <w:next w:val="1b"/>
    <w:rsid w:val="0075370A"/>
    <w:rPr>
      <w:b/>
      <w:bCs/>
    </w:rPr>
  </w:style>
  <w:style w:type="paragraph" w:customStyle="1" w:styleId="-HTML1">
    <w:name w:val="Προ-διαμορφωμένο HTML1"/>
    <w:basedOn w:val="a"/>
    <w:rsid w:val="00753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ar-SA"/>
    </w:rPr>
  </w:style>
  <w:style w:type="paragraph" w:customStyle="1" w:styleId="1d">
    <w:name w:val="Αναθεώρηση1"/>
    <w:rsid w:val="0075370A"/>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75370A"/>
    <w:pPr>
      <w:numPr>
        <w:numId w:val="2"/>
      </w:numPr>
      <w:spacing w:after="0" w:line="360" w:lineRule="auto"/>
      <w:jc w:val="both"/>
    </w:pPr>
    <w:rPr>
      <w:rFonts w:ascii="Trebuchet MS" w:eastAsia="Times New Roman" w:hAnsi="Trebuchet MS" w:cs="Times New Roman"/>
      <w:szCs w:val="20"/>
      <w:lang w:val="en-US" w:eastAsia="ar-SA"/>
    </w:rPr>
  </w:style>
  <w:style w:type="paragraph" w:customStyle="1" w:styleId="100">
    <w:name w:val="Περιεχόμενα 10"/>
    <w:basedOn w:val="af2"/>
    <w:rsid w:val="0075370A"/>
    <w:pPr>
      <w:tabs>
        <w:tab w:val="right" w:leader="dot" w:pos="7091"/>
      </w:tabs>
      <w:ind w:left="2547"/>
    </w:pPr>
  </w:style>
  <w:style w:type="paragraph" w:customStyle="1" w:styleId="afb">
    <w:name w:val="Οριζόντια γραμμή"/>
    <w:basedOn w:val="a"/>
    <w:next w:val="af0"/>
    <w:rsid w:val="0075370A"/>
    <w:pPr>
      <w:suppressLineNumbers/>
      <w:suppressAutoHyphens/>
      <w:spacing w:after="283" w:line="240" w:lineRule="auto"/>
      <w:jc w:val="both"/>
    </w:pPr>
    <w:rPr>
      <w:rFonts w:ascii="Calibri" w:eastAsia="Times New Roman" w:hAnsi="Calibri" w:cs="Calibri"/>
      <w:sz w:val="12"/>
      <w:szCs w:val="12"/>
      <w:lang w:val="en-GB" w:eastAsia="ar-SA"/>
    </w:rPr>
  </w:style>
  <w:style w:type="paragraph" w:customStyle="1" w:styleId="210">
    <w:name w:val="Σώμα κείμενου 21"/>
    <w:basedOn w:val="a"/>
    <w:rsid w:val="0075370A"/>
    <w:pPr>
      <w:suppressAutoHyphens/>
      <w:overflowPunct w:val="0"/>
      <w:autoSpaceDE w:val="0"/>
      <w:spacing w:after="0" w:line="240" w:lineRule="auto"/>
      <w:jc w:val="both"/>
      <w:textAlignment w:val="baseline"/>
    </w:pPr>
    <w:rPr>
      <w:rFonts w:ascii="Arial" w:eastAsia="Times New Roman" w:hAnsi="Arial" w:cs="Arial"/>
      <w:szCs w:val="20"/>
      <w:lang w:eastAsia="ar-SA"/>
    </w:rPr>
  </w:style>
  <w:style w:type="paragraph" w:customStyle="1" w:styleId="para-1">
    <w:name w:val="para-1"/>
    <w:basedOn w:val="a"/>
    <w:rsid w:val="0075370A"/>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ar-SA"/>
    </w:rPr>
  </w:style>
  <w:style w:type="paragraph" w:customStyle="1" w:styleId="101">
    <w:name w:val="Κατάλογος περιεχομένων 10"/>
    <w:basedOn w:val="af2"/>
    <w:rsid w:val="0075370A"/>
    <w:pPr>
      <w:tabs>
        <w:tab w:val="right" w:leader="dot" w:pos="7091"/>
      </w:tabs>
      <w:ind w:left="2547"/>
    </w:pPr>
  </w:style>
  <w:style w:type="paragraph" w:styleId="afc">
    <w:name w:val="Balloon Text"/>
    <w:basedOn w:val="a"/>
    <w:link w:val="Char11"/>
    <w:uiPriority w:val="99"/>
    <w:semiHidden/>
    <w:unhideWhenUsed/>
    <w:rsid w:val="0075370A"/>
    <w:pPr>
      <w:suppressAutoHyphens/>
      <w:spacing w:after="0" w:line="240" w:lineRule="auto"/>
      <w:jc w:val="both"/>
    </w:pPr>
    <w:rPr>
      <w:rFonts w:ascii="Segoe UI" w:eastAsia="Times New Roman" w:hAnsi="Segoe UI" w:cs="Times New Roman"/>
      <w:sz w:val="18"/>
      <w:szCs w:val="18"/>
      <w:lang w:val="en-GB" w:eastAsia="ar-SA"/>
    </w:rPr>
  </w:style>
  <w:style w:type="character" w:customStyle="1" w:styleId="Char11">
    <w:name w:val="Κείμενο πλαισίου Char1"/>
    <w:basedOn w:val="a0"/>
    <w:link w:val="afc"/>
    <w:uiPriority w:val="99"/>
    <w:semiHidden/>
    <w:rsid w:val="0075370A"/>
    <w:rPr>
      <w:rFonts w:ascii="Segoe UI" w:eastAsia="Times New Roman" w:hAnsi="Segoe UI" w:cs="Times New Roman"/>
      <w:sz w:val="18"/>
      <w:szCs w:val="18"/>
      <w:lang w:val="en-GB" w:eastAsia="ar-SA"/>
    </w:rPr>
  </w:style>
  <w:style w:type="character" w:styleId="afd">
    <w:name w:val="annotation reference"/>
    <w:uiPriority w:val="99"/>
    <w:unhideWhenUsed/>
    <w:rsid w:val="0075370A"/>
    <w:rPr>
      <w:sz w:val="16"/>
      <w:szCs w:val="16"/>
    </w:rPr>
  </w:style>
  <w:style w:type="paragraph" w:styleId="afe">
    <w:name w:val="annotation text"/>
    <w:basedOn w:val="a"/>
    <w:link w:val="Char12"/>
    <w:uiPriority w:val="99"/>
    <w:unhideWhenUsed/>
    <w:rsid w:val="0075370A"/>
    <w:pPr>
      <w:suppressAutoHyphens/>
      <w:spacing w:after="120" w:line="240" w:lineRule="auto"/>
      <w:jc w:val="both"/>
    </w:pPr>
    <w:rPr>
      <w:rFonts w:ascii="Calibri" w:eastAsia="Times New Roman" w:hAnsi="Calibri" w:cs="Times New Roman"/>
      <w:sz w:val="20"/>
      <w:szCs w:val="20"/>
      <w:lang w:val="en-GB" w:eastAsia="ar-SA"/>
    </w:rPr>
  </w:style>
  <w:style w:type="character" w:customStyle="1" w:styleId="Char12">
    <w:name w:val="Κείμενο σχολίου Char1"/>
    <w:basedOn w:val="a0"/>
    <w:link w:val="afe"/>
    <w:uiPriority w:val="99"/>
    <w:rsid w:val="0075370A"/>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75370A"/>
    <w:rPr>
      <w:b/>
      <w:bCs/>
    </w:rPr>
  </w:style>
  <w:style w:type="character" w:customStyle="1" w:styleId="Char13">
    <w:name w:val="Θέμα σχολίου Char1"/>
    <w:basedOn w:val="Char12"/>
    <w:link w:val="aff"/>
    <w:uiPriority w:val="99"/>
    <w:semiHidden/>
    <w:rsid w:val="0075370A"/>
    <w:rPr>
      <w:rFonts w:ascii="Calibri" w:eastAsia="Times New Roman" w:hAnsi="Calibri" w:cs="Times New Roman"/>
      <w:b/>
      <w:bCs/>
      <w:sz w:val="20"/>
      <w:szCs w:val="20"/>
      <w:lang w:val="en-GB" w:eastAsia="ar-SA"/>
    </w:rPr>
  </w:style>
  <w:style w:type="paragraph" w:styleId="aff0">
    <w:name w:val="Revision"/>
    <w:hidden/>
    <w:uiPriority w:val="99"/>
    <w:semiHidden/>
    <w:rsid w:val="0075370A"/>
    <w:pPr>
      <w:spacing w:after="0" w:line="240" w:lineRule="auto"/>
    </w:pPr>
    <w:rPr>
      <w:rFonts w:ascii="Calibri" w:eastAsia="Times New Roman" w:hAnsi="Calibri" w:cs="Calibri"/>
      <w:szCs w:val="24"/>
      <w:lang w:val="en-GB" w:eastAsia="ar-SA"/>
    </w:rPr>
  </w:style>
  <w:style w:type="paragraph" w:styleId="-HTML">
    <w:name w:val="HTML Preformatted"/>
    <w:basedOn w:val="a"/>
    <w:link w:val="-HTMLChar"/>
    <w:uiPriority w:val="99"/>
    <w:unhideWhenUsed/>
    <w:rsid w:val="00753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character" w:customStyle="1" w:styleId="-HTMLChar1">
    <w:name w:val="Προ-διαμορφωμένο HTML Char1"/>
    <w:basedOn w:val="a0"/>
    <w:uiPriority w:val="99"/>
    <w:semiHidden/>
    <w:rsid w:val="0075370A"/>
    <w:rPr>
      <w:rFonts w:ascii="Consolas" w:hAnsi="Consolas"/>
      <w:sz w:val="20"/>
      <w:szCs w:val="20"/>
    </w:rPr>
  </w:style>
  <w:style w:type="paragraph" w:styleId="aff1">
    <w:name w:val="List Paragraph"/>
    <w:aliases w:val="List1,Liste à puces retrait droite,Bullet List,Γράφημα,Bullet21,Bullet22,Bullet23,Bullet211,Bullet24,Bullet25,Bullet26,Bullet27,bl11,Bullet212,Bullet28,bl12,Bullet213,Bullet29,bl13,Bullet214,Bullet210,Bullet215,Itemize,FooterText,列出段落"/>
    <w:basedOn w:val="a"/>
    <w:link w:val="Char8"/>
    <w:uiPriority w:val="34"/>
    <w:qFormat/>
    <w:rsid w:val="0075370A"/>
    <w:pPr>
      <w:spacing w:after="0" w:line="240" w:lineRule="auto"/>
      <w:ind w:left="720"/>
      <w:contextualSpacing/>
    </w:pPr>
    <w:rPr>
      <w:rFonts w:ascii="CG Times" w:eastAsia="Times New Roman" w:hAnsi="CG Times" w:cs="Times New Roman"/>
      <w:sz w:val="20"/>
      <w:szCs w:val="20"/>
      <w:lang w:val="en-US" w:eastAsia="el-GR"/>
    </w:rPr>
  </w:style>
  <w:style w:type="character" w:styleId="aff2">
    <w:name w:val="Unresolved Mention"/>
    <w:uiPriority w:val="99"/>
    <w:semiHidden/>
    <w:unhideWhenUsed/>
    <w:rsid w:val="0075370A"/>
    <w:rPr>
      <w:color w:val="605E5C"/>
      <w:shd w:val="clear" w:color="auto" w:fill="E1DFDD"/>
    </w:rPr>
  </w:style>
  <w:style w:type="character" w:customStyle="1" w:styleId="Char8">
    <w:name w:val="Παράγραφος λίστας Char"/>
    <w:aliases w:val="List1 Char,Liste à puces retrait droite Char,Bullet List Char,Γράφημα Char,Bullet21 Char,Bullet22 Char,Bullet23 Char,Bullet211 Char,Bullet24 Char,Bullet25 Char,Bullet26 Char,Bullet27 Char,bl11 Char,Bullet212 Char,Bullet28 Char"/>
    <w:link w:val="aff1"/>
    <w:uiPriority w:val="34"/>
    <w:qFormat/>
    <w:rsid w:val="0075370A"/>
    <w:rPr>
      <w:rFonts w:ascii="CG Times" w:eastAsia="Times New Roman" w:hAnsi="CG Times" w:cs="Times New Roman"/>
      <w:sz w:val="20"/>
      <w:szCs w:val="20"/>
      <w:lang w:val="en-US" w:eastAsia="el-GR"/>
    </w:rPr>
  </w:style>
  <w:style w:type="paragraph" w:customStyle="1" w:styleId="BodyText20">
    <w:name w:val="Body Text20"/>
    <w:basedOn w:val="a"/>
    <w:rsid w:val="0075370A"/>
    <w:pPr>
      <w:shd w:val="clear" w:color="auto" w:fill="FFFFFF"/>
      <w:spacing w:after="0" w:line="0" w:lineRule="atLeast"/>
      <w:ind w:hanging="440"/>
    </w:pPr>
    <w:rPr>
      <w:rFonts w:ascii="Calibri" w:eastAsia="SimSun" w:hAnsi="Calibri" w:cs="Calibri"/>
      <w:color w:val="000000"/>
      <w:sz w:val="20"/>
      <w:szCs w:val="20"/>
      <w:lang w:val="el" w:eastAsia="el-GR"/>
    </w:rPr>
  </w:style>
  <w:style w:type="table" w:styleId="aff3">
    <w:name w:val="Table Grid"/>
    <w:basedOn w:val="a1"/>
    <w:uiPriority w:val="39"/>
    <w:rsid w:val="0075370A"/>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a"/>
    <w:rsid w:val="0075370A"/>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pe-product-specification-text">
    <w:name w:val="hpe-product-specification-text"/>
    <w:rsid w:val="0075370A"/>
  </w:style>
  <w:style w:type="paragraph" w:styleId="aff4">
    <w:name w:val="TOC Heading"/>
    <w:basedOn w:val="1"/>
    <w:next w:val="a"/>
    <w:uiPriority w:val="39"/>
    <w:unhideWhenUsed/>
    <w:qFormat/>
    <w:rsid w:val="0075370A"/>
    <w:pPr>
      <w:keepLines/>
      <w:pageBreakBefore w:val="0"/>
      <w:pBdr>
        <w:bottom w:val="none" w:sz="0" w:space="0" w:color="auto"/>
      </w:pBdr>
      <w:suppressAutoHyphens w:val="0"/>
      <w:spacing w:before="240" w:after="0" w:line="259" w:lineRule="auto"/>
      <w:jc w:val="left"/>
      <w:outlineLvl w:val="9"/>
    </w:pPr>
    <w:rPr>
      <w:rFonts w:ascii="Calibri Light" w:hAnsi="Calibri Light" w:cs="Times New Roman"/>
      <w:b w:val="0"/>
      <w:bCs w:val="0"/>
      <w:color w:val="2F5496"/>
      <w:sz w:val="32"/>
      <w:lang w:val="el-GR" w:eastAsia="el-GR"/>
    </w:rPr>
  </w:style>
  <w:style w:type="character" w:styleId="aff5">
    <w:name w:val="Intense Emphasis"/>
    <w:uiPriority w:val="21"/>
    <w:qFormat/>
    <w:rsid w:val="0075370A"/>
    <w:rPr>
      <w:i/>
      <w:iCs/>
      <w:color w:val="4472C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15</Pages>
  <Words>1681</Words>
  <Characters>9083</Characters>
  <Application>Microsoft Office Word</Application>
  <DocSecurity>0</DocSecurity>
  <Lines>75</Lines>
  <Paragraphs>21</Paragraphs>
  <ScaleCrop>false</ScaleCrop>
  <HeadingPairs>
    <vt:vector size="2" baseType="variant">
      <vt:variant>
        <vt:lpstr>Τίτλος</vt:lpstr>
      </vt:variant>
      <vt:variant>
        <vt:i4>1</vt:i4>
      </vt:variant>
    </vt:vector>
  </HeadingPairs>
  <TitlesOfParts>
    <vt:vector size="1" baseType="lpstr">
      <vt:lpstr/>
    </vt:vector>
  </TitlesOfParts>
  <Company>ETHNIKI ARXI DIAFANEIAS</Company>
  <LinksUpToDate>false</LinksUpToDate>
  <CharactersWithSpaces>10743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Dimitris Georgopoulos</dc:creator>
  <cp:keywords/>
  <dc:description/>
  <cp:lastModifiedBy>Dimitris Georgopoulos</cp:lastModifiedBy>
  <cp:revision>3</cp:revision>
  <dcterms:created xsi:type="dcterms:W3CDTF">2022-11-28T07:54:00Z</dcterms:created>
  <dcterms:modified xsi:type="dcterms:W3CDTF">2022-11-28T08:17:00Z</dcterms:modified>
</cp:coreProperties>
</file>